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4C0D15" w:rsidRPr="004C0D15" w:rsidRDefault="004C0D15" w:rsidP="001A6B70">
      <w:pPr>
        <w:pStyle w:val="af0"/>
        <w:suppressAutoHyphens w:val="0"/>
        <w:overflowPunct w:val="0"/>
        <w:autoSpaceDE w:val="0"/>
        <w:autoSpaceDN w:val="0"/>
        <w:adjustRightInd w:val="0"/>
        <w:spacing w:after="0" w:line="360" w:lineRule="auto"/>
        <w:textAlignment w:val="baseline"/>
        <w:rPr>
          <w:rFonts w:cs="Arial"/>
          <w:color w:val="5B9BD5"/>
          <w:sz w:val="24"/>
        </w:rPr>
      </w:pPr>
      <w:bookmarkStart w:id="0" w:name="_Toc503274368"/>
    </w:p>
    <w:p w:rsidR="004C0D15" w:rsidRPr="00976C44" w:rsidRDefault="004C0D15" w:rsidP="00976C44">
      <w:pPr>
        <w:pStyle w:val="20"/>
        <w:rPr>
          <w:rFonts w:asciiTheme="minorHAnsi" w:hAnsiTheme="minorHAnsi" w:cstheme="minorHAnsi"/>
          <w:lang w:val="el-GR"/>
        </w:rPr>
      </w:pPr>
      <w:bookmarkStart w:id="1" w:name="_Toc508806698"/>
      <w:bookmarkStart w:id="2" w:name="_Toc41304891"/>
      <w:r w:rsidRPr="00976C44">
        <w:rPr>
          <w:rFonts w:asciiTheme="minorHAnsi" w:hAnsiTheme="minorHAnsi" w:cstheme="minorHAnsi"/>
          <w:lang w:val="el-GR"/>
        </w:rPr>
        <w:t>ΠΑΡΑΡΤΗΜΑ ΙΙ – Υπόδειγμα Βιογραφικού Σημειώματος Μελών Ομάδας Έργου</w:t>
      </w:r>
      <w:bookmarkEnd w:id="1"/>
      <w:bookmarkEnd w:id="2"/>
    </w:p>
    <w:tbl>
      <w:tblPr>
        <w:tblW w:w="4973" w:type="pct"/>
        <w:jc w:val="center"/>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20"/>
      </w:tblGrid>
      <w:tr w:rsidR="004C0D15" w:rsidRPr="00426327" w:rsidTr="00314FCD">
        <w:trPr>
          <w:jc w:val="center"/>
        </w:trPr>
        <w:tc>
          <w:tcPr>
            <w:tcW w:w="5000" w:type="pct"/>
            <w:shd w:val="clear" w:color="auto" w:fill="C0C0C0"/>
          </w:tcPr>
          <w:p w:rsidR="004C0D15" w:rsidRPr="00426327" w:rsidRDefault="004C0D15" w:rsidP="004C0D15">
            <w:pPr>
              <w:spacing w:before="60" w:after="60"/>
              <w:jc w:val="center"/>
              <w:rPr>
                <w:rFonts w:cs="Arial"/>
                <w:b/>
                <w:iCs/>
                <w:sz w:val="24"/>
                <w:lang w:val="el-GR"/>
              </w:rPr>
            </w:pPr>
            <w:r w:rsidRPr="00426327">
              <w:rPr>
                <w:rFonts w:cs="Arial"/>
                <w:b/>
                <w:iCs/>
                <w:sz w:val="24"/>
                <w:lang w:val="el-GR"/>
              </w:rPr>
              <w:t>ΒΙΟΓΡΑΦΙΚΟ ΣΗΜΕΙΩΜΑ</w:t>
            </w:r>
          </w:p>
        </w:tc>
      </w:tr>
    </w:tbl>
    <w:p w:rsidR="004C0D15" w:rsidRPr="00426327" w:rsidRDefault="004C0D15" w:rsidP="004C0D15">
      <w:pPr>
        <w:spacing w:before="60" w:after="60"/>
        <w:ind w:left="-360"/>
        <w:rPr>
          <w:rFonts w:cs="Arial"/>
          <w:sz w:val="24"/>
          <w:lang w:val="el-GR"/>
        </w:rPr>
      </w:pPr>
    </w:p>
    <w:tbl>
      <w:tblPr>
        <w:tblW w:w="4987" w:type="pct"/>
        <w:jc w:val="center"/>
        <w:tblInd w:w="-601" w:type="dxa"/>
        <w:tblLayout w:type="fixed"/>
        <w:tblLook w:val="0000"/>
      </w:tblPr>
      <w:tblGrid>
        <w:gridCol w:w="2084"/>
        <w:gridCol w:w="1048"/>
        <w:gridCol w:w="1925"/>
        <w:gridCol w:w="1148"/>
        <w:gridCol w:w="989"/>
        <w:gridCol w:w="598"/>
        <w:gridCol w:w="1755"/>
      </w:tblGrid>
      <w:tr w:rsidR="004C0D15" w:rsidRPr="00426327" w:rsidTr="00314FCD">
        <w:trPr>
          <w:jc w:val="center"/>
        </w:trPr>
        <w:tc>
          <w:tcPr>
            <w:tcW w:w="5000" w:type="pct"/>
            <w:gridSpan w:val="7"/>
            <w:tcBorders>
              <w:top w:val="single" w:sz="4" w:space="0" w:color="auto"/>
              <w:left w:val="single" w:sz="4" w:space="0" w:color="auto"/>
              <w:bottom w:val="single" w:sz="4" w:space="0" w:color="auto"/>
              <w:right w:val="single" w:sz="4" w:space="0" w:color="auto"/>
            </w:tcBorders>
            <w:shd w:val="clear" w:color="auto" w:fill="C0C0C0"/>
          </w:tcPr>
          <w:p w:rsidR="004C0D15" w:rsidRPr="004C0D15" w:rsidRDefault="004C0D15" w:rsidP="004C0D15">
            <w:pPr>
              <w:spacing w:before="60" w:after="60"/>
              <w:rPr>
                <w:rFonts w:cs="Arial"/>
                <w:b/>
                <w:iCs/>
                <w:sz w:val="24"/>
                <w:lang w:val="el-GR"/>
              </w:rPr>
            </w:pPr>
            <w:r w:rsidRPr="004C0D15">
              <w:rPr>
                <w:rFonts w:cs="Arial"/>
                <w:b/>
                <w:iCs/>
                <w:sz w:val="24"/>
                <w:lang w:val="el-GR"/>
              </w:rPr>
              <w:t>ΠΡΟΣΩΠΙΚΑ ΣΤΟΙΧΕΙΑ</w:t>
            </w:r>
          </w:p>
        </w:tc>
      </w:tr>
      <w:tr w:rsidR="004C0D15" w:rsidRPr="004C0D15" w:rsidTr="00314FCD">
        <w:trPr>
          <w:jc w:val="center"/>
        </w:trPr>
        <w:tc>
          <w:tcPr>
            <w:tcW w:w="1092" w:type="pct"/>
            <w:tcBorders>
              <w:top w:val="single" w:sz="4" w:space="0" w:color="auto"/>
              <w:left w:val="single" w:sz="4" w:space="0" w:color="auto"/>
              <w:bottom w:val="single" w:sz="4" w:space="0" w:color="auto"/>
              <w:right w:val="single" w:sz="4" w:space="0" w:color="auto"/>
            </w:tcBorders>
            <w:vAlign w:val="center"/>
          </w:tcPr>
          <w:p w:rsidR="004C0D15" w:rsidRPr="004C0D15" w:rsidRDefault="004C0D15" w:rsidP="004C0D15">
            <w:pPr>
              <w:spacing w:before="60" w:after="60"/>
              <w:rPr>
                <w:rFonts w:cs="Arial"/>
                <w:b/>
                <w:sz w:val="24"/>
                <w:lang w:val="el-GR"/>
              </w:rPr>
            </w:pPr>
            <w:r w:rsidRPr="004C0D15">
              <w:rPr>
                <w:rFonts w:cs="Arial"/>
                <w:b/>
                <w:sz w:val="24"/>
                <w:lang w:val="el-GR"/>
              </w:rPr>
              <w:t>Επώνυμο:</w:t>
            </w:r>
          </w:p>
        </w:tc>
        <w:tc>
          <w:tcPr>
            <w:tcW w:w="1556" w:type="pct"/>
            <w:gridSpan w:val="2"/>
            <w:tcBorders>
              <w:top w:val="single" w:sz="4" w:space="0" w:color="auto"/>
              <w:left w:val="single" w:sz="4" w:space="0" w:color="auto"/>
              <w:bottom w:val="single" w:sz="4" w:space="0" w:color="auto"/>
              <w:right w:val="single" w:sz="4" w:space="0" w:color="auto"/>
            </w:tcBorders>
            <w:vAlign w:val="center"/>
          </w:tcPr>
          <w:p w:rsidR="004C0D15" w:rsidRPr="004C0D15" w:rsidRDefault="004C0D15" w:rsidP="004C0D15">
            <w:pPr>
              <w:spacing w:before="60" w:after="60"/>
              <w:rPr>
                <w:rFonts w:cs="Arial"/>
                <w:iCs/>
                <w:sz w:val="24"/>
                <w:lang w:val="el-GR"/>
              </w:rPr>
            </w:pPr>
          </w:p>
        </w:tc>
        <w:tc>
          <w:tcPr>
            <w:tcW w:w="1119" w:type="pct"/>
            <w:gridSpan w:val="2"/>
            <w:tcBorders>
              <w:top w:val="single" w:sz="4" w:space="0" w:color="auto"/>
              <w:left w:val="single" w:sz="4" w:space="0" w:color="auto"/>
              <w:bottom w:val="single" w:sz="4" w:space="0" w:color="auto"/>
              <w:right w:val="single" w:sz="4" w:space="0" w:color="auto"/>
            </w:tcBorders>
            <w:vAlign w:val="center"/>
          </w:tcPr>
          <w:p w:rsidR="004C0D15" w:rsidRPr="004C0D15" w:rsidRDefault="004C0D15" w:rsidP="004C0D15">
            <w:pPr>
              <w:spacing w:before="60" w:after="60"/>
              <w:rPr>
                <w:rFonts w:cs="Arial"/>
                <w:sz w:val="24"/>
                <w:lang w:val="el-GR"/>
              </w:rPr>
            </w:pPr>
            <w:r w:rsidRPr="004C0D15">
              <w:rPr>
                <w:rFonts w:cs="Arial"/>
                <w:b/>
                <w:sz w:val="24"/>
                <w:lang w:val="el-GR"/>
              </w:rPr>
              <w:t>Όνομα:</w:t>
            </w:r>
          </w:p>
        </w:tc>
        <w:tc>
          <w:tcPr>
            <w:tcW w:w="1233" w:type="pct"/>
            <w:gridSpan w:val="2"/>
            <w:tcBorders>
              <w:top w:val="single" w:sz="4" w:space="0" w:color="auto"/>
              <w:left w:val="single" w:sz="4" w:space="0" w:color="auto"/>
              <w:bottom w:val="single" w:sz="4" w:space="0" w:color="auto"/>
              <w:right w:val="single" w:sz="4" w:space="0" w:color="auto"/>
            </w:tcBorders>
            <w:vAlign w:val="center"/>
          </w:tcPr>
          <w:p w:rsidR="004C0D15" w:rsidRPr="004C0D15" w:rsidRDefault="004C0D15" w:rsidP="004C0D15">
            <w:pPr>
              <w:spacing w:before="60" w:after="60"/>
              <w:ind w:right="435"/>
              <w:rPr>
                <w:rFonts w:cs="Arial"/>
                <w:iCs/>
                <w:sz w:val="24"/>
                <w:lang w:val="el-GR"/>
              </w:rPr>
            </w:pPr>
          </w:p>
        </w:tc>
      </w:tr>
      <w:tr w:rsidR="004C0D15" w:rsidRPr="004C0D15" w:rsidTr="00314FCD">
        <w:trPr>
          <w:jc w:val="center"/>
        </w:trPr>
        <w:tc>
          <w:tcPr>
            <w:tcW w:w="1092" w:type="pct"/>
            <w:tcBorders>
              <w:top w:val="single" w:sz="4" w:space="0" w:color="auto"/>
              <w:left w:val="single" w:sz="4" w:space="0" w:color="auto"/>
              <w:bottom w:val="single" w:sz="4" w:space="0" w:color="auto"/>
              <w:right w:val="single" w:sz="4" w:space="0" w:color="auto"/>
            </w:tcBorders>
            <w:vAlign w:val="center"/>
          </w:tcPr>
          <w:p w:rsidR="004C0D15" w:rsidRPr="004C0D15" w:rsidRDefault="004C0D15" w:rsidP="004C0D15">
            <w:pPr>
              <w:spacing w:before="60" w:after="60"/>
              <w:rPr>
                <w:rFonts w:cs="Arial"/>
                <w:bCs/>
                <w:iCs/>
                <w:sz w:val="24"/>
                <w:lang w:val="el-GR"/>
              </w:rPr>
            </w:pPr>
            <w:r w:rsidRPr="004C0D15">
              <w:rPr>
                <w:rFonts w:cs="Arial"/>
                <w:b/>
                <w:sz w:val="24"/>
                <w:lang w:val="el-GR"/>
              </w:rPr>
              <w:t>Πατρώνυμο:</w:t>
            </w:r>
          </w:p>
        </w:tc>
        <w:tc>
          <w:tcPr>
            <w:tcW w:w="1556" w:type="pct"/>
            <w:gridSpan w:val="2"/>
            <w:tcBorders>
              <w:top w:val="single" w:sz="4" w:space="0" w:color="auto"/>
              <w:left w:val="single" w:sz="4" w:space="0" w:color="auto"/>
              <w:bottom w:val="single" w:sz="4" w:space="0" w:color="auto"/>
              <w:right w:val="single" w:sz="4" w:space="0" w:color="auto"/>
            </w:tcBorders>
            <w:vAlign w:val="center"/>
          </w:tcPr>
          <w:p w:rsidR="004C0D15" w:rsidRPr="004C0D15" w:rsidRDefault="004C0D15" w:rsidP="004C0D15">
            <w:pPr>
              <w:spacing w:before="60" w:after="60"/>
              <w:rPr>
                <w:rFonts w:cs="Arial"/>
                <w:iCs/>
                <w:sz w:val="24"/>
                <w:lang w:val="el-GR"/>
              </w:rPr>
            </w:pPr>
          </w:p>
        </w:tc>
        <w:tc>
          <w:tcPr>
            <w:tcW w:w="1119" w:type="pct"/>
            <w:gridSpan w:val="2"/>
            <w:tcBorders>
              <w:top w:val="single" w:sz="4" w:space="0" w:color="auto"/>
              <w:left w:val="single" w:sz="4" w:space="0" w:color="auto"/>
              <w:bottom w:val="single" w:sz="4" w:space="0" w:color="auto"/>
              <w:right w:val="single" w:sz="4" w:space="0" w:color="auto"/>
            </w:tcBorders>
            <w:vAlign w:val="center"/>
          </w:tcPr>
          <w:p w:rsidR="004C0D15" w:rsidRPr="004C0D15" w:rsidRDefault="004C0D15" w:rsidP="004C0D15">
            <w:pPr>
              <w:spacing w:before="60" w:after="60"/>
              <w:rPr>
                <w:rFonts w:cs="Arial"/>
                <w:bCs/>
                <w:iCs/>
                <w:sz w:val="24"/>
                <w:lang w:val="el-GR"/>
              </w:rPr>
            </w:pPr>
            <w:r w:rsidRPr="004C0D15">
              <w:rPr>
                <w:rFonts w:cs="Arial"/>
                <w:b/>
                <w:sz w:val="24"/>
                <w:lang w:val="el-GR"/>
              </w:rPr>
              <w:t>Μητρώνυμο:</w:t>
            </w:r>
          </w:p>
        </w:tc>
        <w:tc>
          <w:tcPr>
            <w:tcW w:w="1233" w:type="pct"/>
            <w:gridSpan w:val="2"/>
            <w:tcBorders>
              <w:top w:val="single" w:sz="4" w:space="0" w:color="auto"/>
              <w:left w:val="single" w:sz="4" w:space="0" w:color="auto"/>
              <w:bottom w:val="single" w:sz="4" w:space="0" w:color="auto"/>
              <w:right w:val="single" w:sz="4" w:space="0" w:color="auto"/>
            </w:tcBorders>
            <w:vAlign w:val="center"/>
          </w:tcPr>
          <w:p w:rsidR="004C0D15" w:rsidRPr="004C0D15" w:rsidRDefault="004C0D15" w:rsidP="004C0D15">
            <w:pPr>
              <w:spacing w:before="60" w:after="60"/>
              <w:rPr>
                <w:rFonts w:cs="Arial"/>
                <w:iCs/>
                <w:sz w:val="24"/>
                <w:lang w:val="el-GR"/>
              </w:rPr>
            </w:pPr>
          </w:p>
        </w:tc>
      </w:tr>
      <w:tr w:rsidR="004C0D15" w:rsidRPr="004C0D15" w:rsidTr="00314FCD">
        <w:trPr>
          <w:jc w:val="center"/>
        </w:trPr>
        <w:tc>
          <w:tcPr>
            <w:tcW w:w="1092" w:type="pct"/>
            <w:tcBorders>
              <w:top w:val="single" w:sz="4" w:space="0" w:color="auto"/>
              <w:left w:val="single" w:sz="4" w:space="0" w:color="auto"/>
              <w:bottom w:val="single" w:sz="4" w:space="0" w:color="auto"/>
              <w:right w:val="single" w:sz="4" w:space="0" w:color="auto"/>
            </w:tcBorders>
            <w:vAlign w:val="center"/>
          </w:tcPr>
          <w:p w:rsidR="004C0D15" w:rsidRPr="004C0D15" w:rsidRDefault="004C0D15" w:rsidP="004C0D15">
            <w:pPr>
              <w:spacing w:before="60" w:after="60"/>
              <w:rPr>
                <w:rFonts w:cs="Arial"/>
                <w:b/>
                <w:sz w:val="24"/>
                <w:lang w:val="el-GR"/>
              </w:rPr>
            </w:pPr>
            <w:r w:rsidRPr="004C0D15">
              <w:rPr>
                <w:rFonts w:cs="Arial"/>
                <w:b/>
                <w:sz w:val="24"/>
                <w:lang w:val="el-GR"/>
              </w:rPr>
              <w:t>Ημερομηνία Γέννησης:</w:t>
            </w:r>
          </w:p>
        </w:tc>
        <w:tc>
          <w:tcPr>
            <w:tcW w:w="1556" w:type="pct"/>
            <w:gridSpan w:val="2"/>
            <w:tcBorders>
              <w:top w:val="single" w:sz="4" w:space="0" w:color="auto"/>
              <w:left w:val="single" w:sz="4" w:space="0" w:color="auto"/>
              <w:bottom w:val="single" w:sz="4" w:space="0" w:color="auto"/>
              <w:right w:val="single" w:sz="4" w:space="0" w:color="auto"/>
            </w:tcBorders>
            <w:vAlign w:val="center"/>
          </w:tcPr>
          <w:p w:rsidR="004C0D15" w:rsidRPr="004C0D15" w:rsidRDefault="004C0D15" w:rsidP="004C0D15">
            <w:pPr>
              <w:spacing w:before="60" w:after="60"/>
              <w:rPr>
                <w:rFonts w:cs="Arial"/>
                <w:iCs/>
                <w:sz w:val="24"/>
                <w:lang w:val="el-GR"/>
              </w:rPr>
            </w:pPr>
          </w:p>
        </w:tc>
        <w:tc>
          <w:tcPr>
            <w:tcW w:w="1119" w:type="pct"/>
            <w:gridSpan w:val="2"/>
            <w:tcBorders>
              <w:top w:val="single" w:sz="4" w:space="0" w:color="auto"/>
              <w:left w:val="single" w:sz="4" w:space="0" w:color="auto"/>
              <w:bottom w:val="single" w:sz="4" w:space="0" w:color="auto"/>
              <w:right w:val="single" w:sz="4" w:space="0" w:color="auto"/>
            </w:tcBorders>
            <w:vAlign w:val="center"/>
          </w:tcPr>
          <w:p w:rsidR="004C0D15" w:rsidRPr="004C0D15" w:rsidRDefault="004C0D15" w:rsidP="004C0D15">
            <w:pPr>
              <w:spacing w:before="60" w:after="60"/>
              <w:rPr>
                <w:rFonts w:cs="Arial"/>
                <w:b/>
                <w:sz w:val="24"/>
                <w:lang w:val="el-GR"/>
              </w:rPr>
            </w:pPr>
            <w:r w:rsidRPr="004C0D15">
              <w:rPr>
                <w:rFonts w:cs="Arial"/>
                <w:b/>
                <w:sz w:val="24"/>
                <w:lang w:val="el-GR"/>
              </w:rPr>
              <w:t>Τόπος Γέννησης:</w:t>
            </w:r>
          </w:p>
        </w:tc>
        <w:tc>
          <w:tcPr>
            <w:tcW w:w="1233" w:type="pct"/>
            <w:gridSpan w:val="2"/>
            <w:tcBorders>
              <w:top w:val="single" w:sz="4" w:space="0" w:color="auto"/>
              <w:left w:val="single" w:sz="4" w:space="0" w:color="auto"/>
              <w:bottom w:val="single" w:sz="4" w:space="0" w:color="auto"/>
              <w:right w:val="single" w:sz="4" w:space="0" w:color="auto"/>
            </w:tcBorders>
            <w:vAlign w:val="center"/>
          </w:tcPr>
          <w:p w:rsidR="004C0D15" w:rsidRPr="004C0D15" w:rsidRDefault="004C0D15" w:rsidP="004C0D15">
            <w:pPr>
              <w:spacing w:before="60" w:after="60"/>
              <w:rPr>
                <w:rFonts w:cs="Arial"/>
                <w:iCs/>
                <w:sz w:val="24"/>
                <w:lang w:val="el-GR"/>
              </w:rPr>
            </w:pPr>
          </w:p>
        </w:tc>
      </w:tr>
      <w:tr w:rsidR="004C0D15" w:rsidRPr="004C0D15" w:rsidTr="00314FCD">
        <w:trPr>
          <w:jc w:val="center"/>
        </w:trPr>
        <w:tc>
          <w:tcPr>
            <w:tcW w:w="1092" w:type="pct"/>
            <w:tcBorders>
              <w:top w:val="single" w:sz="4" w:space="0" w:color="auto"/>
              <w:left w:val="single" w:sz="4" w:space="0" w:color="auto"/>
              <w:bottom w:val="single" w:sz="4" w:space="0" w:color="auto"/>
              <w:right w:val="single" w:sz="4" w:space="0" w:color="auto"/>
            </w:tcBorders>
            <w:vAlign w:val="center"/>
          </w:tcPr>
          <w:p w:rsidR="004C0D15" w:rsidRPr="004C0D15" w:rsidRDefault="004C0D15" w:rsidP="004C0D15">
            <w:pPr>
              <w:spacing w:before="60" w:after="60"/>
              <w:ind w:left="-468" w:firstLine="468"/>
              <w:rPr>
                <w:rFonts w:cs="Arial"/>
                <w:bCs/>
                <w:iCs/>
                <w:sz w:val="24"/>
                <w:lang w:val="el-GR"/>
              </w:rPr>
            </w:pPr>
            <w:r w:rsidRPr="004C0D15">
              <w:rPr>
                <w:rFonts w:cs="Arial"/>
                <w:b/>
                <w:sz w:val="24"/>
                <w:lang w:val="el-GR"/>
              </w:rPr>
              <w:t>Τηλέφωνο:</w:t>
            </w:r>
          </w:p>
        </w:tc>
        <w:tc>
          <w:tcPr>
            <w:tcW w:w="1556" w:type="pct"/>
            <w:gridSpan w:val="2"/>
            <w:tcBorders>
              <w:top w:val="single" w:sz="4" w:space="0" w:color="auto"/>
              <w:left w:val="single" w:sz="4" w:space="0" w:color="auto"/>
              <w:bottom w:val="single" w:sz="4" w:space="0" w:color="auto"/>
              <w:right w:val="single" w:sz="4" w:space="0" w:color="auto"/>
            </w:tcBorders>
            <w:vAlign w:val="center"/>
          </w:tcPr>
          <w:p w:rsidR="004C0D15" w:rsidRPr="004C0D15" w:rsidRDefault="004C0D15" w:rsidP="004C0D15">
            <w:pPr>
              <w:spacing w:before="60" w:after="60"/>
              <w:rPr>
                <w:rFonts w:cs="Arial"/>
                <w:iCs/>
                <w:sz w:val="24"/>
                <w:lang w:val="el-GR"/>
              </w:rPr>
            </w:pPr>
          </w:p>
        </w:tc>
        <w:tc>
          <w:tcPr>
            <w:tcW w:w="1119" w:type="pct"/>
            <w:gridSpan w:val="2"/>
            <w:tcBorders>
              <w:top w:val="single" w:sz="4" w:space="0" w:color="auto"/>
              <w:left w:val="single" w:sz="4" w:space="0" w:color="auto"/>
              <w:bottom w:val="single" w:sz="4" w:space="0" w:color="auto"/>
              <w:right w:val="single" w:sz="4" w:space="0" w:color="auto"/>
            </w:tcBorders>
            <w:vAlign w:val="center"/>
          </w:tcPr>
          <w:p w:rsidR="004C0D15" w:rsidRPr="004C0D15" w:rsidRDefault="004C0D15" w:rsidP="004C0D15">
            <w:pPr>
              <w:spacing w:before="60" w:after="60"/>
              <w:rPr>
                <w:rFonts w:cs="Arial"/>
                <w:b/>
                <w:sz w:val="24"/>
                <w:lang w:val="el-GR"/>
              </w:rPr>
            </w:pPr>
            <w:r w:rsidRPr="004C0D15">
              <w:rPr>
                <w:rFonts w:cs="Arial"/>
                <w:b/>
                <w:sz w:val="24"/>
                <w:lang w:val="el-GR"/>
              </w:rPr>
              <w:t>e-mail:</w:t>
            </w:r>
          </w:p>
        </w:tc>
        <w:tc>
          <w:tcPr>
            <w:tcW w:w="1233" w:type="pct"/>
            <w:gridSpan w:val="2"/>
            <w:tcBorders>
              <w:top w:val="single" w:sz="4" w:space="0" w:color="auto"/>
              <w:left w:val="single" w:sz="4" w:space="0" w:color="auto"/>
              <w:bottom w:val="single" w:sz="4" w:space="0" w:color="auto"/>
              <w:right w:val="single" w:sz="4" w:space="0" w:color="auto"/>
            </w:tcBorders>
            <w:vAlign w:val="center"/>
          </w:tcPr>
          <w:p w:rsidR="004C0D15" w:rsidRPr="004C0D15" w:rsidRDefault="004C0D15" w:rsidP="004C0D15">
            <w:pPr>
              <w:spacing w:before="60" w:after="60"/>
              <w:rPr>
                <w:rFonts w:cs="Arial"/>
                <w:iCs/>
                <w:sz w:val="24"/>
                <w:lang w:val="el-GR"/>
              </w:rPr>
            </w:pPr>
          </w:p>
        </w:tc>
      </w:tr>
      <w:tr w:rsidR="004C0D15" w:rsidRPr="004C0D15" w:rsidTr="00314FCD">
        <w:trPr>
          <w:jc w:val="center"/>
        </w:trPr>
        <w:tc>
          <w:tcPr>
            <w:tcW w:w="1092" w:type="pct"/>
            <w:tcBorders>
              <w:top w:val="single" w:sz="4" w:space="0" w:color="auto"/>
              <w:left w:val="single" w:sz="4" w:space="0" w:color="auto"/>
              <w:bottom w:val="single" w:sz="4" w:space="0" w:color="auto"/>
              <w:right w:val="single" w:sz="4" w:space="0" w:color="auto"/>
            </w:tcBorders>
            <w:vAlign w:val="center"/>
          </w:tcPr>
          <w:p w:rsidR="004C0D15" w:rsidRPr="004C0D15" w:rsidRDefault="004C0D15" w:rsidP="004C0D15">
            <w:pPr>
              <w:spacing w:before="60" w:after="60"/>
              <w:ind w:left="-468" w:firstLine="468"/>
              <w:rPr>
                <w:rFonts w:cs="Arial"/>
                <w:b/>
                <w:sz w:val="24"/>
                <w:lang w:val="el-GR"/>
              </w:rPr>
            </w:pPr>
            <w:r w:rsidRPr="004C0D15">
              <w:rPr>
                <w:rFonts w:cs="Arial"/>
                <w:b/>
                <w:sz w:val="24"/>
                <w:lang w:val="el-GR"/>
              </w:rPr>
              <w:t>Fax:</w:t>
            </w:r>
          </w:p>
        </w:tc>
        <w:tc>
          <w:tcPr>
            <w:tcW w:w="3908" w:type="pct"/>
            <w:gridSpan w:val="6"/>
            <w:tcBorders>
              <w:top w:val="single" w:sz="4" w:space="0" w:color="auto"/>
              <w:left w:val="single" w:sz="4" w:space="0" w:color="auto"/>
              <w:bottom w:val="single" w:sz="4" w:space="0" w:color="auto"/>
              <w:right w:val="single" w:sz="4" w:space="0" w:color="auto"/>
            </w:tcBorders>
            <w:vAlign w:val="center"/>
          </w:tcPr>
          <w:p w:rsidR="004C0D15" w:rsidRPr="004C0D15" w:rsidRDefault="004C0D15" w:rsidP="004C0D15">
            <w:pPr>
              <w:spacing w:before="60" w:after="60"/>
              <w:rPr>
                <w:rFonts w:cs="Arial"/>
                <w:iCs/>
                <w:sz w:val="24"/>
                <w:lang w:val="el-GR"/>
              </w:rPr>
            </w:pPr>
          </w:p>
        </w:tc>
      </w:tr>
      <w:tr w:rsidR="004C0D15" w:rsidRPr="004C0D15" w:rsidTr="00314FCD">
        <w:trPr>
          <w:jc w:val="center"/>
        </w:trPr>
        <w:tc>
          <w:tcPr>
            <w:tcW w:w="2649" w:type="pct"/>
            <w:gridSpan w:val="3"/>
            <w:tcBorders>
              <w:top w:val="single" w:sz="4" w:space="0" w:color="auto"/>
              <w:left w:val="single" w:sz="4" w:space="0" w:color="auto"/>
              <w:bottom w:val="single" w:sz="4" w:space="0" w:color="auto"/>
              <w:right w:val="single" w:sz="4" w:space="0" w:color="auto"/>
            </w:tcBorders>
            <w:vAlign w:val="center"/>
          </w:tcPr>
          <w:p w:rsidR="004C0D15" w:rsidRPr="004C0D15" w:rsidRDefault="004C0D15" w:rsidP="004C0D15">
            <w:pPr>
              <w:spacing w:before="60" w:after="60"/>
              <w:rPr>
                <w:rFonts w:cs="Arial"/>
                <w:iCs/>
                <w:sz w:val="24"/>
                <w:lang w:val="el-GR"/>
              </w:rPr>
            </w:pPr>
            <w:r w:rsidRPr="004C0D15">
              <w:rPr>
                <w:rFonts w:cs="Arial"/>
                <w:b/>
                <w:sz w:val="24"/>
                <w:lang w:val="el-GR"/>
              </w:rPr>
              <w:t>Διεύθυνση Κατοικίας:</w:t>
            </w:r>
          </w:p>
        </w:tc>
        <w:tc>
          <w:tcPr>
            <w:tcW w:w="2351" w:type="pct"/>
            <w:gridSpan w:val="4"/>
            <w:tcBorders>
              <w:top w:val="single" w:sz="4" w:space="0" w:color="auto"/>
              <w:left w:val="single" w:sz="4" w:space="0" w:color="auto"/>
              <w:bottom w:val="single" w:sz="4" w:space="0" w:color="auto"/>
              <w:right w:val="single" w:sz="4" w:space="0" w:color="auto"/>
            </w:tcBorders>
            <w:vAlign w:val="center"/>
          </w:tcPr>
          <w:p w:rsidR="004C0D15" w:rsidRPr="004C0D15" w:rsidRDefault="004C0D15" w:rsidP="004C0D15">
            <w:pPr>
              <w:spacing w:before="60" w:after="60"/>
              <w:rPr>
                <w:rFonts w:cs="Arial"/>
                <w:iCs/>
                <w:sz w:val="24"/>
                <w:lang w:val="el-GR"/>
              </w:rPr>
            </w:pPr>
          </w:p>
        </w:tc>
      </w:tr>
      <w:tr w:rsidR="004C0D15" w:rsidRPr="004C0D15" w:rsidTr="00314FCD">
        <w:trPr>
          <w:jc w:val="center"/>
        </w:trPr>
        <w:tc>
          <w:tcPr>
            <w:tcW w:w="5000" w:type="pct"/>
            <w:gridSpan w:val="7"/>
            <w:tcBorders>
              <w:top w:val="single" w:sz="4" w:space="0" w:color="auto"/>
              <w:bottom w:val="single" w:sz="4" w:space="0" w:color="auto"/>
            </w:tcBorders>
          </w:tcPr>
          <w:p w:rsidR="004C0D15" w:rsidRPr="004C0D15" w:rsidRDefault="004C0D15" w:rsidP="004C0D15">
            <w:pPr>
              <w:spacing w:before="60" w:after="60"/>
              <w:rPr>
                <w:rFonts w:cs="Arial"/>
                <w:b/>
                <w:iCs/>
                <w:sz w:val="24"/>
                <w:lang w:val="el-GR"/>
              </w:rPr>
            </w:pPr>
          </w:p>
        </w:tc>
      </w:tr>
      <w:tr w:rsidR="004C0D15" w:rsidRPr="004C0D15" w:rsidTr="00314FCD">
        <w:trPr>
          <w:jc w:val="center"/>
        </w:trPr>
        <w:tc>
          <w:tcPr>
            <w:tcW w:w="5000" w:type="pct"/>
            <w:gridSpan w:val="7"/>
            <w:tcBorders>
              <w:top w:val="single" w:sz="4" w:space="0" w:color="auto"/>
              <w:left w:val="single" w:sz="4" w:space="0" w:color="auto"/>
              <w:bottom w:val="single" w:sz="4" w:space="0" w:color="auto"/>
              <w:right w:val="single" w:sz="4" w:space="0" w:color="auto"/>
            </w:tcBorders>
            <w:shd w:val="clear" w:color="auto" w:fill="C0C0C0"/>
          </w:tcPr>
          <w:p w:rsidR="004C0D15" w:rsidRPr="004C0D15" w:rsidRDefault="004C0D15" w:rsidP="004C0D15">
            <w:pPr>
              <w:spacing w:before="60" w:after="60"/>
              <w:rPr>
                <w:rFonts w:cs="Arial"/>
                <w:b/>
                <w:iCs/>
                <w:sz w:val="24"/>
                <w:lang w:val="el-GR"/>
              </w:rPr>
            </w:pPr>
            <w:r w:rsidRPr="004C0D15">
              <w:rPr>
                <w:rFonts w:cs="Arial"/>
                <w:b/>
                <w:iCs/>
                <w:sz w:val="24"/>
                <w:lang w:val="el-GR"/>
              </w:rPr>
              <w:t>ΕΚΠΑΙΔΕΥΣΗ</w:t>
            </w:r>
          </w:p>
        </w:tc>
      </w:tr>
      <w:tr w:rsidR="004C0D15" w:rsidRPr="004C0D15" w:rsidTr="00314FCD">
        <w:tblPrEx>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PrEx>
        <w:trPr>
          <w:jc w:val="center"/>
        </w:trPr>
        <w:tc>
          <w:tcPr>
            <w:tcW w:w="1641" w:type="pct"/>
            <w:gridSpan w:val="2"/>
            <w:tcBorders>
              <w:top w:val="single" w:sz="4" w:space="0" w:color="auto"/>
              <w:left w:val="single" w:sz="4" w:space="0" w:color="auto"/>
              <w:bottom w:val="single" w:sz="4" w:space="0" w:color="auto"/>
              <w:right w:val="single" w:sz="4" w:space="0" w:color="auto"/>
            </w:tcBorders>
            <w:vAlign w:val="center"/>
          </w:tcPr>
          <w:p w:rsidR="004C0D15" w:rsidRPr="004C0D15" w:rsidRDefault="004C0D15" w:rsidP="004C0D15">
            <w:pPr>
              <w:spacing w:before="60" w:after="60"/>
              <w:jc w:val="center"/>
              <w:rPr>
                <w:rFonts w:cs="Arial"/>
                <w:b/>
                <w:sz w:val="24"/>
                <w:lang w:val="el-GR"/>
              </w:rPr>
            </w:pPr>
            <w:r w:rsidRPr="004C0D15">
              <w:rPr>
                <w:rFonts w:cs="Arial"/>
                <w:b/>
                <w:sz w:val="24"/>
                <w:lang w:val="el-GR"/>
              </w:rPr>
              <w:t>Όνομα Ιδρύματος</w:t>
            </w:r>
          </w:p>
        </w:tc>
        <w:tc>
          <w:tcPr>
            <w:tcW w:w="1609" w:type="pct"/>
            <w:gridSpan w:val="2"/>
            <w:tcBorders>
              <w:top w:val="single" w:sz="4" w:space="0" w:color="auto"/>
              <w:left w:val="single" w:sz="4" w:space="0" w:color="auto"/>
              <w:bottom w:val="single" w:sz="4" w:space="0" w:color="auto"/>
              <w:right w:val="single" w:sz="4" w:space="0" w:color="auto"/>
            </w:tcBorders>
            <w:vAlign w:val="center"/>
          </w:tcPr>
          <w:p w:rsidR="004C0D15" w:rsidRPr="004C0D15" w:rsidRDefault="004C0D15" w:rsidP="004C0D15">
            <w:pPr>
              <w:spacing w:before="60" w:after="60"/>
              <w:jc w:val="center"/>
              <w:rPr>
                <w:rFonts w:cs="Arial"/>
                <w:b/>
                <w:sz w:val="24"/>
                <w:lang w:val="el-GR"/>
              </w:rPr>
            </w:pPr>
            <w:r w:rsidRPr="004C0D15">
              <w:rPr>
                <w:rFonts w:cs="Arial"/>
                <w:b/>
                <w:sz w:val="24"/>
                <w:lang w:val="el-GR"/>
              </w:rPr>
              <w:t>Τίτλος Πτυχίου</w:t>
            </w:r>
          </w:p>
        </w:tc>
        <w:tc>
          <w:tcPr>
            <w:tcW w:w="831" w:type="pct"/>
            <w:gridSpan w:val="2"/>
            <w:tcBorders>
              <w:top w:val="single" w:sz="4" w:space="0" w:color="auto"/>
              <w:left w:val="single" w:sz="4" w:space="0" w:color="auto"/>
              <w:bottom w:val="single" w:sz="4" w:space="0" w:color="auto"/>
              <w:right w:val="single" w:sz="4" w:space="0" w:color="auto"/>
            </w:tcBorders>
            <w:vAlign w:val="center"/>
          </w:tcPr>
          <w:p w:rsidR="004C0D15" w:rsidRPr="004C0D15" w:rsidRDefault="004C0D15" w:rsidP="004C0D15">
            <w:pPr>
              <w:spacing w:before="60" w:after="60"/>
              <w:jc w:val="center"/>
              <w:rPr>
                <w:rFonts w:cs="Arial"/>
                <w:b/>
                <w:sz w:val="24"/>
                <w:lang w:val="el-GR"/>
              </w:rPr>
            </w:pPr>
            <w:r w:rsidRPr="004C0D15">
              <w:rPr>
                <w:rFonts w:cs="Arial"/>
                <w:b/>
                <w:sz w:val="24"/>
                <w:lang w:val="el-GR"/>
              </w:rPr>
              <w:t>Ειδικότητα</w:t>
            </w:r>
          </w:p>
        </w:tc>
        <w:tc>
          <w:tcPr>
            <w:tcW w:w="920" w:type="pct"/>
            <w:tcBorders>
              <w:top w:val="single" w:sz="4" w:space="0" w:color="auto"/>
              <w:left w:val="single" w:sz="4" w:space="0" w:color="auto"/>
              <w:bottom w:val="single" w:sz="4" w:space="0" w:color="auto"/>
              <w:right w:val="single" w:sz="4" w:space="0" w:color="auto"/>
            </w:tcBorders>
            <w:vAlign w:val="center"/>
          </w:tcPr>
          <w:p w:rsidR="004C0D15" w:rsidRPr="004C0D15" w:rsidRDefault="004C0D15" w:rsidP="004C0D15">
            <w:pPr>
              <w:spacing w:before="60" w:after="60"/>
              <w:jc w:val="center"/>
              <w:rPr>
                <w:rFonts w:cs="Arial"/>
                <w:b/>
                <w:sz w:val="24"/>
                <w:lang w:val="el-GR"/>
              </w:rPr>
            </w:pPr>
            <w:r w:rsidRPr="004C0D15">
              <w:rPr>
                <w:rFonts w:cs="Arial"/>
                <w:b/>
                <w:sz w:val="24"/>
                <w:lang w:val="el-GR"/>
              </w:rPr>
              <w:t>Έτος Απόκτησης Πτυχίου</w:t>
            </w:r>
          </w:p>
        </w:tc>
      </w:tr>
      <w:tr w:rsidR="004C0D15" w:rsidRPr="004C0D15" w:rsidTr="00314FCD">
        <w:tblPrEx>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PrEx>
        <w:trPr>
          <w:jc w:val="center"/>
        </w:trPr>
        <w:tc>
          <w:tcPr>
            <w:tcW w:w="1641" w:type="pct"/>
            <w:gridSpan w:val="2"/>
            <w:tcBorders>
              <w:top w:val="single" w:sz="4" w:space="0" w:color="auto"/>
              <w:left w:val="single" w:sz="4" w:space="0" w:color="auto"/>
              <w:bottom w:val="single" w:sz="4" w:space="0" w:color="auto"/>
              <w:right w:val="single" w:sz="4" w:space="0" w:color="auto"/>
            </w:tcBorders>
          </w:tcPr>
          <w:p w:rsidR="004C0D15" w:rsidRPr="004C0D15" w:rsidRDefault="004C0D15" w:rsidP="004C0D15">
            <w:pPr>
              <w:spacing w:before="60" w:after="60"/>
              <w:rPr>
                <w:rFonts w:cs="Arial"/>
                <w:sz w:val="24"/>
                <w:lang w:val="el-GR"/>
              </w:rPr>
            </w:pPr>
          </w:p>
        </w:tc>
        <w:tc>
          <w:tcPr>
            <w:tcW w:w="1609" w:type="pct"/>
            <w:gridSpan w:val="2"/>
            <w:tcBorders>
              <w:top w:val="single" w:sz="4" w:space="0" w:color="auto"/>
              <w:left w:val="single" w:sz="4" w:space="0" w:color="auto"/>
              <w:bottom w:val="single" w:sz="4" w:space="0" w:color="auto"/>
              <w:right w:val="single" w:sz="4" w:space="0" w:color="auto"/>
            </w:tcBorders>
          </w:tcPr>
          <w:p w:rsidR="004C0D15" w:rsidRPr="004C0D15" w:rsidRDefault="004C0D15" w:rsidP="004C0D15">
            <w:pPr>
              <w:spacing w:before="60" w:after="60"/>
              <w:rPr>
                <w:rFonts w:cs="Arial"/>
                <w:color w:val="333333"/>
                <w:sz w:val="24"/>
                <w:lang w:val="el-GR"/>
              </w:rPr>
            </w:pPr>
          </w:p>
        </w:tc>
        <w:tc>
          <w:tcPr>
            <w:tcW w:w="831" w:type="pct"/>
            <w:gridSpan w:val="2"/>
            <w:tcBorders>
              <w:top w:val="single" w:sz="4" w:space="0" w:color="auto"/>
              <w:left w:val="single" w:sz="4" w:space="0" w:color="auto"/>
              <w:bottom w:val="single" w:sz="4" w:space="0" w:color="auto"/>
              <w:right w:val="single" w:sz="4" w:space="0" w:color="auto"/>
            </w:tcBorders>
          </w:tcPr>
          <w:p w:rsidR="004C0D15" w:rsidRPr="004C0D15" w:rsidRDefault="004C0D15" w:rsidP="004C0D15">
            <w:pPr>
              <w:snapToGrid w:val="0"/>
              <w:spacing w:before="60" w:after="60"/>
              <w:rPr>
                <w:rFonts w:cs="Arial"/>
                <w:sz w:val="24"/>
                <w:lang w:val="el-GR"/>
              </w:rPr>
            </w:pPr>
          </w:p>
        </w:tc>
        <w:tc>
          <w:tcPr>
            <w:tcW w:w="920" w:type="pct"/>
            <w:tcBorders>
              <w:top w:val="single" w:sz="4" w:space="0" w:color="auto"/>
              <w:left w:val="single" w:sz="4" w:space="0" w:color="auto"/>
              <w:bottom w:val="single" w:sz="4" w:space="0" w:color="auto"/>
              <w:right w:val="single" w:sz="4" w:space="0" w:color="auto"/>
            </w:tcBorders>
          </w:tcPr>
          <w:p w:rsidR="004C0D15" w:rsidRPr="004C0D15" w:rsidRDefault="004C0D15" w:rsidP="004C0D15">
            <w:pPr>
              <w:snapToGrid w:val="0"/>
              <w:spacing w:before="60" w:after="60"/>
              <w:rPr>
                <w:rFonts w:cs="Arial"/>
                <w:sz w:val="24"/>
                <w:lang w:val="el-GR"/>
              </w:rPr>
            </w:pPr>
          </w:p>
        </w:tc>
      </w:tr>
      <w:tr w:rsidR="004C0D15" w:rsidRPr="004C0D15" w:rsidTr="00314FCD">
        <w:tblPrEx>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PrEx>
        <w:trPr>
          <w:jc w:val="center"/>
        </w:trPr>
        <w:tc>
          <w:tcPr>
            <w:tcW w:w="1641" w:type="pct"/>
            <w:gridSpan w:val="2"/>
            <w:tcBorders>
              <w:top w:val="single" w:sz="4" w:space="0" w:color="auto"/>
              <w:left w:val="single" w:sz="4" w:space="0" w:color="auto"/>
              <w:bottom w:val="single" w:sz="4" w:space="0" w:color="auto"/>
              <w:right w:val="single" w:sz="4" w:space="0" w:color="auto"/>
            </w:tcBorders>
          </w:tcPr>
          <w:p w:rsidR="004C0D15" w:rsidRPr="004C0D15" w:rsidRDefault="004C0D15" w:rsidP="004C0D15">
            <w:pPr>
              <w:spacing w:before="60" w:after="60"/>
              <w:rPr>
                <w:rFonts w:cs="Arial"/>
                <w:sz w:val="24"/>
                <w:lang w:val="el-GR"/>
              </w:rPr>
            </w:pPr>
          </w:p>
        </w:tc>
        <w:tc>
          <w:tcPr>
            <w:tcW w:w="1609" w:type="pct"/>
            <w:gridSpan w:val="2"/>
            <w:tcBorders>
              <w:top w:val="single" w:sz="4" w:space="0" w:color="auto"/>
              <w:left w:val="single" w:sz="4" w:space="0" w:color="auto"/>
              <w:bottom w:val="single" w:sz="4" w:space="0" w:color="auto"/>
              <w:right w:val="single" w:sz="4" w:space="0" w:color="auto"/>
            </w:tcBorders>
          </w:tcPr>
          <w:p w:rsidR="004C0D15" w:rsidRPr="004C0D15" w:rsidRDefault="004C0D15" w:rsidP="004C0D15">
            <w:pPr>
              <w:spacing w:before="60" w:after="60"/>
              <w:rPr>
                <w:rFonts w:cs="Arial"/>
                <w:color w:val="333333"/>
                <w:sz w:val="24"/>
                <w:lang w:val="el-GR"/>
              </w:rPr>
            </w:pPr>
          </w:p>
        </w:tc>
        <w:tc>
          <w:tcPr>
            <w:tcW w:w="831" w:type="pct"/>
            <w:gridSpan w:val="2"/>
            <w:tcBorders>
              <w:top w:val="single" w:sz="4" w:space="0" w:color="auto"/>
              <w:left w:val="single" w:sz="4" w:space="0" w:color="auto"/>
              <w:bottom w:val="single" w:sz="4" w:space="0" w:color="auto"/>
              <w:right w:val="single" w:sz="4" w:space="0" w:color="auto"/>
            </w:tcBorders>
          </w:tcPr>
          <w:p w:rsidR="004C0D15" w:rsidRPr="004C0D15" w:rsidRDefault="004C0D15" w:rsidP="004C0D15">
            <w:pPr>
              <w:snapToGrid w:val="0"/>
              <w:spacing w:before="60" w:after="60"/>
              <w:rPr>
                <w:rFonts w:cs="Arial"/>
                <w:sz w:val="24"/>
                <w:lang w:val="el-GR"/>
              </w:rPr>
            </w:pPr>
          </w:p>
        </w:tc>
        <w:tc>
          <w:tcPr>
            <w:tcW w:w="920" w:type="pct"/>
            <w:tcBorders>
              <w:top w:val="single" w:sz="4" w:space="0" w:color="auto"/>
              <w:left w:val="single" w:sz="4" w:space="0" w:color="auto"/>
              <w:bottom w:val="single" w:sz="4" w:space="0" w:color="auto"/>
              <w:right w:val="single" w:sz="4" w:space="0" w:color="auto"/>
            </w:tcBorders>
          </w:tcPr>
          <w:p w:rsidR="004C0D15" w:rsidRPr="004C0D15" w:rsidRDefault="004C0D15" w:rsidP="004C0D15">
            <w:pPr>
              <w:snapToGrid w:val="0"/>
              <w:spacing w:before="60" w:after="60"/>
              <w:rPr>
                <w:rFonts w:cs="Arial"/>
                <w:sz w:val="24"/>
                <w:lang w:val="el-GR"/>
              </w:rPr>
            </w:pPr>
          </w:p>
        </w:tc>
      </w:tr>
      <w:tr w:rsidR="004C0D15" w:rsidRPr="004C0D15" w:rsidTr="00314FCD">
        <w:tblPrEx>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PrEx>
        <w:trPr>
          <w:jc w:val="center"/>
        </w:trPr>
        <w:tc>
          <w:tcPr>
            <w:tcW w:w="1641" w:type="pct"/>
            <w:gridSpan w:val="2"/>
            <w:tcBorders>
              <w:top w:val="single" w:sz="4" w:space="0" w:color="auto"/>
              <w:left w:val="single" w:sz="4" w:space="0" w:color="auto"/>
              <w:bottom w:val="single" w:sz="4" w:space="0" w:color="auto"/>
              <w:right w:val="single" w:sz="4" w:space="0" w:color="auto"/>
            </w:tcBorders>
          </w:tcPr>
          <w:p w:rsidR="004C0D15" w:rsidRPr="004C0D15" w:rsidRDefault="004C0D15" w:rsidP="004C0D15">
            <w:pPr>
              <w:spacing w:before="60" w:after="60"/>
              <w:rPr>
                <w:rFonts w:cs="Arial"/>
                <w:color w:val="333333"/>
                <w:sz w:val="24"/>
                <w:lang w:val="el-GR"/>
              </w:rPr>
            </w:pPr>
          </w:p>
        </w:tc>
        <w:tc>
          <w:tcPr>
            <w:tcW w:w="1609" w:type="pct"/>
            <w:gridSpan w:val="2"/>
            <w:tcBorders>
              <w:top w:val="single" w:sz="4" w:space="0" w:color="auto"/>
              <w:left w:val="single" w:sz="4" w:space="0" w:color="auto"/>
              <w:bottom w:val="single" w:sz="4" w:space="0" w:color="auto"/>
              <w:right w:val="single" w:sz="4" w:space="0" w:color="auto"/>
            </w:tcBorders>
          </w:tcPr>
          <w:p w:rsidR="004C0D15" w:rsidRPr="004C0D15" w:rsidRDefault="004C0D15" w:rsidP="004C0D15">
            <w:pPr>
              <w:spacing w:before="60" w:after="60"/>
              <w:rPr>
                <w:rFonts w:cs="Arial"/>
                <w:color w:val="333333"/>
                <w:sz w:val="24"/>
                <w:lang w:val="el-GR"/>
              </w:rPr>
            </w:pPr>
          </w:p>
        </w:tc>
        <w:tc>
          <w:tcPr>
            <w:tcW w:w="831" w:type="pct"/>
            <w:gridSpan w:val="2"/>
            <w:tcBorders>
              <w:top w:val="single" w:sz="4" w:space="0" w:color="auto"/>
              <w:left w:val="single" w:sz="4" w:space="0" w:color="auto"/>
              <w:bottom w:val="single" w:sz="4" w:space="0" w:color="auto"/>
              <w:right w:val="single" w:sz="4" w:space="0" w:color="auto"/>
            </w:tcBorders>
          </w:tcPr>
          <w:p w:rsidR="004C0D15" w:rsidRPr="004C0D15" w:rsidRDefault="004C0D15" w:rsidP="004C0D15">
            <w:pPr>
              <w:snapToGrid w:val="0"/>
              <w:spacing w:before="60" w:after="60"/>
              <w:rPr>
                <w:rFonts w:cs="Arial"/>
                <w:sz w:val="24"/>
                <w:lang w:val="el-GR"/>
              </w:rPr>
            </w:pPr>
          </w:p>
        </w:tc>
        <w:tc>
          <w:tcPr>
            <w:tcW w:w="920" w:type="pct"/>
            <w:tcBorders>
              <w:top w:val="single" w:sz="4" w:space="0" w:color="auto"/>
              <w:left w:val="single" w:sz="4" w:space="0" w:color="auto"/>
              <w:bottom w:val="single" w:sz="4" w:space="0" w:color="auto"/>
              <w:right w:val="single" w:sz="4" w:space="0" w:color="auto"/>
            </w:tcBorders>
          </w:tcPr>
          <w:p w:rsidR="004C0D15" w:rsidRPr="004C0D15" w:rsidRDefault="004C0D15" w:rsidP="004C0D15">
            <w:pPr>
              <w:snapToGrid w:val="0"/>
              <w:spacing w:before="60" w:after="60"/>
              <w:rPr>
                <w:rFonts w:cs="Arial"/>
                <w:sz w:val="24"/>
                <w:lang w:val="el-GR"/>
              </w:rPr>
            </w:pPr>
          </w:p>
        </w:tc>
      </w:tr>
    </w:tbl>
    <w:p w:rsidR="004C0D15" w:rsidRPr="004C0D15" w:rsidRDefault="004C0D15" w:rsidP="004C0D15">
      <w:pPr>
        <w:spacing w:before="60" w:after="60"/>
        <w:rPr>
          <w:rFonts w:cs="Arial"/>
          <w:sz w:val="24"/>
          <w:lang w:val="el-GR"/>
        </w:rPr>
      </w:pPr>
    </w:p>
    <w:tbl>
      <w:tblPr>
        <w:tblW w:w="4974" w:type="pct"/>
        <w:jc w:val="center"/>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188"/>
        <w:gridCol w:w="6334"/>
      </w:tblGrid>
      <w:tr w:rsidR="004C0D15" w:rsidRPr="008F5ADD" w:rsidTr="00314FCD">
        <w:trPr>
          <w:jc w:val="center"/>
        </w:trPr>
        <w:tc>
          <w:tcPr>
            <w:tcW w:w="1674" w:type="pct"/>
            <w:shd w:val="pct10" w:color="auto" w:fill="auto"/>
          </w:tcPr>
          <w:p w:rsidR="004C0D15" w:rsidRPr="004C0D15" w:rsidRDefault="004C0D15" w:rsidP="004C0D15">
            <w:pPr>
              <w:spacing w:before="60" w:after="60"/>
              <w:jc w:val="left"/>
              <w:rPr>
                <w:rFonts w:cs="Arial"/>
                <w:b/>
                <w:sz w:val="24"/>
                <w:lang w:val="el-GR"/>
              </w:rPr>
            </w:pPr>
            <w:r w:rsidRPr="004C0D15">
              <w:rPr>
                <w:rFonts w:cs="Arial"/>
                <w:b/>
                <w:sz w:val="24"/>
                <w:lang w:val="el-GR"/>
              </w:rPr>
              <w:t xml:space="preserve">ΚΑΤΗΓΟΡΙΑ ΣΤΕΛΕΧΟΥΣ </w:t>
            </w:r>
          </w:p>
          <w:p w:rsidR="004C0D15" w:rsidRPr="004C0D15" w:rsidRDefault="004C0D15" w:rsidP="004C0D15">
            <w:pPr>
              <w:spacing w:before="60" w:after="60"/>
              <w:jc w:val="left"/>
              <w:rPr>
                <w:rFonts w:cs="Arial"/>
                <w:sz w:val="24"/>
                <w:lang w:val="el-GR"/>
              </w:rPr>
            </w:pPr>
            <w:r w:rsidRPr="004C0D15">
              <w:rPr>
                <w:rFonts w:cs="Arial"/>
                <w:sz w:val="24"/>
                <w:lang w:val="el-GR"/>
              </w:rPr>
              <w:t>(στο προτεινόμενο, από τον υποψήφιο Ανάδοχο, σχήμα διοίκησης Έργου)</w:t>
            </w:r>
          </w:p>
        </w:tc>
        <w:tc>
          <w:tcPr>
            <w:tcW w:w="3326" w:type="pct"/>
          </w:tcPr>
          <w:p w:rsidR="004C0D15" w:rsidRPr="004C0D15" w:rsidRDefault="004C0D15" w:rsidP="004C0D15">
            <w:pPr>
              <w:spacing w:before="60" w:after="60"/>
              <w:rPr>
                <w:rFonts w:cs="Arial"/>
                <w:b/>
                <w:sz w:val="24"/>
                <w:lang w:val="el-GR"/>
              </w:rPr>
            </w:pPr>
          </w:p>
        </w:tc>
      </w:tr>
    </w:tbl>
    <w:p w:rsidR="004C0D15" w:rsidRPr="004C0D15" w:rsidRDefault="004C0D15" w:rsidP="004C0D15">
      <w:pPr>
        <w:spacing w:before="60" w:after="60"/>
        <w:rPr>
          <w:rFonts w:cs="Arial"/>
          <w:sz w:val="24"/>
          <w:lang w:val="el-GR"/>
        </w:rPr>
      </w:pPr>
    </w:p>
    <w:tbl>
      <w:tblPr>
        <w:tblW w:w="5000" w:type="pct"/>
        <w:jc w:val="center"/>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16"/>
        <w:gridCol w:w="2073"/>
        <w:gridCol w:w="2481"/>
        <w:gridCol w:w="1648"/>
        <w:gridCol w:w="1254"/>
      </w:tblGrid>
      <w:tr w:rsidR="004C0D15" w:rsidRPr="004C0D15" w:rsidTr="00314FCD">
        <w:trPr>
          <w:jc w:val="center"/>
        </w:trPr>
        <w:tc>
          <w:tcPr>
            <w:tcW w:w="5000" w:type="pct"/>
            <w:gridSpan w:val="5"/>
            <w:shd w:val="clear" w:color="auto" w:fill="C0C0C0"/>
          </w:tcPr>
          <w:p w:rsidR="004C0D15" w:rsidRPr="004C0D15" w:rsidRDefault="004C0D15" w:rsidP="004C0D15">
            <w:pPr>
              <w:spacing w:before="60" w:after="60"/>
              <w:rPr>
                <w:rFonts w:cs="Arial"/>
                <w:b/>
                <w:iCs/>
                <w:sz w:val="24"/>
                <w:lang w:val="el-GR"/>
              </w:rPr>
            </w:pPr>
            <w:r w:rsidRPr="004C0D15">
              <w:rPr>
                <w:rFonts w:cs="Arial"/>
                <w:b/>
                <w:iCs/>
                <w:sz w:val="24"/>
                <w:lang w:val="el-GR"/>
              </w:rPr>
              <w:t>ΕΠΑΓΓΕΛΜΑΤΙΚΗ ΕΜΠΕΙΡΙΑ</w:t>
            </w:r>
          </w:p>
        </w:tc>
      </w:tr>
      <w:tr w:rsidR="004C0D15" w:rsidRPr="004C0D15" w:rsidTr="00314FCD">
        <w:trPr>
          <w:cantSplit/>
          <w:tblHeader/>
          <w:jc w:val="center"/>
        </w:trPr>
        <w:tc>
          <w:tcPr>
            <w:tcW w:w="1105" w:type="pct"/>
            <w:vMerge w:val="restart"/>
            <w:shd w:val="clear" w:color="auto" w:fill="E6E6E6"/>
            <w:vAlign w:val="center"/>
          </w:tcPr>
          <w:p w:rsidR="004C0D15" w:rsidRPr="004C0D15" w:rsidRDefault="004C0D15" w:rsidP="004C0D15">
            <w:pPr>
              <w:spacing w:before="60" w:after="60"/>
              <w:jc w:val="center"/>
              <w:rPr>
                <w:rFonts w:cs="Arial"/>
                <w:b/>
                <w:bCs/>
                <w:iCs/>
                <w:sz w:val="24"/>
                <w:lang w:val="el-GR"/>
              </w:rPr>
            </w:pPr>
            <w:r w:rsidRPr="004C0D15">
              <w:rPr>
                <w:rFonts w:cs="Arial"/>
                <w:b/>
                <w:bCs/>
                <w:iCs/>
                <w:sz w:val="24"/>
                <w:lang w:val="el-GR"/>
              </w:rPr>
              <w:t>Έργο</w:t>
            </w:r>
          </w:p>
        </w:tc>
        <w:tc>
          <w:tcPr>
            <w:tcW w:w="1083" w:type="pct"/>
            <w:vMerge w:val="restart"/>
            <w:shd w:val="clear" w:color="auto" w:fill="E6E6E6"/>
            <w:vAlign w:val="center"/>
          </w:tcPr>
          <w:p w:rsidR="004C0D15" w:rsidRPr="004C0D15" w:rsidRDefault="004C0D15" w:rsidP="004C0D15">
            <w:pPr>
              <w:spacing w:before="60" w:after="60"/>
              <w:jc w:val="center"/>
              <w:rPr>
                <w:rFonts w:cs="Arial"/>
                <w:b/>
                <w:bCs/>
                <w:iCs/>
                <w:sz w:val="24"/>
                <w:lang w:val="el-GR"/>
              </w:rPr>
            </w:pPr>
            <w:r w:rsidRPr="004C0D15">
              <w:rPr>
                <w:rFonts w:cs="Arial"/>
                <w:b/>
                <w:bCs/>
                <w:iCs/>
                <w:sz w:val="24"/>
                <w:lang w:val="el-GR"/>
              </w:rPr>
              <w:t>Εργοδότης</w:t>
            </w:r>
          </w:p>
        </w:tc>
        <w:tc>
          <w:tcPr>
            <w:tcW w:w="1296" w:type="pct"/>
            <w:vMerge w:val="restart"/>
            <w:shd w:val="clear" w:color="auto" w:fill="E6E6E6"/>
            <w:vAlign w:val="center"/>
          </w:tcPr>
          <w:p w:rsidR="004C0D15" w:rsidRPr="004C0D15" w:rsidRDefault="004C0D15" w:rsidP="004C0D15">
            <w:pPr>
              <w:spacing w:before="60" w:after="60"/>
              <w:jc w:val="center"/>
              <w:rPr>
                <w:rFonts w:cs="Arial"/>
                <w:b/>
                <w:bCs/>
                <w:iCs/>
                <w:sz w:val="24"/>
                <w:lang w:val="el-GR"/>
              </w:rPr>
            </w:pPr>
            <w:r w:rsidRPr="004C0D15">
              <w:rPr>
                <w:rFonts w:cs="Arial"/>
                <w:b/>
                <w:bCs/>
                <w:iCs/>
                <w:sz w:val="24"/>
                <w:lang w:val="el-GR"/>
              </w:rPr>
              <w:t>Θέση και Καθήκοντα στο Έργο</w:t>
            </w:r>
          </w:p>
        </w:tc>
        <w:tc>
          <w:tcPr>
            <w:tcW w:w="1516" w:type="pct"/>
            <w:gridSpan w:val="2"/>
            <w:shd w:val="clear" w:color="auto" w:fill="E6E6E6"/>
            <w:vAlign w:val="center"/>
          </w:tcPr>
          <w:p w:rsidR="004C0D15" w:rsidRPr="004C0D15" w:rsidRDefault="004C0D15" w:rsidP="004C0D15">
            <w:pPr>
              <w:spacing w:before="60" w:after="60"/>
              <w:jc w:val="center"/>
              <w:rPr>
                <w:rFonts w:cs="Arial"/>
                <w:b/>
                <w:bCs/>
                <w:iCs/>
                <w:sz w:val="24"/>
                <w:lang w:val="el-GR"/>
              </w:rPr>
            </w:pPr>
            <w:r w:rsidRPr="004C0D15">
              <w:rPr>
                <w:rFonts w:cs="Arial"/>
                <w:b/>
                <w:bCs/>
                <w:iCs/>
                <w:sz w:val="24"/>
                <w:lang w:val="el-GR"/>
              </w:rPr>
              <w:t>Απασχόληση στο Έργο</w:t>
            </w:r>
          </w:p>
        </w:tc>
      </w:tr>
      <w:tr w:rsidR="004C0D15" w:rsidRPr="004C0D15" w:rsidTr="004C0D15">
        <w:trPr>
          <w:cantSplit/>
          <w:tblHeader/>
          <w:jc w:val="center"/>
        </w:trPr>
        <w:tc>
          <w:tcPr>
            <w:tcW w:w="1105" w:type="pct"/>
            <w:vMerge/>
            <w:vAlign w:val="center"/>
          </w:tcPr>
          <w:p w:rsidR="004C0D15" w:rsidRPr="004C0D15" w:rsidRDefault="004C0D15" w:rsidP="004C0D15">
            <w:pPr>
              <w:spacing w:before="60" w:after="60"/>
              <w:jc w:val="center"/>
              <w:rPr>
                <w:rFonts w:cs="Arial"/>
                <w:b/>
                <w:sz w:val="24"/>
                <w:lang w:val="el-GR"/>
              </w:rPr>
            </w:pPr>
          </w:p>
        </w:tc>
        <w:tc>
          <w:tcPr>
            <w:tcW w:w="1083" w:type="pct"/>
            <w:vMerge/>
            <w:vAlign w:val="center"/>
          </w:tcPr>
          <w:p w:rsidR="004C0D15" w:rsidRPr="004C0D15" w:rsidRDefault="004C0D15" w:rsidP="004C0D15">
            <w:pPr>
              <w:spacing w:before="60" w:after="60"/>
              <w:jc w:val="center"/>
              <w:rPr>
                <w:rFonts w:cs="Arial"/>
                <w:b/>
                <w:sz w:val="24"/>
                <w:lang w:val="el-GR"/>
              </w:rPr>
            </w:pPr>
          </w:p>
        </w:tc>
        <w:tc>
          <w:tcPr>
            <w:tcW w:w="1296" w:type="pct"/>
            <w:vMerge/>
            <w:vAlign w:val="center"/>
          </w:tcPr>
          <w:p w:rsidR="004C0D15" w:rsidRPr="004C0D15" w:rsidRDefault="004C0D15" w:rsidP="004C0D15">
            <w:pPr>
              <w:spacing w:before="60" w:after="60"/>
              <w:jc w:val="center"/>
              <w:rPr>
                <w:rFonts w:cs="Arial"/>
                <w:b/>
                <w:sz w:val="24"/>
                <w:lang w:val="el-GR"/>
              </w:rPr>
            </w:pPr>
          </w:p>
        </w:tc>
        <w:tc>
          <w:tcPr>
            <w:tcW w:w="861" w:type="pct"/>
            <w:shd w:val="clear" w:color="auto" w:fill="E6E6E6"/>
            <w:vAlign w:val="center"/>
          </w:tcPr>
          <w:p w:rsidR="004C0D15" w:rsidRPr="004C0D15" w:rsidRDefault="004C0D15" w:rsidP="004C0D15">
            <w:pPr>
              <w:spacing w:before="60" w:after="60"/>
              <w:jc w:val="center"/>
              <w:rPr>
                <w:rFonts w:cs="Arial"/>
                <w:iCs/>
                <w:sz w:val="24"/>
                <w:lang w:val="el-GR"/>
              </w:rPr>
            </w:pPr>
            <w:r w:rsidRPr="004C0D15">
              <w:rPr>
                <w:rFonts w:cs="Arial"/>
                <w:b/>
                <w:bCs/>
                <w:iCs/>
                <w:sz w:val="24"/>
                <w:lang w:val="el-GR"/>
              </w:rPr>
              <w:t>Από</w:t>
            </w:r>
          </w:p>
        </w:tc>
        <w:tc>
          <w:tcPr>
            <w:tcW w:w="655" w:type="pct"/>
            <w:shd w:val="clear" w:color="auto" w:fill="E6E6E6"/>
            <w:vAlign w:val="center"/>
          </w:tcPr>
          <w:p w:rsidR="004C0D15" w:rsidRPr="004C0D15" w:rsidRDefault="004C0D15" w:rsidP="004C0D15">
            <w:pPr>
              <w:spacing w:before="60" w:after="60"/>
              <w:jc w:val="center"/>
              <w:rPr>
                <w:rFonts w:cs="Arial"/>
                <w:b/>
                <w:bCs/>
                <w:iCs/>
                <w:sz w:val="24"/>
                <w:lang w:val="el-GR"/>
              </w:rPr>
            </w:pPr>
            <w:r w:rsidRPr="004C0D15">
              <w:rPr>
                <w:rFonts w:cs="Arial"/>
                <w:b/>
                <w:bCs/>
                <w:iCs/>
                <w:sz w:val="24"/>
                <w:lang w:val="el-GR"/>
              </w:rPr>
              <w:t>έως</w:t>
            </w:r>
          </w:p>
        </w:tc>
      </w:tr>
      <w:tr w:rsidR="004C0D15" w:rsidRPr="004C0D15" w:rsidTr="004C0D15">
        <w:trPr>
          <w:trHeight w:val="70"/>
          <w:jc w:val="center"/>
        </w:trPr>
        <w:tc>
          <w:tcPr>
            <w:tcW w:w="1105" w:type="pct"/>
          </w:tcPr>
          <w:p w:rsidR="004C0D15" w:rsidRPr="004C0D15" w:rsidRDefault="004C0D15" w:rsidP="004C0D15">
            <w:pPr>
              <w:spacing w:before="60" w:after="60"/>
              <w:rPr>
                <w:rFonts w:cs="Arial"/>
                <w:sz w:val="24"/>
                <w:lang w:val="el-GR"/>
              </w:rPr>
            </w:pPr>
          </w:p>
        </w:tc>
        <w:tc>
          <w:tcPr>
            <w:tcW w:w="1083" w:type="pct"/>
          </w:tcPr>
          <w:p w:rsidR="004C0D15" w:rsidRPr="004C0D15" w:rsidRDefault="004C0D15" w:rsidP="004C0D15">
            <w:pPr>
              <w:spacing w:before="60" w:after="60"/>
              <w:rPr>
                <w:rFonts w:cs="Arial"/>
                <w:sz w:val="24"/>
                <w:lang w:val="el-GR"/>
              </w:rPr>
            </w:pPr>
          </w:p>
        </w:tc>
        <w:tc>
          <w:tcPr>
            <w:tcW w:w="1296" w:type="pct"/>
          </w:tcPr>
          <w:p w:rsidR="004C0D15" w:rsidRPr="004C0D15" w:rsidRDefault="004C0D15" w:rsidP="004C0D15">
            <w:pPr>
              <w:spacing w:before="60" w:after="60"/>
              <w:rPr>
                <w:rFonts w:cs="Arial"/>
                <w:sz w:val="24"/>
                <w:lang w:val="el-GR"/>
              </w:rPr>
            </w:pPr>
          </w:p>
        </w:tc>
        <w:tc>
          <w:tcPr>
            <w:tcW w:w="861" w:type="pct"/>
          </w:tcPr>
          <w:p w:rsidR="004C0D15" w:rsidRPr="004C0D15" w:rsidRDefault="004C0D15" w:rsidP="004C0D15">
            <w:pPr>
              <w:spacing w:before="60" w:after="60"/>
              <w:rPr>
                <w:rFonts w:cs="Arial"/>
                <w:sz w:val="24"/>
                <w:lang w:val="el-GR"/>
              </w:rPr>
            </w:pPr>
          </w:p>
        </w:tc>
        <w:tc>
          <w:tcPr>
            <w:tcW w:w="655" w:type="pct"/>
          </w:tcPr>
          <w:p w:rsidR="004C0D15" w:rsidRPr="004C0D15" w:rsidRDefault="004C0D15" w:rsidP="004C0D15">
            <w:pPr>
              <w:spacing w:before="60" w:after="60"/>
              <w:rPr>
                <w:rFonts w:cs="Arial"/>
                <w:sz w:val="24"/>
                <w:lang w:val="el-GR"/>
              </w:rPr>
            </w:pPr>
          </w:p>
        </w:tc>
      </w:tr>
      <w:tr w:rsidR="004C0D15" w:rsidRPr="004C0D15" w:rsidTr="004C0D15">
        <w:trPr>
          <w:trHeight w:val="70"/>
          <w:jc w:val="center"/>
        </w:trPr>
        <w:tc>
          <w:tcPr>
            <w:tcW w:w="1105" w:type="pct"/>
          </w:tcPr>
          <w:p w:rsidR="004C0D15" w:rsidRPr="004C0D15" w:rsidRDefault="004C0D15" w:rsidP="004C0D15">
            <w:pPr>
              <w:spacing w:before="60" w:after="60"/>
              <w:rPr>
                <w:rFonts w:cs="Arial"/>
                <w:sz w:val="24"/>
                <w:lang w:val="el-GR"/>
              </w:rPr>
            </w:pPr>
          </w:p>
        </w:tc>
        <w:tc>
          <w:tcPr>
            <w:tcW w:w="1083" w:type="pct"/>
          </w:tcPr>
          <w:p w:rsidR="004C0D15" w:rsidRPr="004C0D15" w:rsidRDefault="004C0D15" w:rsidP="004C0D15">
            <w:pPr>
              <w:spacing w:before="60" w:after="60"/>
              <w:rPr>
                <w:rFonts w:cs="Arial"/>
                <w:sz w:val="24"/>
                <w:lang w:val="el-GR"/>
              </w:rPr>
            </w:pPr>
          </w:p>
        </w:tc>
        <w:tc>
          <w:tcPr>
            <w:tcW w:w="1296" w:type="pct"/>
          </w:tcPr>
          <w:p w:rsidR="004C0D15" w:rsidRPr="004C0D15" w:rsidRDefault="004C0D15" w:rsidP="004C0D15">
            <w:pPr>
              <w:spacing w:before="60" w:after="60"/>
              <w:rPr>
                <w:rFonts w:cs="Arial"/>
                <w:sz w:val="24"/>
                <w:lang w:val="el-GR"/>
              </w:rPr>
            </w:pPr>
          </w:p>
        </w:tc>
        <w:tc>
          <w:tcPr>
            <w:tcW w:w="861" w:type="pct"/>
          </w:tcPr>
          <w:p w:rsidR="004C0D15" w:rsidRPr="004C0D15" w:rsidRDefault="004C0D15" w:rsidP="004C0D15">
            <w:pPr>
              <w:spacing w:before="60" w:after="60"/>
              <w:rPr>
                <w:rFonts w:cs="Arial"/>
                <w:sz w:val="24"/>
                <w:lang w:val="el-GR"/>
              </w:rPr>
            </w:pPr>
          </w:p>
        </w:tc>
        <w:tc>
          <w:tcPr>
            <w:tcW w:w="655" w:type="pct"/>
          </w:tcPr>
          <w:p w:rsidR="004C0D15" w:rsidRPr="004C0D15" w:rsidRDefault="004C0D15" w:rsidP="004C0D15">
            <w:pPr>
              <w:spacing w:before="60" w:after="60"/>
              <w:rPr>
                <w:rFonts w:cs="Arial"/>
                <w:sz w:val="24"/>
                <w:lang w:val="el-GR"/>
              </w:rPr>
            </w:pPr>
          </w:p>
        </w:tc>
      </w:tr>
      <w:tr w:rsidR="004C0D15" w:rsidRPr="004C0D15" w:rsidTr="004C0D15">
        <w:trPr>
          <w:jc w:val="center"/>
        </w:trPr>
        <w:tc>
          <w:tcPr>
            <w:tcW w:w="1105" w:type="pct"/>
          </w:tcPr>
          <w:p w:rsidR="004C0D15" w:rsidRPr="004C0D15" w:rsidRDefault="004C0D15" w:rsidP="004C0D15">
            <w:pPr>
              <w:spacing w:before="60" w:after="60"/>
              <w:rPr>
                <w:rFonts w:cs="Arial"/>
                <w:sz w:val="24"/>
                <w:lang w:val="el-GR"/>
              </w:rPr>
            </w:pPr>
          </w:p>
        </w:tc>
        <w:tc>
          <w:tcPr>
            <w:tcW w:w="1083" w:type="pct"/>
          </w:tcPr>
          <w:p w:rsidR="004C0D15" w:rsidRPr="004C0D15" w:rsidRDefault="004C0D15" w:rsidP="004C0D15">
            <w:pPr>
              <w:spacing w:before="60" w:after="60"/>
              <w:rPr>
                <w:rFonts w:cs="Arial"/>
                <w:sz w:val="24"/>
                <w:lang w:val="el-GR"/>
              </w:rPr>
            </w:pPr>
          </w:p>
        </w:tc>
        <w:tc>
          <w:tcPr>
            <w:tcW w:w="1296" w:type="pct"/>
          </w:tcPr>
          <w:p w:rsidR="004C0D15" w:rsidRPr="004C0D15" w:rsidRDefault="004C0D15" w:rsidP="004C0D15">
            <w:pPr>
              <w:spacing w:before="60" w:after="60"/>
              <w:rPr>
                <w:rFonts w:cs="Arial"/>
                <w:sz w:val="24"/>
                <w:lang w:val="el-GR"/>
              </w:rPr>
            </w:pPr>
          </w:p>
        </w:tc>
        <w:tc>
          <w:tcPr>
            <w:tcW w:w="861" w:type="pct"/>
          </w:tcPr>
          <w:p w:rsidR="004C0D15" w:rsidRPr="004C0D15" w:rsidRDefault="004C0D15" w:rsidP="004C0D15">
            <w:pPr>
              <w:spacing w:before="60" w:after="60"/>
              <w:rPr>
                <w:rFonts w:cs="Arial"/>
                <w:sz w:val="24"/>
                <w:lang w:val="el-GR"/>
              </w:rPr>
            </w:pPr>
          </w:p>
        </w:tc>
        <w:tc>
          <w:tcPr>
            <w:tcW w:w="655" w:type="pct"/>
          </w:tcPr>
          <w:p w:rsidR="004C0D15" w:rsidRPr="004C0D15" w:rsidRDefault="004C0D15" w:rsidP="004C0D15">
            <w:pPr>
              <w:spacing w:before="60" w:after="60"/>
              <w:rPr>
                <w:rFonts w:cs="Arial"/>
                <w:sz w:val="24"/>
                <w:lang w:val="el-GR"/>
              </w:rPr>
            </w:pPr>
          </w:p>
        </w:tc>
      </w:tr>
      <w:tr w:rsidR="004C0D15" w:rsidRPr="004C0D15" w:rsidTr="004C0D15">
        <w:trPr>
          <w:jc w:val="center"/>
        </w:trPr>
        <w:tc>
          <w:tcPr>
            <w:tcW w:w="1105" w:type="pct"/>
          </w:tcPr>
          <w:p w:rsidR="004C0D15" w:rsidRPr="004C0D15" w:rsidRDefault="004C0D15" w:rsidP="004C0D15">
            <w:pPr>
              <w:spacing w:before="60" w:after="60"/>
              <w:rPr>
                <w:rFonts w:cs="Arial"/>
                <w:sz w:val="24"/>
                <w:lang w:val="el-GR"/>
              </w:rPr>
            </w:pPr>
          </w:p>
        </w:tc>
        <w:tc>
          <w:tcPr>
            <w:tcW w:w="1083" w:type="pct"/>
          </w:tcPr>
          <w:p w:rsidR="004C0D15" w:rsidRPr="004C0D15" w:rsidRDefault="004C0D15" w:rsidP="004C0D15">
            <w:pPr>
              <w:spacing w:before="60" w:after="60"/>
              <w:rPr>
                <w:rFonts w:cs="Arial"/>
                <w:bCs/>
                <w:iCs/>
                <w:sz w:val="24"/>
                <w:lang w:val="el-GR"/>
              </w:rPr>
            </w:pPr>
          </w:p>
        </w:tc>
        <w:tc>
          <w:tcPr>
            <w:tcW w:w="1296" w:type="pct"/>
          </w:tcPr>
          <w:p w:rsidR="004C0D15" w:rsidRPr="004C0D15" w:rsidRDefault="004C0D15" w:rsidP="004C0D15">
            <w:pPr>
              <w:spacing w:before="60" w:after="60"/>
              <w:rPr>
                <w:rFonts w:cs="Arial"/>
                <w:sz w:val="24"/>
                <w:lang w:val="el-GR"/>
              </w:rPr>
            </w:pPr>
          </w:p>
        </w:tc>
        <w:tc>
          <w:tcPr>
            <w:tcW w:w="861" w:type="pct"/>
          </w:tcPr>
          <w:p w:rsidR="004C0D15" w:rsidRPr="004C0D15" w:rsidRDefault="004C0D15" w:rsidP="004C0D15">
            <w:pPr>
              <w:spacing w:before="60" w:after="60"/>
              <w:rPr>
                <w:rFonts w:cs="Arial"/>
                <w:sz w:val="24"/>
                <w:lang w:val="el-GR"/>
              </w:rPr>
            </w:pPr>
          </w:p>
        </w:tc>
        <w:tc>
          <w:tcPr>
            <w:tcW w:w="655" w:type="pct"/>
          </w:tcPr>
          <w:p w:rsidR="004C0D15" w:rsidRPr="004C0D15" w:rsidRDefault="004C0D15" w:rsidP="004C0D15">
            <w:pPr>
              <w:spacing w:before="60" w:after="60"/>
              <w:rPr>
                <w:rFonts w:cs="Arial"/>
                <w:sz w:val="24"/>
                <w:lang w:val="el-GR"/>
              </w:rPr>
            </w:pPr>
          </w:p>
        </w:tc>
      </w:tr>
    </w:tbl>
    <w:p w:rsidR="004C0D15" w:rsidRPr="004C0D15" w:rsidRDefault="004C0D15" w:rsidP="004C0D15">
      <w:pPr>
        <w:spacing w:before="120"/>
        <w:rPr>
          <w:rFonts w:cs="Arial"/>
          <w:sz w:val="24"/>
        </w:rPr>
      </w:pPr>
      <w:bookmarkStart w:id="3" w:name="_PictureBullets"/>
      <w:bookmarkEnd w:id="3"/>
    </w:p>
    <w:p w:rsidR="004C0D15" w:rsidRDefault="004C0D15" w:rsidP="004C0D15">
      <w:pPr>
        <w:pStyle w:val="20"/>
        <w:tabs>
          <w:tab w:val="clear" w:pos="567"/>
          <w:tab w:val="left" w:pos="0"/>
        </w:tabs>
        <w:ind w:left="0" w:firstLine="0"/>
        <w:jc w:val="center"/>
        <w:rPr>
          <w:rFonts w:ascii="Calibri" w:hAnsi="Calibri"/>
          <w:lang w:val="el-GR"/>
        </w:rPr>
      </w:pPr>
      <w:bookmarkStart w:id="4" w:name="_Toc41304893"/>
      <w:r>
        <w:rPr>
          <w:rFonts w:ascii="Calibri" w:hAnsi="Calibri"/>
          <w:lang w:val="el-GR"/>
        </w:rPr>
        <w:lastRenderedPageBreak/>
        <w:t xml:space="preserve">ΠΑΡΑΡΤΗΜΑ </w:t>
      </w:r>
      <w:r>
        <w:rPr>
          <w:rFonts w:ascii="Calibri" w:hAnsi="Calibri"/>
          <w:lang w:val="en-US"/>
        </w:rPr>
        <w:t>IV</w:t>
      </w:r>
      <w:r w:rsidRPr="007508B3">
        <w:rPr>
          <w:rFonts w:ascii="Calibri" w:hAnsi="Calibri"/>
          <w:lang w:val="el-GR"/>
        </w:rPr>
        <w:t xml:space="preserve"> – Υπόδειγμα Οικονομικής Προσφοράς</w:t>
      </w:r>
      <w:bookmarkEnd w:id="4"/>
    </w:p>
    <w:p w:rsidR="004C0D15" w:rsidRDefault="004C0D15" w:rsidP="004C0D15">
      <w:pPr>
        <w:rPr>
          <w:lang w:val="el-GR"/>
        </w:rPr>
      </w:pPr>
    </w:p>
    <w:p w:rsidR="004C0D15" w:rsidRPr="00507AED" w:rsidRDefault="004C0D15" w:rsidP="004C0D15">
      <w:pPr>
        <w:rPr>
          <w:lang w:val="el-GR"/>
        </w:rPr>
      </w:pPr>
    </w:p>
    <w:tbl>
      <w:tblPr>
        <w:tblW w:w="10079"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557"/>
        <w:gridCol w:w="1843"/>
        <w:gridCol w:w="1843"/>
        <w:gridCol w:w="1277"/>
        <w:gridCol w:w="1559"/>
      </w:tblGrid>
      <w:tr w:rsidR="004C0D15" w:rsidRPr="008F5ADD" w:rsidTr="00314FCD">
        <w:trPr>
          <w:trHeight w:val="315"/>
          <w:tblHeader/>
        </w:trPr>
        <w:tc>
          <w:tcPr>
            <w:tcW w:w="3557"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4C0D15" w:rsidRPr="005842D6" w:rsidRDefault="004C0D15" w:rsidP="00314FCD">
            <w:pPr>
              <w:autoSpaceDE w:val="0"/>
              <w:autoSpaceDN w:val="0"/>
              <w:adjustRightInd w:val="0"/>
              <w:rPr>
                <w:rFonts w:eastAsiaTheme="minorHAnsi" w:cs="Times New Roman"/>
                <w:szCs w:val="22"/>
                <w:lang w:eastAsia="en-US"/>
              </w:rPr>
            </w:pPr>
            <w:r w:rsidRPr="005842D6">
              <w:rPr>
                <w:rFonts w:eastAsiaTheme="minorHAnsi" w:cs="Times New Roman"/>
                <w:szCs w:val="22"/>
                <w:lang w:eastAsia="en-US"/>
              </w:rPr>
              <w:t>ΔΙΑΓΩΝΙΣΜΟΣ</w:t>
            </w:r>
          </w:p>
          <w:p w:rsidR="004C0D15" w:rsidRPr="00E94C26" w:rsidRDefault="004C0D15" w:rsidP="00314FCD">
            <w:pPr>
              <w:spacing w:after="0"/>
              <w:jc w:val="center"/>
              <w:rPr>
                <w:rFonts w:cs="Times New Roman"/>
                <w:b/>
                <w:color w:val="000000"/>
                <w:sz w:val="20"/>
                <w:szCs w:val="20"/>
                <w:lang w:val="el-GR" w:eastAsia="el-GR"/>
              </w:rPr>
            </w:pPr>
          </w:p>
        </w:tc>
        <w:tc>
          <w:tcPr>
            <w:tcW w:w="6522" w:type="dxa"/>
            <w:gridSpan w:val="4"/>
            <w:tcBorders>
              <w:top w:val="single" w:sz="4" w:space="0" w:color="auto"/>
              <w:left w:val="single" w:sz="4" w:space="0" w:color="auto"/>
              <w:bottom w:val="single" w:sz="4" w:space="0" w:color="auto"/>
              <w:right w:val="single" w:sz="4" w:space="0" w:color="auto"/>
            </w:tcBorders>
            <w:shd w:val="clear" w:color="auto" w:fill="F2F2F2"/>
          </w:tcPr>
          <w:p w:rsidR="004C0D15" w:rsidRPr="00E94C26" w:rsidRDefault="004C0D15" w:rsidP="00314FCD">
            <w:pPr>
              <w:spacing w:after="0"/>
              <w:jc w:val="center"/>
              <w:rPr>
                <w:rFonts w:cs="Times New Roman"/>
                <w:b/>
                <w:color w:val="000000"/>
                <w:sz w:val="20"/>
                <w:szCs w:val="20"/>
                <w:lang w:val="el-GR" w:eastAsia="el-GR"/>
              </w:rPr>
            </w:pPr>
            <w:r w:rsidRPr="00706376">
              <w:rPr>
                <w:rFonts w:asciiTheme="minorHAnsi" w:hAnsiTheme="minorHAnsi" w:cstheme="minorHAnsi"/>
                <w:b/>
                <w:bCs/>
                <w:szCs w:val="22"/>
                <w:lang w:val="el-GR"/>
              </w:rPr>
              <w:t>«</w:t>
            </w:r>
            <w:r w:rsidRPr="003F5A2C">
              <w:rPr>
                <w:rFonts w:asciiTheme="minorHAnsi" w:hAnsiTheme="minorHAnsi" w:cstheme="minorHAnsi"/>
                <w:b/>
                <w:bCs/>
                <w:szCs w:val="22"/>
                <w:lang w:val="el-GR"/>
              </w:rPr>
              <w:t>Παροχή υπηρεσιών</w:t>
            </w:r>
            <w:r w:rsidRPr="003F5A2C">
              <w:rPr>
                <w:rFonts w:asciiTheme="minorHAnsi" w:hAnsiTheme="minorHAnsi" w:cstheme="minorHAnsi"/>
                <w:b/>
                <w:bCs/>
                <w:i/>
                <w:szCs w:val="22"/>
                <w:lang w:val="el-GR"/>
              </w:rPr>
              <w:t xml:space="preserve"> </w:t>
            </w:r>
            <w:r w:rsidRPr="007B6223">
              <w:rPr>
                <w:rStyle w:val="ab"/>
                <w:rFonts w:asciiTheme="minorHAnsi" w:hAnsiTheme="minorHAnsi" w:cstheme="minorHAnsi"/>
                <w:b/>
                <w:bCs/>
                <w:i w:val="0"/>
                <w:szCs w:val="22"/>
                <w:shd w:val="clear" w:color="auto" w:fill="FFFFFF"/>
                <w:lang w:val="el-GR"/>
              </w:rPr>
              <w:t xml:space="preserve"> </w:t>
            </w:r>
            <w:r>
              <w:rPr>
                <w:rStyle w:val="ab"/>
                <w:rFonts w:asciiTheme="minorHAnsi" w:hAnsiTheme="minorHAnsi" w:cstheme="minorHAnsi"/>
                <w:b/>
                <w:bCs/>
                <w:i w:val="0"/>
                <w:szCs w:val="22"/>
                <w:shd w:val="clear" w:color="auto" w:fill="FFFFFF"/>
                <w:lang w:val="el-GR"/>
              </w:rPr>
              <w:t>δ</w:t>
            </w:r>
            <w:r w:rsidRPr="007B6223">
              <w:rPr>
                <w:rStyle w:val="ab"/>
                <w:rFonts w:asciiTheme="minorHAnsi" w:hAnsiTheme="minorHAnsi" w:cstheme="minorHAnsi"/>
                <w:b/>
                <w:bCs/>
                <w:i w:val="0"/>
                <w:szCs w:val="22"/>
                <w:shd w:val="clear" w:color="auto" w:fill="FFFFFF"/>
                <w:lang w:val="el-GR"/>
              </w:rPr>
              <w:t>ιοικητική</w:t>
            </w:r>
            <w:r>
              <w:rPr>
                <w:rStyle w:val="ab"/>
                <w:rFonts w:asciiTheme="minorHAnsi" w:hAnsiTheme="minorHAnsi" w:cstheme="minorHAnsi"/>
                <w:b/>
                <w:bCs/>
                <w:i w:val="0"/>
                <w:szCs w:val="22"/>
                <w:shd w:val="clear" w:color="auto" w:fill="FFFFFF"/>
                <w:lang w:val="el-GR"/>
              </w:rPr>
              <w:t>ς</w:t>
            </w:r>
            <w:r w:rsidRPr="007B6223">
              <w:rPr>
                <w:rStyle w:val="ab"/>
                <w:rFonts w:asciiTheme="minorHAnsi" w:hAnsiTheme="minorHAnsi" w:cstheme="minorHAnsi"/>
                <w:b/>
                <w:bCs/>
                <w:i w:val="0"/>
                <w:szCs w:val="22"/>
                <w:shd w:val="clear" w:color="auto" w:fill="FFFFFF"/>
                <w:lang w:val="el-GR"/>
              </w:rPr>
              <w:t xml:space="preserve"> και οικονομική</w:t>
            </w:r>
            <w:r>
              <w:rPr>
                <w:rStyle w:val="ab"/>
                <w:rFonts w:asciiTheme="minorHAnsi" w:hAnsiTheme="minorHAnsi" w:cstheme="minorHAnsi"/>
                <w:b/>
                <w:bCs/>
                <w:i w:val="0"/>
                <w:szCs w:val="22"/>
                <w:shd w:val="clear" w:color="auto" w:fill="FFFFFF"/>
                <w:lang w:val="el-GR"/>
              </w:rPr>
              <w:t>ς</w:t>
            </w:r>
            <w:r w:rsidRPr="007B6223">
              <w:rPr>
                <w:rStyle w:val="ab"/>
                <w:rFonts w:asciiTheme="minorHAnsi" w:hAnsiTheme="minorHAnsi" w:cstheme="minorHAnsi"/>
                <w:b/>
                <w:bCs/>
                <w:i w:val="0"/>
                <w:szCs w:val="22"/>
                <w:shd w:val="clear" w:color="auto" w:fill="FFFFFF"/>
                <w:lang w:val="el-GR"/>
              </w:rPr>
              <w:t xml:space="preserve"> διαχείριση</w:t>
            </w:r>
            <w:r>
              <w:rPr>
                <w:rStyle w:val="ab"/>
                <w:rFonts w:asciiTheme="minorHAnsi" w:hAnsiTheme="minorHAnsi" w:cstheme="minorHAnsi"/>
                <w:b/>
                <w:bCs/>
                <w:i w:val="0"/>
                <w:szCs w:val="22"/>
                <w:shd w:val="clear" w:color="auto" w:fill="FFFFFF"/>
                <w:lang w:val="el-GR"/>
              </w:rPr>
              <w:t>ς</w:t>
            </w:r>
            <w:r w:rsidRPr="007B6223">
              <w:rPr>
                <w:rStyle w:val="ab"/>
                <w:rFonts w:asciiTheme="minorHAnsi" w:hAnsiTheme="minorHAnsi" w:cstheme="minorHAnsi"/>
                <w:b/>
                <w:bCs/>
                <w:i w:val="0"/>
                <w:szCs w:val="22"/>
                <w:shd w:val="clear" w:color="auto" w:fill="FFFFFF"/>
                <w:lang w:val="el-GR"/>
              </w:rPr>
              <w:t xml:space="preserve"> </w:t>
            </w:r>
            <w:r>
              <w:rPr>
                <w:rStyle w:val="ab"/>
                <w:rFonts w:asciiTheme="minorHAnsi" w:hAnsiTheme="minorHAnsi" w:cstheme="minorHAnsi"/>
                <w:b/>
                <w:bCs/>
                <w:i w:val="0"/>
                <w:szCs w:val="22"/>
                <w:shd w:val="clear" w:color="auto" w:fill="FFFFFF"/>
                <w:lang w:val="el-GR"/>
              </w:rPr>
              <w:t xml:space="preserve">για την υλοποίηση </w:t>
            </w:r>
            <w:r w:rsidRPr="007B6223">
              <w:rPr>
                <w:rStyle w:val="ab"/>
                <w:rFonts w:asciiTheme="minorHAnsi" w:hAnsiTheme="minorHAnsi" w:cstheme="minorHAnsi"/>
                <w:b/>
                <w:bCs/>
                <w:i w:val="0"/>
                <w:szCs w:val="22"/>
                <w:shd w:val="clear" w:color="auto" w:fill="FFFFFF"/>
                <w:lang w:val="el-GR"/>
              </w:rPr>
              <w:t>του έργου</w:t>
            </w:r>
            <w:r w:rsidRPr="003F5A2C">
              <w:rPr>
                <w:rFonts w:asciiTheme="minorHAnsi" w:hAnsiTheme="minorHAnsi" w:cstheme="minorHAnsi"/>
                <w:b/>
                <w:szCs w:val="22"/>
                <w:lang w:val="el-GR"/>
              </w:rPr>
              <w:t xml:space="preserve"> «</w:t>
            </w:r>
            <w:r w:rsidRPr="007B6223">
              <w:rPr>
                <w:rFonts w:asciiTheme="minorHAnsi" w:hAnsiTheme="minorHAnsi" w:cstheme="minorHAnsi"/>
                <w:b/>
                <w:szCs w:val="22"/>
                <w:lang w:eastAsia="el-GR"/>
              </w:rPr>
              <w:t>TheRout</w:t>
            </w:r>
            <w:r w:rsidRPr="007B6223">
              <w:rPr>
                <w:rFonts w:asciiTheme="minorHAnsi" w:hAnsiTheme="minorHAnsi" w:cstheme="minorHAnsi"/>
                <w:b/>
                <w:szCs w:val="22"/>
                <w:lang w:val="el-GR" w:eastAsia="el-GR"/>
              </w:rPr>
              <w:t>_</w:t>
            </w:r>
            <w:r w:rsidRPr="007B6223">
              <w:rPr>
                <w:rFonts w:asciiTheme="minorHAnsi" w:hAnsiTheme="minorHAnsi" w:cstheme="minorHAnsi"/>
                <w:b/>
                <w:szCs w:val="22"/>
                <w:lang w:eastAsia="el-GR"/>
              </w:rPr>
              <w:t>Net</w:t>
            </w:r>
            <w:r w:rsidRPr="007B6223">
              <w:rPr>
                <w:rFonts w:asciiTheme="minorHAnsi" w:hAnsiTheme="minorHAnsi" w:cstheme="minorHAnsi"/>
                <w:b/>
                <w:szCs w:val="22"/>
                <w:lang w:val="el-GR" w:eastAsia="el-GR"/>
              </w:rPr>
              <w:t xml:space="preserve"> – </w:t>
            </w:r>
            <w:r w:rsidRPr="007B6223">
              <w:rPr>
                <w:rFonts w:asciiTheme="minorHAnsi" w:hAnsiTheme="minorHAnsi" w:cstheme="minorHAnsi"/>
                <w:b/>
                <w:szCs w:val="22"/>
                <w:lang w:eastAsia="el-GR"/>
              </w:rPr>
              <w:t>Thematic</w:t>
            </w:r>
            <w:r w:rsidRPr="007B6223">
              <w:rPr>
                <w:rFonts w:asciiTheme="minorHAnsi" w:hAnsiTheme="minorHAnsi" w:cstheme="minorHAnsi"/>
                <w:b/>
                <w:szCs w:val="22"/>
                <w:lang w:val="el-GR" w:eastAsia="el-GR"/>
              </w:rPr>
              <w:t xml:space="preserve"> </w:t>
            </w:r>
            <w:r w:rsidRPr="007B6223">
              <w:rPr>
                <w:rFonts w:asciiTheme="minorHAnsi" w:hAnsiTheme="minorHAnsi" w:cstheme="minorHAnsi"/>
                <w:b/>
                <w:szCs w:val="22"/>
                <w:lang w:eastAsia="el-GR"/>
              </w:rPr>
              <w:t>Routes</w:t>
            </w:r>
            <w:r w:rsidRPr="007B6223">
              <w:rPr>
                <w:rFonts w:asciiTheme="minorHAnsi" w:hAnsiTheme="minorHAnsi" w:cstheme="minorHAnsi"/>
                <w:b/>
                <w:szCs w:val="22"/>
                <w:lang w:val="el-GR" w:eastAsia="el-GR"/>
              </w:rPr>
              <w:t xml:space="preserve"> </w:t>
            </w:r>
            <w:r w:rsidRPr="007B6223">
              <w:rPr>
                <w:rFonts w:asciiTheme="minorHAnsi" w:hAnsiTheme="minorHAnsi" w:cstheme="minorHAnsi"/>
                <w:b/>
                <w:szCs w:val="22"/>
                <w:lang w:eastAsia="el-GR"/>
              </w:rPr>
              <w:t>and</w:t>
            </w:r>
            <w:r w:rsidRPr="007B6223">
              <w:rPr>
                <w:rFonts w:asciiTheme="minorHAnsi" w:hAnsiTheme="minorHAnsi" w:cstheme="minorHAnsi"/>
                <w:b/>
                <w:szCs w:val="22"/>
                <w:lang w:val="el-GR" w:eastAsia="el-GR"/>
              </w:rPr>
              <w:t xml:space="preserve"> </w:t>
            </w:r>
            <w:r w:rsidRPr="007B6223">
              <w:rPr>
                <w:rFonts w:asciiTheme="minorHAnsi" w:hAnsiTheme="minorHAnsi" w:cstheme="minorHAnsi"/>
                <w:b/>
                <w:szCs w:val="22"/>
                <w:lang w:eastAsia="el-GR"/>
              </w:rPr>
              <w:t>Networks</w:t>
            </w:r>
            <w:r w:rsidRPr="00706376">
              <w:rPr>
                <w:rFonts w:asciiTheme="minorHAnsi" w:hAnsiTheme="minorHAnsi" w:cstheme="minorHAnsi"/>
                <w:b/>
                <w:szCs w:val="22"/>
                <w:lang w:val="el-GR" w:eastAsia="el-GR"/>
              </w:rPr>
              <w:t>»</w:t>
            </w:r>
          </w:p>
        </w:tc>
      </w:tr>
      <w:tr w:rsidR="004C0D15" w:rsidRPr="0082559B" w:rsidTr="00314FCD">
        <w:trPr>
          <w:trHeight w:val="315"/>
          <w:tblHeader/>
        </w:trPr>
        <w:tc>
          <w:tcPr>
            <w:tcW w:w="3557"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4C0D15" w:rsidRPr="00AA20B6" w:rsidRDefault="004C0D15" w:rsidP="00AA20B6">
            <w:pPr>
              <w:autoSpaceDE w:val="0"/>
              <w:autoSpaceDN w:val="0"/>
              <w:adjustRightInd w:val="0"/>
              <w:rPr>
                <w:rFonts w:eastAsiaTheme="minorHAnsi" w:cs="Times New Roman"/>
                <w:szCs w:val="22"/>
                <w:lang w:eastAsia="en-US"/>
              </w:rPr>
            </w:pPr>
            <w:r w:rsidRPr="005842D6">
              <w:rPr>
                <w:rFonts w:eastAsiaTheme="minorHAnsi" w:cs="Times New Roman"/>
                <w:szCs w:val="22"/>
                <w:lang w:eastAsia="en-US"/>
              </w:rPr>
              <w:t>ΑΡΙΘΜΟΣ ΔΙΑΚΗΡΥΞΗΣ</w:t>
            </w:r>
          </w:p>
        </w:tc>
        <w:tc>
          <w:tcPr>
            <w:tcW w:w="6522" w:type="dxa"/>
            <w:gridSpan w:val="4"/>
            <w:tcBorders>
              <w:top w:val="single" w:sz="4" w:space="0" w:color="auto"/>
              <w:left w:val="single" w:sz="4" w:space="0" w:color="auto"/>
              <w:bottom w:val="single" w:sz="4" w:space="0" w:color="auto"/>
              <w:right w:val="single" w:sz="4" w:space="0" w:color="auto"/>
            </w:tcBorders>
            <w:shd w:val="clear" w:color="auto" w:fill="F2F2F2"/>
          </w:tcPr>
          <w:p w:rsidR="004C0D15" w:rsidRPr="00AA20B6" w:rsidRDefault="00AA20B6" w:rsidP="00314FCD">
            <w:pPr>
              <w:spacing w:after="0"/>
              <w:jc w:val="center"/>
              <w:rPr>
                <w:rFonts w:cs="Times New Roman"/>
                <w:color w:val="000000"/>
                <w:sz w:val="20"/>
                <w:szCs w:val="20"/>
                <w:lang w:val="el-GR" w:eastAsia="el-GR"/>
              </w:rPr>
            </w:pPr>
            <w:r w:rsidRPr="00AA20B6">
              <w:rPr>
                <w:bCs/>
                <w:lang w:val="en-US"/>
              </w:rPr>
              <w:t>60742/1965/25-5-2020</w:t>
            </w:r>
          </w:p>
        </w:tc>
      </w:tr>
      <w:tr w:rsidR="004C0D15" w:rsidRPr="0082559B" w:rsidTr="00314FCD">
        <w:trPr>
          <w:trHeight w:val="315"/>
          <w:tblHeader/>
        </w:trPr>
        <w:tc>
          <w:tcPr>
            <w:tcW w:w="3557"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4C0D15" w:rsidRPr="00E94C26" w:rsidRDefault="004C0D15" w:rsidP="00314FCD">
            <w:pPr>
              <w:spacing w:after="0"/>
              <w:jc w:val="center"/>
              <w:rPr>
                <w:rFonts w:cs="Times New Roman"/>
                <w:b/>
                <w:color w:val="000000"/>
                <w:sz w:val="20"/>
                <w:szCs w:val="20"/>
                <w:lang w:val="el-GR" w:eastAsia="el-GR"/>
              </w:rPr>
            </w:pPr>
            <w:r w:rsidRPr="005842D6">
              <w:rPr>
                <w:rFonts w:eastAsiaTheme="minorHAnsi" w:cs="Times New Roman"/>
                <w:szCs w:val="22"/>
                <w:lang w:eastAsia="en-US"/>
              </w:rPr>
              <w:t>ΕΤΟΣ</w:t>
            </w:r>
          </w:p>
        </w:tc>
        <w:tc>
          <w:tcPr>
            <w:tcW w:w="6522" w:type="dxa"/>
            <w:gridSpan w:val="4"/>
            <w:tcBorders>
              <w:top w:val="single" w:sz="4" w:space="0" w:color="auto"/>
              <w:left w:val="single" w:sz="4" w:space="0" w:color="auto"/>
              <w:bottom w:val="single" w:sz="4" w:space="0" w:color="auto"/>
              <w:right w:val="single" w:sz="4" w:space="0" w:color="auto"/>
            </w:tcBorders>
            <w:shd w:val="clear" w:color="auto" w:fill="F2F2F2"/>
          </w:tcPr>
          <w:p w:rsidR="004C0D15" w:rsidRPr="000A1820" w:rsidRDefault="004C0D15" w:rsidP="00314FCD">
            <w:pPr>
              <w:spacing w:after="0"/>
              <w:jc w:val="center"/>
              <w:rPr>
                <w:rFonts w:cs="Times New Roman"/>
                <w:b/>
                <w:color w:val="000000"/>
                <w:sz w:val="20"/>
                <w:szCs w:val="20"/>
                <w:lang w:val="el-GR" w:eastAsia="el-GR"/>
              </w:rPr>
            </w:pPr>
            <w:r w:rsidRPr="005842D6">
              <w:rPr>
                <w:rFonts w:cs="Times New Roman"/>
                <w:szCs w:val="22"/>
              </w:rPr>
              <w:t>20</w:t>
            </w:r>
            <w:r>
              <w:rPr>
                <w:rFonts w:cs="Times New Roman"/>
                <w:szCs w:val="22"/>
                <w:lang w:val="el-GR"/>
              </w:rPr>
              <w:t>20</w:t>
            </w:r>
          </w:p>
        </w:tc>
      </w:tr>
      <w:tr w:rsidR="004C0D15" w:rsidRPr="00E94C26" w:rsidTr="00314FCD">
        <w:trPr>
          <w:trHeight w:val="315"/>
          <w:tblHeader/>
        </w:trPr>
        <w:tc>
          <w:tcPr>
            <w:tcW w:w="3557"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4C0D15" w:rsidRPr="00E94C26" w:rsidRDefault="004C0D15" w:rsidP="00314FCD">
            <w:pPr>
              <w:spacing w:after="0"/>
              <w:jc w:val="center"/>
              <w:rPr>
                <w:rFonts w:cs="Times New Roman"/>
                <w:b/>
                <w:color w:val="000000"/>
                <w:sz w:val="20"/>
                <w:szCs w:val="20"/>
                <w:lang w:val="el-GR" w:eastAsia="el-GR"/>
              </w:rPr>
            </w:pPr>
            <w:r w:rsidRPr="00E94C26">
              <w:rPr>
                <w:rFonts w:cs="Times New Roman"/>
                <w:b/>
                <w:color w:val="000000"/>
                <w:sz w:val="20"/>
                <w:szCs w:val="20"/>
                <w:lang w:val="el-GR" w:eastAsia="el-GR"/>
              </w:rPr>
              <w:t xml:space="preserve">ΠΑΡΑΔΟΤΕΑ ΕΡΓΟΥ </w:t>
            </w:r>
          </w:p>
        </w:tc>
        <w:tc>
          <w:tcPr>
            <w:tcW w:w="1843" w:type="dxa"/>
            <w:tcBorders>
              <w:top w:val="single" w:sz="4" w:space="0" w:color="auto"/>
              <w:left w:val="single" w:sz="4" w:space="0" w:color="auto"/>
              <w:bottom w:val="single" w:sz="4" w:space="0" w:color="auto"/>
              <w:right w:val="single" w:sz="4" w:space="0" w:color="auto"/>
            </w:tcBorders>
            <w:shd w:val="clear" w:color="auto" w:fill="F2F2F2"/>
          </w:tcPr>
          <w:p w:rsidR="004C0D15" w:rsidRDefault="004C0D15" w:rsidP="00314FCD">
            <w:pPr>
              <w:spacing w:after="0"/>
              <w:jc w:val="center"/>
              <w:rPr>
                <w:rFonts w:cs="Times New Roman"/>
                <w:b/>
                <w:color w:val="000000"/>
                <w:sz w:val="20"/>
                <w:szCs w:val="20"/>
                <w:lang w:val="el-GR" w:eastAsia="el-GR"/>
              </w:rPr>
            </w:pPr>
            <w:r>
              <w:rPr>
                <w:rFonts w:cs="Times New Roman"/>
                <w:b/>
                <w:color w:val="000000"/>
                <w:sz w:val="20"/>
                <w:szCs w:val="20"/>
                <w:lang w:val="el-GR" w:eastAsia="el-GR"/>
              </w:rPr>
              <w:t>ΠΡΟΫΠΟΛΟΓΙΣΜΟΣ</w:t>
            </w:r>
          </w:p>
        </w:tc>
        <w:tc>
          <w:tcPr>
            <w:tcW w:w="1843"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4C0D15" w:rsidRPr="00E94C26" w:rsidRDefault="004C0D15" w:rsidP="00314FCD">
            <w:pPr>
              <w:spacing w:after="0"/>
              <w:jc w:val="center"/>
              <w:rPr>
                <w:rFonts w:cs="Times New Roman"/>
                <w:b/>
                <w:color w:val="000000"/>
                <w:sz w:val="20"/>
                <w:szCs w:val="20"/>
                <w:lang w:val="el-GR" w:eastAsia="el-GR"/>
              </w:rPr>
            </w:pPr>
            <w:r>
              <w:rPr>
                <w:rFonts w:cs="Times New Roman"/>
                <w:b/>
                <w:color w:val="000000"/>
                <w:sz w:val="20"/>
                <w:szCs w:val="20"/>
                <w:lang w:val="el-GR" w:eastAsia="el-GR"/>
              </w:rPr>
              <w:t>ΠΡΟΣΦΕΡΟΜΕΝΗ ΤΙΜΗ</w:t>
            </w:r>
            <w:r w:rsidRPr="00E94C26">
              <w:rPr>
                <w:rFonts w:cs="Times New Roman"/>
                <w:b/>
                <w:color w:val="000000"/>
                <w:sz w:val="20"/>
                <w:szCs w:val="20"/>
                <w:lang w:val="el-GR" w:eastAsia="el-GR"/>
              </w:rPr>
              <w:t xml:space="preserve"> ΠΡΟ ΦΠΑ</w:t>
            </w:r>
          </w:p>
        </w:tc>
        <w:tc>
          <w:tcPr>
            <w:tcW w:w="1277"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4C0D15" w:rsidRPr="00E94C26" w:rsidRDefault="004C0D15" w:rsidP="00314FCD">
            <w:pPr>
              <w:spacing w:after="0"/>
              <w:jc w:val="center"/>
              <w:rPr>
                <w:rFonts w:cs="Times New Roman"/>
                <w:b/>
                <w:color w:val="000000"/>
                <w:sz w:val="20"/>
                <w:szCs w:val="20"/>
                <w:lang w:val="el-GR" w:eastAsia="el-GR"/>
              </w:rPr>
            </w:pPr>
            <w:r w:rsidRPr="00E94C26">
              <w:rPr>
                <w:rFonts w:cs="Times New Roman"/>
                <w:b/>
                <w:color w:val="000000"/>
                <w:sz w:val="20"/>
                <w:szCs w:val="20"/>
                <w:lang w:val="el-GR" w:eastAsia="el-GR"/>
              </w:rPr>
              <w:t>ΦΠΑ 2</w:t>
            </w:r>
            <w:r>
              <w:rPr>
                <w:rFonts w:cs="Times New Roman"/>
                <w:b/>
                <w:color w:val="000000"/>
                <w:sz w:val="20"/>
                <w:szCs w:val="20"/>
                <w:lang w:val="en-US" w:eastAsia="el-GR"/>
              </w:rPr>
              <w:t>4</w:t>
            </w:r>
            <w:r w:rsidRPr="00E94C26">
              <w:rPr>
                <w:rFonts w:cs="Times New Roman"/>
                <w:b/>
                <w:color w:val="000000"/>
                <w:sz w:val="20"/>
                <w:szCs w:val="20"/>
                <w:lang w:val="el-GR" w:eastAsia="el-GR"/>
              </w:rPr>
              <w:t>%</w:t>
            </w:r>
          </w:p>
        </w:tc>
        <w:tc>
          <w:tcPr>
            <w:tcW w:w="1559"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4C0D15" w:rsidRPr="00E94C26" w:rsidRDefault="004C0D15" w:rsidP="00314FCD">
            <w:pPr>
              <w:spacing w:after="0"/>
              <w:jc w:val="center"/>
              <w:rPr>
                <w:rFonts w:cs="Times New Roman"/>
                <w:b/>
                <w:color w:val="000000"/>
                <w:sz w:val="20"/>
                <w:szCs w:val="20"/>
                <w:lang w:val="el-GR" w:eastAsia="el-GR"/>
              </w:rPr>
            </w:pPr>
            <w:r w:rsidRPr="00E94C26">
              <w:rPr>
                <w:rFonts w:cs="Times New Roman"/>
                <w:b/>
                <w:color w:val="000000"/>
                <w:sz w:val="20"/>
                <w:szCs w:val="20"/>
                <w:lang w:val="el-GR" w:eastAsia="el-GR"/>
              </w:rPr>
              <w:t>ΣΥΝΟΛΟ</w:t>
            </w:r>
          </w:p>
        </w:tc>
      </w:tr>
      <w:tr w:rsidR="004C0D15" w:rsidRPr="00130C87" w:rsidTr="00314FCD">
        <w:trPr>
          <w:trHeight w:val="315"/>
          <w:tblHeader/>
        </w:trPr>
        <w:tc>
          <w:tcPr>
            <w:tcW w:w="3557"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4C0D15" w:rsidRPr="00E94C26" w:rsidRDefault="004C0D15" w:rsidP="00314FCD">
            <w:pPr>
              <w:spacing w:after="0"/>
              <w:rPr>
                <w:rFonts w:cs="Times New Roman"/>
                <w:color w:val="000000"/>
                <w:sz w:val="20"/>
                <w:szCs w:val="20"/>
                <w:lang w:val="el-GR" w:eastAsia="el-GR"/>
              </w:rPr>
            </w:pPr>
            <w:r>
              <w:rPr>
                <w:rFonts w:cs="Times New Roman"/>
                <w:color w:val="000000"/>
                <w:sz w:val="20"/>
                <w:szCs w:val="20"/>
                <w:lang w:val="el-GR" w:eastAsia="el-GR"/>
              </w:rPr>
              <w:t>Π.1.1</w:t>
            </w:r>
          </w:p>
        </w:tc>
        <w:tc>
          <w:tcPr>
            <w:tcW w:w="1843" w:type="dxa"/>
            <w:tcBorders>
              <w:top w:val="single" w:sz="4" w:space="0" w:color="auto"/>
              <w:left w:val="single" w:sz="4" w:space="0" w:color="auto"/>
              <w:bottom w:val="single" w:sz="4" w:space="0" w:color="auto"/>
              <w:right w:val="single" w:sz="4" w:space="0" w:color="auto"/>
            </w:tcBorders>
            <w:shd w:val="clear" w:color="auto" w:fill="F2F2F2"/>
            <w:vAlign w:val="center"/>
          </w:tcPr>
          <w:p w:rsidR="004C0D15" w:rsidRPr="0026134D" w:rsidRDefault="004C0D15" w:rsidP="00314FCD">
            <w:pPr>
              <w:jc w:val="right"/>
              <w:rPr>
                <w:rFonts w:ascii="Cambria" w:hAnsi="Cambria"/>
                <w:color w:val="000000"/>
                <w:sz w:val="20"/>
                <w:szCs w:val="20"/>
                <w:lang w:val="el-GR"/>
              </w:rPr>
            </w:pPr>
            <w:r>
              <w:rPr>
                <w:rFonts w:ascii="Cambria" w:hAnsi="Cambria"/>
                <w:color w:val="000000"/>
                <w:sz w:val="20"/>
                <w:szCs w:val="20"/>
                <w:lang w:val="el-GR"/>
              </w:rPr>
              <w:t>13.000 €</w:t>
            </w:r>
          </w:p>
        </w:tc>
        <w:tc>
          <w:tcPr>
            <w:tcW w:w="1843" w:type="dxa"/>
            <w:tcBorders>
              <w:top w:val="single" w:sz="4" w:space="0" w:color="auto"/>
              <w:left w:val="single" w:sz="4" w:space="0" w:color="auto"/>
              <w:bottom w:val="single" w:sz="4" w:space="0" w:color="auto"/>
              <w:right w:val="single" w:sz="4" w:space="0" w:color="auto"/>
            </w:tcBorders>
            <w:shd w:val="clear" w:color="auto" w:fill="F2F2F2"/>
            <w:noWrap/>
            <w:vAlign w:val="bottom"/>
          </w:tcPr>
          <w:p w:rsidR="004C0D15" w:rsidRPr="0026134D" w:rsidRDefault="004C0D15" w:rsidP="00314FCD">
            <w:pPr>
              <w:jc w:val="right"/>
              <w:rPr>
                <w:rFonts w:ascii="Cambria" w:hAnsi="Cambria"/>
                <w:color w:val="000000"/>
                <w:sz w:val="20"/>
                <w:szCs w:val="20"/>
                <w:lang w:val="el-GR"/>
              </w:rPr>
            </w:pPr>
            <w:r>
              <w:rPr>
                <w:rFonts w:ascii="Cambria" w:hAnsi="Cambria"/>
                <w:color w:val="000000"/>
                <w:sz w:val="20"/>
                <w:szCs w:val="20"/>
                <w:lang w:val="el-GR"/>
              </w:rPr>
              <w:t xml:space="preserve"> </w:t>
            </w:r>
          </w:p>
        </w:tc>
        <w:tc>
          <w:tcPr>
            <w:tcW w:w="1277" w:type="dxa"/>
            <w:tcBorders>
              <w:top w:val="single" w:sz="4" w:space="0" w:color="auto"/>
              <w:left w:val="single" w:sz="4" w:space="0" w:color="auto"/>
              <w:bottom w:val="single" w:sz="4" w:space="0" w:color="auto"/>
              <w:right w:val="single" w:sz="4" w:space="0" w:color="auto"/>
            </w:tcBorders>
            <w:shd w:val="clear" w:color="auto" w:fill="F2F2F2"/>
            <w:noWrap/>
            <w:vAlign w:val="bottom"/>
          </w:tcPr>
          <w:p w:rsidR="004C0D15" w:rsidRPr="0026134D" w:rsidRDefault="004C0D15" w:rsidP="00314FCD">
            <w:pPr>
              <w:jc w:val="right"/>
              <w:rPr>
                <w:rFonts w:ascii="Cambria" w:hAnsi="Cambria"/>
                <w:color w:val="000000"/>
                <w:sz w:val="20"/>
                <w:szCs w:val="20"/>
                <w:lang w:val="el-GR"/>
              </w:rPr>
            </w:pPr>
          </w:p>
        </w:tc>
        <w:tc>
          <w:tcPr>
            <w:tcW w:w="1559" w:type="dxa"/>
            <w:tcBorders>
              <w:top w:val="single" w:sz="4" w:space="0" w:color="auto"/>
              <w:left w:val="single" w:sz="4" w:space="0" w:color="auto"/>
              <w:bottom w:val="single" w:sz="4" w:space="0" w:color="auto"/>
              <w:right w:val="single" w:sz="4" w:space="0" w:color="auto"/>
            </w:tcBorders>
            <w:shd w:val="clear" w:color="auto" w:fill="F2F2F2"/>
            <w:noWrap/>
            <w:vAlign w:val="bottom"/>
          </w:tcPr>
          <w:p w:rsidR="004C0D15" w:rsidRPr="0026134D" w:rsidRDefault="004C0D15" w:rsidP="00314FCD">
            <w:pPr>
              <w:jc w:val="right"/>
              <w:rPr>
                <w:rFonts w:ascii="Cambria" w:hAnsi="Cambria"/>
                <w:color w:val="000000"/>
                <w:sz w:val="20"/>
                <w:szCs w:val="20"/>
                <w:lang w:val="el-GR"/>
              </w:rPr>
            </w:pPr>
          </w:p>
        </w:tc>
      </w:tr>
      <w:tr w:rsidR="004C0D15" w:rsidRPr="00130C87" w:rsidTr="00314FCD">
        <w:trPr>
          <w:trHeight w:val="315"/>
          <w:tblHeader/>
        </w:trPr>
        <w:tc>
          <w:tcPr>
            <w:tcW w:w="3557"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4C0D15" w:rsidRDefault="004C0D15" w:rsidP="00314FCD">
            <w:pPr>
              <w:spacing w:after="0"/>
              <w:rPr>
                <w:rFonts w:cs="Times New Roman"/>
                <w:color w:val="000000"/>
                <w:sz w:val="20"/>
                <w:szCs w:val="20"/>
                <w:lang w:val="el-GR" w:eastAsia="el-GR"/>
              </w:rPr>
            </w:pPr>
            <w:r>
              <w:rPr>
                <w:rFonts w:cs="Times New Roman"/>
                <w:color w:val="000000"/>
                <w:sz w:val="20"/>
                <w:szCs w:val="20"/>
                <w:lang w:val="el-GR" w:eastAsia="el-GR"/>
              </w:rPr>
              <w:t>Π.1.2</w:t>
            </w:r>
          </w:p>
        </w:tc>
        <w:tc>
          <w:tcPr>
            <w:tcW w:w="1843" w:type="dxa"/>
            <w:tcBorders>
              <w:top w:val="single" w:sz="4" w:space="0" w:color="auto"/>
              <w:left w:val="single" w:sz="4" w:space="0" w:color="auto"/>
              <w:bottom w:val="single" w:sz="4" w:space="0" w:color="auto"/>
              <w:right w:val="single" w:sz="4" w:space="0" w:color="auto"/>
            </w:tcBorders>
            <w:shd w:val="clear" w:color="auto" w:fill="F2F2F2"/>
            <w:vAlign w:val="center"/>
          </w:tcPr>
          <w:p w:rsidR="004C0D15" w:rsidRDefault="004C0D15" w:rsidP="00314FCD">
            <w:pPr>
              <w:jc w:val="right"/>
              <w:rPr>
                <w:rFonts w:ascii="Cambria" w:hAnsi="Cambria"/>
                <w:color w:val="000000"/>
                <w:sz w:val="20"/>
                <w:szCs w:val="20"/>
                <w:lang w:val="el-GR"/>
              </w:rPr>
            </w:pPr>
            <w:r>
              <w:rPr>
                <w:rFonts w:ascii="Cambria" w:hAnsi="Cambria"/>
                <w:color w:val="000000"/>
                <w:sz w:val="20"/>
                <w:szCs w:val="20"/>
                <w:lang w:val="el-GR"/>
              </w:rPr>
              <w:t>13.000 €</w:t>
            </w:r>
          </w:p>
        </w:tc>
        <w:tc>
          <w:tcPr>
            <w:tcW w:w="1843" w:type="dxa"/>
            <w:tcBorders>
              <w:top w:val="single" w:sz="4" w:space="0" w:color="auto"/>
              <w:left w:val="single" w:sz="4" w:space="0" w:color="auto"/>
              <w:bottom w:val="single" w:sz="4" w:space="0" w:color="auto"/>
              <w:right w:val="single" w:sz="4" w:space="0" w:color="auto"/>
            </w:tcBorders>
            <w:shd w:val="clear" w:color="auto" w:fill="F2F2F2"/>
            <w:noWrap/>
            <w:vAlign w:val="bottom"/>
          </w:tcPr>
          <w:p w:rsidR="004C0D15" w:rsidRPr="00F31394" w:rsidRDefault="004C0D15" w:rsidP="00314FCD">
            <w:pPr>
              <w:jc w:val="right"/>
              <w:rPr>
                <w:rFonts w:ascii="Cambria" w:hAnsi="Cambria"/>
                <w:color w:val="000000"/>
                <w:sz w:val="20"/>
                <w:szCs w:val="20"/>
                <w:lang w:val="el-GR"/>
              </w:rPr>
            </w:pPr>
          </w:p>
        </w:tc>
        <w:tc>
          <w:tcPr>
            <w:tcW w:w="1277" w:type="dxa"/>
            <w:tcBorders>
              <w:top w:val="single" w:sz="4" w:space="0" w:color="auto"/>
              <w:left w:val="single" w:sz="4" w:space="0" w:color="auto"/>
              <w:bottom w:val="single" w:sz="4" w:space="0" w:color="auto"/>
              <w:right w:val="single" w:sz="4" w:space="0" w:color="auto"/>
            </w:tcBorders>
            <w:shd w:val="clear" w:color="auto" w:fill="F2F2F2"/>
            <w:noWrap/>
            <w:vAlign w:val="bottom"/>
          </w:tcPr>
          <w:p w:rsidR="004C0D15" w:rsidRPr="00F31394" w:rsidRDefault="004C0D15" w:rsidP="00314FCD">
            <w:pPr>
              <w:jc w:val="right"/>
              <w:rPr>
                <w:rFonts w:ascii="Cambria" w:hAnsi="Cambria"/>
                <w:color w:val="000000"/>
                <w:sz w:val="20"/>
                <w:szCs w:val="20"/>
                <w:lang w:val="el-GR"/>
              </w:rPr>
            </w:pPr>
          </w:p>
        </w:tc>
        <w:tc>
          <w:tcPr>
            <w:tcW w:w="1559" w:type="dxa"/>
            <w:tcBorders>
              <w:top w:val="single" w:sz="4" w:space="0" w:color="auto"/>
              <w:left w:val="single" w:sz="4" w:space="0" w:color="auto"/>
              <w:bottom w:val="single" w:sz="4" w:space="0" w:color="auto"/>
              <w:right w:val="single" w:sz="4" w:space="0" w:color="auto"/>
            </w:tcBorders>
            <w:shd w:val="clear" w:color="auto" w:fill="F2F2F2"/>
            <w:noWrap/>
            <w:vAlign w:val="bottom"/>
          </w:tcPr>
          <w:p w:rsidR="004C0D15" w:rsidRPr="00F31394" w:rsidRDefault="004C0D15" w:rsidP="00314FCD">
            <w:pPr>
              <w:jc w:val="right"/>
              <w:rPr>
                <w:rFonts w:ascii="Cambria" w:hAnsi="Cambria"/>
                <w:color w:val="000000"/>
                <w:sz w:val="20"/>
                <w:szCs w:val="20"/>
                <w:lang w:val="el-GR"/>
              </w:rPr>
            </w:pPr>
          </w:p>
        </w:tc>
      </w:tr>
      <w:tr w:rsidR="004C0D15" w:rsidRPr="00130C87" w:rsidTr="00314FCD">
        <w:trPr>
          <w:trHeight w:val="315"/>
          <w:tblHeader/>
        </w:trPr>
        <w:tc>
          <w:tcPr>
            <w:tcW w:w="3557"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4C0D15" w:rsidRDefault="004C0D15" w:rsidP="00314FCD">
            <w:pPr>
              <w:spacing w:after="0"/>
              <w:rPr>
                <w:rFonts w:cs="Times New Roman"/>
                <w:color w:val="000000"/>
                <w:sz w:val="20"/>
                <w:szCs w:val="20"/>
                <w:lang w:val="el-GR" w:eastAsia="el-GR"/>
              </w:rPr>
            </w:pPr>
            <w:r>
              <w:rPr>
                <w:rFonts w:cs="Times New Roman"/>
                <w:color w:val="000000"/>
                <w:sz w:val="20"/>
                <w:szCs w:val="20"/>
                <w:lang w:val="el-GR" w:eastAsia="el-GR"/>
              </w:rPr>
              <w:t>Π.1.3</w:t>
            </w:r>
          </w:p>
        </w:tc>
        <w:tc>
          <w:tcPr>
            <w:tcW w:w="1843" w:type="dxa"/>
            <w:tcBorders>
              <w:top w:val="single" w:sz="4" w:space="0" w:color="auto"/>
              <w:left w:val="single" w:sz="4" w:space="0" w:color="auto"/>
              <w:bottom w:val="single" w:sz="4" w:space="0" w:color="auto"/>
              <w:right w:val="single" w:sz="4" w:space="0" w:color="auto"/>
            </w:tcBorders>
            <w:shd w:val="clear" w:color="auto" w:fill="F2F2F2"/>
            <w:vAlign w:val="center"/>
          </w:tcPr>
          <w:p w:rsidR="004C0D15" w:rsidRDefault="004C0D15" w:rsidP="00314FCD">
            <w:pPr>
              <w:jc w:val="right"/>
              <w:rPr>
                <w:rFonts w:ascii="Cambria" w:hAnsi="Cambria"/>
                <w:color w:val="000000"/>
                <w:sz w:val="20"/>
                <w:szCs w:val="20"/>
                <w:lang w:val="el-GR"/>
              </w:rPr>
            </w:pPr>
            <w:r>
              <w:rPr>
                <w:rFonts w:ascii="Cambria" w:hAnsi="Cambria"/>
                <w:color w:val="000000"/>
                <w:sz w:val="20"/>
                <w:szCs w:val="20"/>
                <w:lang w:val="el-GR"/>
              </w:rPr>
              <w:t>13.000 €</w:t>
            </w:r>
          </w:p>
        </w:tc>
        <w:tc>
          <w:tcPr>
            <w:tcW w:w="1843" w:type="dxa"/>
            <w:tcBorders>
              <w:top w:val="single" w:sz="4" w:space="0" w:color="auto"/>
              <w:left w:val="single" w:sz="4" w:space="0" w:color="auto"/>
              <w:bottom w:val="single" w:sz="4" w:space="0" w:color="auto"/>
              <w:right w:val="single" w:sz="4" w:space="0" w:color="auto"/>
            </w:tcBorders>
            <w:shd w:val="clear" w:color="auto" w:fill="F2F2F2"/>
            <w:noWrap/>
            <w:vAlign w:val="bottom"/>
          </w:tcPr>
          <w:p w:rsidR="004C0D15" w:rsidRPr="00F31394" w:rsidRDefault="004C0D15" w:rsidP="00314FCD">
            <w:pPr>
              <w:jc w:val="right"/>
              <w:rPr>
                <w:rFonts w:ascii="Cambria" w:hAnsi="Cambria"/>
                <w:color w:val="000000"/>
                <w:sz w:val="20"/>
                <w:szCs w:val="20"/>
                <w:lang w:val="el-GR"/>
              </w:rPr>
            </w:pPr>
          </w:p>
        </w:tc>
        <w:tc>
          <w:tcPr>
            <w:tcW w:w="1277" w:type="dxa"/>
            <w:tcBorders>
              <w:top w:val="single" w:sz="4" w:space="0" w:color="auto"/>
              <w:left w:val="single" w:sz="4" w:space="0" w:color="auto"/>
              <w:bottom w:val="single" w:sz="4" w:space="0" w:color="auto"/>
              <w:right w:val="single" w:sz="4" w:space="0" w:color="auto"/>
            </w:tcBorders>
            <w:shd w:val="clear" w:color="auto" w:fill="F2F2F2"/>
            <w:noWrap/>
            <w:vAlign w:val="bottom"/>
          </w:tcPr>
          <w:p w:rsidR="004C0D15" w:rsidRPr="00F31394" w:rsidRDefault="004C0D15" w:rsidP="00314FCD">
            <w:pPr>
              <w:jc w:val="right"/>
              <w:rPr>
                <w:rFonts w:ascii="Cambria" w:hAnsi="Cambria"/>
                <w:color w:val="000000"/>
                <w:sz w:val="20"/>
                <w:szCs w:val="20"/>
                <w:lang w:val="el-GR"/>
              </w:rPr>
            </w:pPr>
          </w:p>
        </w:tc>
        <w:tc>
          <w:tcPr>
            <w:tcW w:w="1559" w:type="dxa"/>
            <w:tcBorders>
              <w:top w:val="single" w:sz="4" w:space="0" w:color="auto"/>
              <w:left w:val="single" w:sz="4" w:space="0" w:color="auto"/>
              <w:bottom w:val="single" w:sz="4" w:space="0" w:color="auto"/>
              <w:right w:val="single" w:sz="4" w:space="0" w:color="auto"/>
            </w:tcBorders>
            <w:shd w:val="clear" w:color="auto" w:fill="F2F2F2"/>
            <w:noWrap/>
            <w:vAlign w:val="bottom"/>
          </w:tcPr>
          <w:p w:rsidR="004C0D15" w:rsidRPr="00F31394" w:rsidRDefault="004C0D15" w:rsidP="00314FCD">
            <w:pPr>
              <w:jc w:val="right"/>
              <w:rPr>
                <w:rFonts w:ascii="Cambria" w:hAnsi="Cambria"/>
                <w:color w:val="000000"/>
                <w:sz w:val="20"/>
                <w:szCs w:val="20"/>
                <w:lang w:val="el-GR"/>
              </w:rPr>
            </w:pPr>
          </w:p>
        </w:tc>
      </w:tr>
      <w:tr w:rsidR="004C0D15" w:rsidRPr="00130C87" w:rsidTr="00314FCD">
        <w:trPr>
          <w:trHeight w:val="315"/>
          <w:tblHeader/>
        </w:trPr>
        <w:tc>
          <w:tcPr>
            <w:tcW w:w="3557" w:type="dxa"/>
            <w:tcBorders>
              <w:top w:val="single" w:sz="4" w:space="0" w:color="auto"/>
              <w:left w:val="single" w:sz="4" w:space="0" w:color="auto"/>
              <w:bottom w:val="single" w:sz="4" w:space="0" w:color="auto"/>
              <w:right w:val="single" w:sz="4" w:space="0" w:color="auto"/>
            </w:tcBorders>
            <w:shd w:val="clear" w:color="auto" w:fill="F2F2F2"/>
            <w:noWrap/>
          </w:tcPr>
          <w:p w:rsidR="004C0D15" w:rsidRDefault="004C0D15" w:rsidP="00314FCD">
            <w:r>
              <w:rPr>
                <w:rFonts w:cs="Times New Roman"/>
                <w:color w:val="000000"/>
                <w:sz w:val="20"/>
                <w:szCs w:val="20"/>
                <w:lang w:val="el-GR" w:eastAsia="el-GR"/>
              </w:rPr>
              <w:t>Π.1.4</w:t>
            </w:r>
          </w:p>
        </w:tc>
        <w:tc>
          <w:tcPr>
            <w:tcW w:w="1843" w:type="dxa"/>
            <w:tcBorders>
              <w:top w:val="single" w:sz="4" w:space="0" w:color="auto"/>
              <w:left w:val="single" w:sz="4" w:space="0" w:color="auto"/>
              <w:bottom w:val="single" w:sz="4" w:space="0" w:color="auto"/>
              <w:right w:val="single" w:sz="4" w:space="0" w:color="auto"/>
            </w:tcBorders>
            <w:shd w:val="clear" w:color="auto" w:fill="F2F2F2"/>
            <w:vAlign w:val="center"/>
          </w:tcPr>
          <w:p w:rsidR="004C0D15" w:rsidRDefault="004C0D15" w:rsidP="00314FCD">
            <w:pPr>
              <w:jc w:val="right"/>
              <w:rPr>
                <w:rFonts w:ascii="Cambria" w:hAnsi="Cambria"/>
                <w:color w:val="000000"/>
                <w:sz w:val="20"/>
                <w:szCs w:val="20"/>
                <w:lang w:val="el-GR"/>
              </w:rPr>
            </w:pPr>
            <w:r>
              <w:rPr>
                <w:rFonts w:ascii="Cambria" w:hAnsi="Cambria"/>
                <w:color w:val="000000"/>
                <w:sz w:val="20"/>
                <w:szCs w:val="20"/>
                <w:lang w:val="el-GR"/>
              </w:rPr>
              <w:t>13.000 €</w:t>
            </w:r>
          </w:p>
        </w:tc>
        <w:tc>
          <w:tcPr>
            <w:tcW w:w="1843" w:type="dxa"/>
            <w:tcBorders>
              <w:top w:val="single" w:sz="4" w:space="0" w:color="auto"/>
              <w:left w:val="single" w:sz="4" w:space="0" w:color="auto"/>
              <w:bottom w:val="single" w:sz="4" w:space="0" w:color="auto"/>
              <w:right w:val="single" w:sz="4" w:space="0" w:color="auto"/>
            </w:tcBorders>
            <w:shd w:val="clear" w:color="auto" w:fill="F2F2F2"/>
            <w:noWrap/>
            <w:vAlign w:val="bottom"/>
          </w:tcPr>
          <w:p w:rsidR="004C0D15" w:rsidRPr="00F31394" w:rsidRDefault="004C0D15" w:rsidP="00314FCD">
            <w:pPr>
              <w:jc w:val="right"/>
              <w:rPr>
                <w:rFonts w:ascii="Cambria" w:hAnsi="Cambria"/>
                <w:color w:val="000000"/>
                <w:sz w:val="20"/>
                <w:szCs w:val="20"/>
                <w:lang w:val="el-GR"/>
              </w:rPr>
            </w:pPr>
          </w:p>
        </w:tc>
        <w:tc>
          <w:tcPr>
            <w:tcW w:w="1277" w:type="dxa"/>
            <w:tcBorders>
              <w:top w:val="single" w:sz="4" w:space="0" w:color="auto"/>
              <w:left w:val="single" w:sz="4" w:space="0" w:color="auto"/>
              <w:bottom w:val="single" w:sz="4" w:space="0" w:color="auto"/>
              <w:right w:val="single" w:sz="4" w:space="0" w:color="auto"/>
            </w:tcBorders>
            <w:shd w:val="clear" w:color="auto" w:fill="F2F2F2"/>
            <w:noWrap/>
            <w:vAlign w:val="bottom"/>
          </w:tcPr>
          <w:p w:rsidR="004C0D15" w:rsidRPr="00F31394" w:rsidRDefault="004C0D15" w:rsidP="00314FCD">
            <w:pPr>
              <w:jc w:val="right"/>
              <w:rPr>
                <w:rFonts w:ascii="Cambria" w:hAnsi="Cambria"/>
                <w:color w:val="000000"/>
                <w:sz w:val="20"/>
                <w:szCs w:val="20"/>
                <w:lang w:val="el-GR"/>
              </w:rPr>
            </w:pPr>
          </w:p>
        </w:tc>
        <w:tc>
          <w:tcPr>
            <w:tcW w:w="1559" w:type="dxa"/>
            <w:tcBorders>
              <w:top w:val="single" w:sz="4" w:space="0" w:color="auto"/>
              <w:left w:val="single" w:sz="4" w:space="0" w:color="auto"/>
              <w:bottom w:val="single" w:sz="4" w:space="0" w:color="auto"/>
              <w:right w:val="single" w:sz="4" w:space="0" w:color="auto"/>
            </w:tcBorders>
            <w:shd w:val="clear" w:color="auto" w:fill="F2F2F2"/>
            <w:noWrap/>
            <w:vAlign w:val="bottom"/>
          </w:tcPr>
          <w:p w:rsidR="004C0D15" w:rsidRPr="00F31394" w:rsidRDefault="004C0D15" w:rsidP="00314FCD">
            <w:pPr>
              <w:jc w:val="right"/>
              <w:rPr>
                <w:rFonts w:ascii="Cambria" w:hAnsi="Cambria"/>
                <w:color w:val="000000"/>
                <w:sz w:val="20"/>
                <w:szCs w:val="20"/>
                <w:lang w:val="el-GR"/>
              </w:rPr>
            </w:pPr>
          </w:p>
        </w:tc>
      </w:tr>
      <w:tr w:rsidR="004C0D15" w:rsidRPr="00130C87" w:rsidTr="00314FCD">
        <w:trPr>
          <w:trHeight w:val="315"/>
          <w:tblHeader/>
        </w:trPr>
        <w:tc>
          <w:tcPr>
            <w:tcW w:w="3557" w:type="dxa"/>
            <w:tcBorders>
              <w:top w:val="single" w:sz="4" w:space="0" w:color="auto"/>
              <w:left w:val="single" w:sz="4" w:space="0" w:color="auto"/>
              <w:bottom w:val="single" w:sz="4" w:space="0" w:color="auto"/>
              <w:right w:val="single" w:sz="4" w:space="0" w:color="auto"/>
            </w:tcBorders>
            <w:shd w:val="clear" w:color="auto" w:fill="F2F2F2"/>
            <w:noWrap/>
          </w:tcPr>
          <w:p w:rsidR="004C0D15" w:rsidRDefault="004C0D15" w:rsidP="00314FCD">
            <w:r>
              <w:rPr>
                <w:rFonts w:cs="Times New Roman"/>
                <w:color w:val="000000"/>
                <w:sz w:val="20"/>
                <w:szCs w:val="20"/>
                <w:lang w:val="el-GR" w:eastAsia="el-GR"/>
              </w:rPr>
              <w:t>Π.1.5</w:t>
            </w:r>
          </w:p>
        </w:tc>
        <w:tc>
          <w:tcPr>
            <w:tcW w:w="1843" w:type="dxa"/>
            <w:tcBorders>
              <w:top w:val="single" w:sz="4" w:space="0" w:color="auto"/>
              <w:left w:val="single" w:sz="4" w:space="0" w:color="auto"/>
              <w:bottom w:val="single" w:sz="4" w:space="0" w:color="auto"/>
              <w:right w:val="single" w:sz="4" w:space="0" w:color="auto"/>
            </w:tcBorders>
            <w:shd w:val="clear" w:color="auto" w:fill="F2F2F2"/>
            <w:vAlign w:val="center"/>
          </w:tcPr>
          <w:p w:rsidR="004C0D15" w:rsidRDefault="004C0D15" w:rsidP="00314FCD">
            <w:pPr>
              <w:jc w:val="right"/>
              <w:rPr>
                <w:rFonts w:ascii="Cambria" w:hAnsi="Cambria"/>
                <w:color w:val="000000"/>
                <w:sz w:val="20"/>
                <w:szCs w:val="20"/>
                <w:lang w:val="el-GR"/>
              </w:rPr>
            </w:pPr>
            <w:r>
              <w:rPr>
                <w:rFonts w:ascii="Cambria" w:hAnsi="Cambria"/>
                <w:color w:val="000000"/>
                <w:sz w:val="20"/>
                <w:szCs w:val="20"/>
                <w:lang w:val="el-GR"/>
              </w:rPr>
              <w:t>11.000 €</w:t>
            </w:r>
          </w:p>
        </w:tc>
        <w:tc>
          <w:tcPr>
            <w:tcW w:w="1843" w:type="dxa"/>
            <w:tcBorders>
              <w:top w:val="single" w:sz="4" w:space="0" w:color="auto"/>
              <w:left w:val="single" w:sz="4" w:space="0" w:color="auto"/>
              <w:bottom w:val="single" w:sz="4" w:space="0" w:color="auto"/>
              <w:right w:val="single" w:sz="4" w:space="0" w:color="auto"/>
            </w:tcBorders>
            <w:shd w:val="clear" w:color="auto" w:fill="F2F2F2"/>
            <w:noWrap/>
            <w:vAlign w:val="bottom"/>
          </w:tcPr>
          <w:p w:rsidR="004C0D15" w:rsidRPr="00F31394" w:rsidRDefault="004C0D15" w:rsidP="00314FCD">
            <w:pPr>
              <w:jc w:val="right"/>
              <w:rPr>
                <w:rFonts w:ascii="Cambria" w:hAnsi="Cambria"/>
                <w:color w:val="000000"/>
                <w:sz w:val="20"/>
                <w:szCs w:val="20"/>
                <w:lang w:val="el-GR"/>
              </w:rPr>
            </w:pPr>
          </w:p>
        </w:tc>
        <w:tc>
          <w:tcPr>
            <w:tcW w:w="1277" w:type="dxa"/>
            <w:tcBorders>
              <w:top w:val="single" w:sz="4" w:space="0" w:color="auto"/>
              <w:left w:val="single" w:sz="4" w:space="0" w:color="auto"/>
              <w:bottom w:val="single" w:sz="4" w:space="0" w:color="auto"/>
              <w:right w:val="single" w:sz="4" w:space="0" w:color="auto"/>
            </w:tcBorders>
            <w:shd w:val="clear" w:color="auto" w:fill="F2F2F2"/>
            <w:noWrap/>
            <w:vAlign w:val="bottom"/>
          </w:tcPr>
          <w:p w:rsidR="004C0D15" w:rsidRPr="00F31394" w:rsidRDefault="004C0D15" w:rsidP="00314FCD">
            <w:pPr>
              <w:jc w:val="right"/>
              <w:rPr>
                <w:rFonts w:ascii="Cambria" w:hAnsi="Cambria"/>
                <w:color w:val="000000"/>
                <w:sz w:val="20"/>
                <w:szCs w:val="20"/>
                <w:lang w:val="el-GR"/>
              </w:rPr>
            </w:pPr>
          </w:p>
        </w:tc>
        <w:tc>
          <w:tcPr>
            <w:tcW w:w="1559" w:type="dxa"/>
            <w:tcBorders>
              <w:top w:val="single" w:sz="4" w:space="0" w:color="auto"/>
              <w:left w:val="single" w:sz="4" w:space="0" w:color="auto"/>
              <w:bottom w:val="single" w:sz="4" w:space="0" w:color="auto"/>
              <w:right w:val="single" w:sz="4" w:space="0" w:color="auto"/>
            </w:tcBorders>
            <w:shd w:val="clear" w:color="auto" w:fill="F2F2F2"/>
            <w:noWrap/>
            <w:vAlign w:val="bottom"/>
          </w:tcPr>
          <w:p w:rsidR="004C0D15" w:rsidRPr="00F31394" w:rsidRDefault="004C0D15" w:rsidP="00314FCD">
            <w:pPr>
              <w:jc w:val="right"/>
              <w:rPr>
                <w:rFonts w:ascii="Cambria" w:hAnsi="Cambria"/>
                <w:color w:val="000000"/>
                <w:sz w:val="20"/>
                <w:szCs w:val="20"/>
                <w:lang w:val="el-GR"/>
              </w:rPr>
            </w:pPr>
          </w:p>
        </w:tc>
      </w:tr>
      <w:tr w:rsidR="00441B88" w:rsidRPr="00130C87" w:rsidTr="00317C9D">
        <w:trPr>
          <w:trHeight w:val="315"/>
          <w:tblHeader/>
        </w:trPr>
        <w:tc>
          <w:tcPr>
            <w:tcW w:w="3557" w:type="dxa"/>
            <w:tcBorders>
              <w:top w:val="single" w:sz="4" w:space="0" w:color="auto"/>
              <w:left w:val="single" w:sz="4" w:space="0" w:color="auto"/>
              <w:bottom w:val="single" w:sz="4" w:space="0" w:color="auto"/>
              <w:right w:val="single" w:sz="4" w:space="0" w:color="auto"/>
            </w:tcBorders>
            <w:shd w:val="clear" w:color="auto" w:fill="F2F2F2"/>
            <w:noWrap/>
          </w:tcPr>
          <w:p w:rsidR="00441B88" w:rsidRDefault="00441B88" w:rsidP="00314FCD">
            <w:pPr>
              <w:rPr>
                <w:rFonts w:cs="Times New Roman"/>
                <w:color w:val="000000"/>
                <w:sz w:val="20"/>
                <w:szCs w:val="20"/>
                <w:lang w:val="el-GR" w:eastAsia="el-GR"/>
              </w:rPr>
            </w:pPr>
            <w:r>
              <w:rPr>
                <w:rFonts w:cs="Times New Roman"/>
                <w:color w:val="000000"/>
                <w:sz w:val="20"/>
                <w:szCs w:val="20"/>
                <w:lang w:val="el-GR" w:eastAsia="el-GR"/>
              </w:rPr>
              <w:t>Π.2.1</w:t>
            </w:r>
          </w:p>
        </w:tc>
        <w:tc>
          <w:tcPr>
            <w:tcW w:w="1843" w:type="dxa"/>
            <w:tcBorders>
              <w:top w:val="single" w:sz="4" w:space="0" w:color="auto"/>
              <w:left w:val="single" w:sz="4" w:space="0" w:color="auto"/>
              <w:bottom w:val="single" w:sz="4" w:space="0" w:color="auto"/>
              <w:right w:val="single" w:sz="4" w:space="0" w:color="auto"/>
            </w:tcBorders>
            <w:shd w:val="clear" w:color="auto" w:fill="F2F2F2"/>
          </w:tcPr>
          <w:p w:rsidR="00441B88" w:rsidRPr="00441B88" w:rsidRDefault="00441B88" w:rsidP="007C1B81">
            <w:pPr>
              <w:jc w:val="right"/>
              <w:rPr>
                <w:rFonts w:ascii="Cambria" w:hAnsi="Cambria"/>
                <w:color w:val="000000"/>
                <w:sz w:val="20"/>
                <w:szCs w:val="20"/>
                <w:lang w:val="el-GR"/>
              </w:rPr>
            </w:pPr>
            <w:r w:rsidRPr="00441B88">
              <w:rPr>
                <w:rFonts w:ascii="Cambria" w:hAnsi="Cambria"/>
                <w:color w:val="000000"/>
                <w:sz w:val="20"/>
                <w:szCs w:val="20"/>
                <w:lang w:val="el-GR"/>
              </w:rPr>
              <w:t>2.000,00</w:t>
            </w:r>
          </w:p>
        </w:tc>
        <w:tc>
          <w:tcPr>
            <w:tcW w:w="1843" w:type="dxa"/>
            <w:tcBorders>
              <w:top w:val="single" w:sz="4" w:space="0" w:color="auto"/>
              <w:left w:val="single" w:sz="4" w:space="0" w:color="auto"/>
              <w:bottom w:val="single" w:sz="4" w:space="0" w:color="auto"/>
              <w:right w:val="single" w:sz="4" w:space="0" w:color="auto"/>
            </w:tcBorders>
            <w:shd w:val="clear" w:color="auto" w:fill="F2F2F2"/>
            <w:noWrap/>
            <w:vAlign w:val="bottom"/>
          </w:tcPr>
          <w:p w:rsidR="00441B88" w:rsidRPr="00F31394" w:rsidRDefault="00441B88" w:rsidP="00314FCD">
            <w:pPr>
              <w:jc w:val="right"/>
              <w:rPr>
                <w:rFonts w:ascii="Cambria" w:hAnsi="Cambria"/>
                <w:color w:val="000000"/>
                <w:sz w:val="20"/>
                <w:szCs w:val="20"/>
                <w:lang w:val="el-GR"/>
              </w:rPr>
            </w:pPr>
          </w:p>
        </w:tc>
        <w:tc>
          <w:tcPr>
            <w:tcW w:w="1277" w:type="dxa"/>
            <w:tcBorders>
              <w:top w:val="single" w:sz="4" w:space="0" w:color="auto"/>
              <w:left w:val="single" w:sz="4" w:space="0" w:color="auto"/>
              <w:bottom w:val="single" w:sz="4" w:space="0" w:color="auto"/>
              <w:right w:val="single" w:sz="4" w:space="0" w:color="auto"/>
            </w:tcBorders>
            <w:shd w:val="clear" w:color="auto" w:fill="F2F2F2"/>
            <w:noWrap/>
            <w:vAlign w:val="bottom"/>
          </w:tcPr>
          <w:p w:rsidR="00441B88" w:rsidRPr="00F31394" w:rsidRDefault="00441B88" w:rsidP="00314FCD">
            <w:pPr>
              <w:jc w:val="right"/>
              <w:rPr>
                <w:rFonts w:ascii="Cambria" w:hAnsi="Cambria"/>
                <w:color w:val="000000"/>
                <w:sz w:val="20"/>
                <w:szCs w:val="20"/>
                <w:lang w:val="el-GR"/>
              </w:rPr>
            </w:pPr>
          </w:p>
        </w:tc>
        <w:tc>
          <w:tcPr>
            <w:tcW w:w="1559" w:type="dxa"/>
            <w:tcBorders>
              <w:top w:val="single" w:sz="4" w:space="0" w:color="auto"/>
              <w:left w:val="single" w:sz="4" w:space="0" w:color="auto"/>
              <w:bottom w:val="single" w:sz="4" w:space="0" w:color="auto"/>
              <w:right w:val="single" w:sz="4" w:space="0" w:color="auto"/>
            </w:tcBorders>
            <w:shd w:val="clear" w:color="auto" w:fill="F2F2F2"/>
            <w:noWrap/>
            <w:vAlign w:val="bottom"/>
          </w:tcPr>
          <w:p w:rsidR="00441B88" w:rsidRPr="00F31394" w:rsidRDefault="00441B88" w:rsidP="00314FCD">
            <w:pPr>
              <w:jc w:val="right"/>
              <w:rPr>
                <w:rFonts w:ascii="Cambria" w:hAnsi="Cambria"/>
                <w:color w:val="000000"/>
                <w:sz w:val="20"/>
                <w:szCs w:val="20"/>
                <w:lang w:val="el-GR"/>
              </w:rPr>
            </w:pPr>
          </w:p>
        </w:tc>
      </w:tr>
      <w:tr w:rsidR="00441B88" w:rsidRPr="00130C87" w:rsidTr="00317C9D">
        <w:trPr>
          <w:trHeight w:val="315"/>
          <w:tblHeader/>
        </w:trPr>
        <w:tc>
          <w:tcPr>
            <w:tcW w:w="3557" w:type="dxa"/>
            <w:tcBorders>
              <w:top w:val="single" w:sz="4" w:space="0" w:color="auto"/>
              <w:left w:val="single" w:sz="4" w:space="0" w:color="auto"/>
              <w:bottom w:val="single" w:sz="4" w:space="0" w:color="auto"/>
              <w:right w:val="single" w:sz="4" w:space="0" w:color="auto"/>
            </w:tcBorders>
            <w:shd w:val="clear" w:color="auto" w:fill="F2F2F2"/>
            <w:noWrap/>
          </w:tcPr>
          <w:p w:rsidR="00441B88" w:rsidRDefault="00441B88" w:rsidP="00314FCD">
            <w:pPr>
              <w:rPr>
                <w:rFonts w:cs="Times New Roman"/>
                <w:color w:val="000000"/>
                <w:sz w:val="20"/>
                <w:szCs w:val="20"/>
                <w:lang w:val="el-GR" w:eastAsia="el-GR"/>
              </w:rPr>
            </w:pPr>
            <w:r>
              <w:rPr>
                <w:rFonts w:cs="Times New Roman"/>
                <w:color w:val="000000"/>
                <w:sz w:val="20"/>
                <w:szCs w:val="20"/>
                <w:lang w:val="el-GR" w:eastAsia="el-GR"/>
              </w:rPr>
              <w:t>Π.2.2</w:t>
            </w:r>
          </w:p>
        </w:tc>
        <w:tc>
          <w:tcPr>
            <w:tcW w:w="1843" w:type="dxa"/>
            <w:tcBorders>
              <w:top w:val="single" w:sz="4" w:space="0" w:color="auto"/>
              <w:left w:val="single" w:sz="4" w:space="0" w:color="auto"/>
              <w:bottom w:val="single" w:sz="4" w:space="0" w:color="auto"/>
              <w:right w:val="single" w:sz="4" w:space="0" w:color="auto"/>
            </w:tcBorders>
            <w:shd w:val="clear" w:color="auto" w:fill="F2F2F2"/>
          </w:tcPr>
          <w:p w:rsidR="00441B88" w:rsidRPr="00441B88" w:rsidRDefault="00441B88" w:rsidP="007C1B81">
            <w:pPr>
              <w:jc w:val="right"/>
              <w:rPr>
                <w:rFonts w:ascii="Cambria" w:hAnsi="Cambria"/>
                <w:color w:val="000000"/>
                <w:sz w:val="20"/>
                <w:szCs w:val="20"/>
                <w:lang w:val="el-GR"/>
              </w:rPr>
            </w:pPr>
            <w:r w:rsidRPr="00441B88">
              <w:rPr>
                <w:rFonts w:ascii="Cambria" w:hAnsi="Cambria"/>
                <w:color w:val="000000"/>
                <w:sz w:val="20"/>
                <w:szCs w:val="20"/>
                <w:lang w:val="el-GR"/>
              </w:rPr>
              <w:t>1.500,00</w:t>
            </w:r>
          </w:p>
        </w:tc>
        <w:tc>
          <w:tcPr>
            <w:tcW w:w="1843" w:type="dxa"/>
            <w:tcBorders>
              <w:top w:val="single" w:sz="4" w:space="0" w:color="auto"/>
              <w:left w:val="single" w:sz="4" w:space="0" w:color="auto"/>
              <w:bottom w:val="single" w:sz="4" w:space="0" w:color="auto"/>
              <w:right w:val="single" w:sz="4" w:space="0" w:color="auto"/>
            </w:tcBorders>
            <w:shd w:val="clear" w:color="auto" w:fill="F2F2F2"/>
            <w:noWrap/>
            <w:vAlign w:val="bottom"/>
          </w:tcPr>
          <w:p w:rsidR="00441B88" w:rsidRPr="00F31394" w:rsidRDefault="00441B88" w:rsidP="00314FCD">
            <w:pPr>
              <w:jc w:val="right"/>
              <w:rPr>
                <w:rFonts w:ascii="Cambria" w:hAnsi="Cambria"/>
                <w:color w:val="000000"/>
                <w:sz w:val="20"/>
                <w:szCs w:val="20"/>
                <w:lang w:val="el-GR"/>
              </w:rPr>
            </w:pPr>
          </w:p>
        </w:tc>
        <w:tc>
          <w:tcPr>
            <w:tcW w:w="1277" w:type="dxa"/>
            <w:tcBorders>
              <w:top w:val="single" w:sz="4" w:space="0" w:color="auto"/>
              <w:left w:val="single" w:sz="4" w:space="0" w:color="auto"/>
              <w:bottom w:val="single" w:sz="4" w:space="0" w:color="auto"/>
              <w:right w:val="single" w:sz="4" w:space="0" w:color="auto"/>
            </w:tcBorders>
            <w:shd w:val="clear" w:color="auto" w:fill="F2F2F2"/>
            <w:noWrap/>
            <w:vAlign w:val="bottom"/>
          </w:tcPr>
          <w:p w:rsidR="00441B88" w:rsidRPr="00F31394" w:rsidRDefault="00441B88" w:rsidP="00314FCD">
            <w:pPr>
              <w:jc w:val="right"/>
              <w:rPr>
                <w:rFonts w:ascii="Cambria" w:hAnsi="Cambria"/>
                <w:color w:val="000000"/>
                <w:sz w:val="20"/>
                <w:szCs w:val="20"/>
                <w:lang w:val="el-GR"/>
              </w:rPr>
            </w:pPr>
          </w:p>
        </w:tc>
        <w:tc>
          <w:tcPr>
            <w:tcW w:w="1559" w:type="dxa"/>
            <w:tcBorders>
              <w:top w:val="single" w:sz="4" w:space="0" w:color="auto"/>
              <w:left w:val="single" w:sz="4" w:space="0" w:color="auto"/>
              <w:bottom w:val="single" w:sz="4" w:space="0" w:color="auto"/>
              <w:right w:val="single" w:sz="4" w:space="0" w:color="auto"/>
            </w:tcBorders>
            <w:shd w:val="clear" w:color="auto" w:fill="F2F2F2"/>
            <w:noWrap/>
            <w:vAlign w:val="bottom"/>
          </w:tcPr>
          <w:p w:rsidR="00441B88" w:rsidRPr="00F31394" w:rsidRDefault="00441B88" w:rsidP="00314FCD">
            <w:pPr>
              <w:jc w:val="right"/>
              <w:rPr>
                <w:rFonts w:ascii="Cambria" w:hAnsi="Cambria"/>
                <w:color w:val="000000"/>
                <w:sz w:val="20"/>
                <w:szCs w:val="20"/>
                <w:lang w:val="el-GR"/>
              </w:rPr>
            </w:pPr>
          </w:p>
        </w:tc>
      </w:tr>
      <w:tr w:rsidR="00441B88" w:rsidRPr="00130C87" w:rsidTr="00317C9D">
        <w:trPr>
          <w:trHeight w:val="315"/>
          <w:tblHeader/>
        </w:trPr>
        <w:tc>
          <w:tcPr>
            <w:tcW w:w="3557" w:type="dxa"/>
            <w:tcBorders>
              <w:top w:val="single" w:sz="4" w:space="0" w:color="auto"/>
              <w:left w:val="single" w:sz="4" w:space="0" w:color="auto"/>
              <w:bottom w:val="single" w:sz="4" w:space="0" w:color="auto"/>
              <w:right w:val="single" w:sz="4" w:space="0" w:color="auto"/>
            </w:tcBorders>
            <w:shd w:val="clear" w:color="auto" w:fill="F2F2F2"/>
            <w:noWrap/>
          </w:tcPr>
          <w:p w:rsidR="00441B88" w:rsidRDefault="00441B88" w:rsidP="00314FCD">
            <w:pPr>
              <w:rPr>
                <w:rFonts w:cs="Times New Roman"/>
                <w:color w:val="000000"/>
                <w:sz w:val="20"/>
                <w:szCs w:val="20"/>
                <w:lang w:val="el-GR" w:eastAsia="el-GR"/>
              </w:rPr>
            </w:pPr>
            <w:r>
              <w:rPr>
                <w:rFonts w:cs="Times New Roman"/>
                <w:color w:val="000000"/>
                <w:sz w:val="20"/>
                <w:szCs w:val="20"/>
                <w:lang w:val="el-GR" w:eastAsia="el-GR"/>
              </w:rPr>
              <w:t>Π.2.3</w:t>
            </w:r>
          </w:p>
        </w:tc>
        <w:tc>
          <w:tcPr>
            <w:tcW w:w="1843" w:type="dxa"/>
            <w:tcBorders>
              <w:top w:val="single" w:sz="4" w:space="0" w:color="auto"/>
              <w:left w:val="single" w:sz="4" w:space="0" w:color="auto"/>
              <w:bottom w:val="single" w:sz="4" w:space="0" w:color="auto"/>
              <w:right w:val="single" w:sz="4" w:space="0" w:color="auto"/>
            </w:tcBorders>
            <w:shd w:val="clear" w:color="auto" w:fill="F2F2F2"/>
          </w:tcPr>
          <w:p w:rsidR="00441B88" w:rsidRPr="00441B88" w:rsidRDefault="00441B88" w:rsidP="007C1B81">
            <w:pPr>
              <w:jc w:val="right"/>
              <w:rPr>
                <w:rFonts w:ascii="Cambria" w:hAnsi="Cambria"/>
                <w:color w:val="000000"/>
                <w:sz w:val="20"/>
                <w:szCs w:val="20"/>
                <w:lang w:val="el-GR"/>
              </w:rPr>
            </w:pPr>
            <w:r w:rsidRPr="00441B88">
              <w:rPr>
                <w:rFonts w:ascii="Cambria" w:hAnsi="Cambria"/>
                <w:color w:val="000000"/>
                <w:sz w:val="20"/>
                <w:szCs w:val="20"/>
                <w:lang w:val="el-GR"/>
              </w:rPr>
              <w:t>1.500,00</w:t>
            </w:r>
          </w:p>
        </w:tc>
        <w:tc>
          <w:tcPr>
            <w:tcW w:w="1843" w:type="dxa"/>
            <w:tcBorders>
              <w:top w:val="single" w:sz="4" w:space="0" w:color="auto"/>
              <w:left w:val="single" w:sz="4" w:space="0" w:color="auto"/>
              <w:bottom w:val="single" w:sz="4" w:space="0" w:color="auto"/>
              <w:right w:val="single" w:sz="4" w:space="0" w:color="auto"/>
            </w:tcBorders>
            <w:shd w:val="clear" w:color="auto" w:fill="F2F2F2"/>
            <w:noWrap/>
            <w:vAlign w:val="bottom"/>
          </w:tcPr>
          <w:p w:rsidR="00441B88" w:rsidRPr="00F31394" w:rsidRDefault="00441B88" w:rsidP="00314FCD">
            <w:pPr>
              <w:jc w:val="right"/>
              <w:rPr>
                <w:rFonts w:ascii="Cambria" w:hAnsi="Cambria"/>
                <w:color w:val="000000"/>
                <w:sz w:val="20"/>
                <w:szCs w:val="20"/>
                <w:lang w:val="el-GR"/>
              </w:rPr>
            </w:pPr>
          </w:p>
        </w:tc>
        <w:tc>
          <w:tcPr>
            <w:tcW w:w="1277" w:type="dxa"/>
            <w:tcBorders>
              <w:top w:val="single" w:sz="4" w:space="0" w:color="auto"/>
              <w:left w:val="single" w:sz="4" w:space="0" w:color="auto"/>
              <w:bottom w:val="single" w:sz="4" w:space="0" w:color="auto"/>
              <w:right w:val="single" w:sz="4" w:space="0" w:color="auto"/>
            </w:tcBorders>
            <w:shd w:val="clear" w:color="auto" w:fill="F2F2F2"/>
            <w:noWrap/>
            <w:vAlign w:val="bottom"/>
          </w:tcPr>
          <w:p w:rsidR="00441B88" w:rsidRPr="00F31394" w:rsidRDefault="00441B88" w:rsidP="00314FCD">
            <w:pPr>
              <w:jc w:val="right"/>
              <w:rPr>
                <w:rFonts w:ascii="Cambria" w:hAnsi="Cambria"/>
                <w:color w:val="000000"/>
                <w:sz w:val="20"/>
                <w:szCs w:val="20"/>
                <w:lang w:val="el-GR"/>
              </w:rPr>
            </w:pPr>
          </w:p>
        </w:tc>
        <w:tc>
          <w:tcPr>
            <w:tcW w:w="1559" w:type="dxa"/>
            <w:tcBorders>
              <w:top w:val="single" w:sz="4" w:space="0" w:color="auto"/>
              <w:left w:val="single" w:sz="4" w:space="0" w:color="auto"/>
              <w:bottom w:val="single" w:sz="4" w:space="0" w:color="auto"/>
              <w:right w:val="single" w:sz="4" w:space="0" w:color="auto"/>
            </w:tcBorders>
            <w:shd w:val="clear" w:color="auto" w:fill="F2F2F2"/>
            <w:noWrap/>
            <w:vAlign w:val="bottom"/>
          </w:tcPr>
          <w:p w:rsidR="00441B88" w:rsidRPr="00F31394" w:rsidRDefault="00441B88" w:rsidP="00314FCD">
            <w:pPr>
              <w:jc w:val="right"/>
              <w:rPr>
                <w:rFonts w:ascii="Cambria" w:hAnsi="Cambria"/>
                <w:color w:val="000000"/>
                <w:sz w:val="20"/>
                <w:szCs w:val="20"/>
                <w:lang w:val="el-GR"/>
              </w:rPr>
            </w:pPr>
          </w:p>
        </w:tc>
      </w:tr>
      <w:tr w:rsidR="00441B88" w:rsidRPr="00130C87" w:rsidTr="00317C9D">
        <w:trPr>
          <w:trHeight w:val="315"/>
          <w:tblHeader/>
        </w:trPr>
        <w:tc>
          <w:tcPr>
            <w:tcW w:w="3557" w:type="dxa"/>
            <w:tcBorders>
              <w:top w:val="single" w:sz="4" w:space="0" w:color="auto"/>
              <w:left w:val="single" w:sz="4" w:space="0" w:color="auto"/>
              <w:bottom w:val="single" w:sz="4" w:space="0" w:color="auto"/>
              <w:right w:val="single" w:sz="4" w:space="0" w:color="auto"/>
            </w:tcBorders>
            <w:shd w:val="clear" w:color="auto" w:fill="F2F2F2"/>
            <w:noWrap/>
          </w:tcPr>
          <w:p w:rsidR="00441B88" w:rsidRDefault="00441B88" w:rsidP="00314FCD">
            <w:pPr>
              <w:rPr>
                <w:rFonts w:cs="Times New Roman"/>
                <w:color w:val="000000"/>
                <w:sz w:val="20"/>
                <w:szCs w:val="20"/>
                <w:lang w:val="el-GR" w:eastAsia="el-GR"/>
              </w:rPr>
            </w:pPr>
            <w:r>
              <w:rPr>
                <w:rFonts w:cs="Times New Roman"/>
                <w:color w:val="000000"/>
                <w:sz w:val="20"/>
                <w:szCs w:val="20"/>
                <w:lang w:val="el-GR" w:eastAsia="el-GR"/>
              </w:rPr>
              <w:t>Π.2.4</w:t>
            </w:r>
          </w:p>
        </w:tc>
        <w:tc>
          <w:tcPr>
            <w:tcW w:w="1843" w:type="dxa"/>
            <w:tcBorders>
              <w:top w:val="single" w:sz="4" w:space="0" w:color="auto"/>
              <w:left w:val="single" w:sz="4" w:space="0" w:color="auto"/>
              <w:bottom w:val="single" w:sz="4" w:space="0" w:color="auto"/>
              <w:right w:val="single" w:sz="4" w:space="0" w:color="auto"/>
            </w:tcBorders>
            <w:shd w:val="clear" w:color="auto" w:fill="F2F2F2"/>
          </w:tcPr>
          <w:p w:rsidR="00441B88" w:rsidRPr="00441B88" w:rsidRDefault="00441B88" w:rsidP="007C1B81">
            <w:pPr>
              <w:jc w:val="right"/>
              <w:rPr>
                <w:rFonts w:ascii="Cambria" w:hAnsi="Cambria"/>
                <w:color w:val="000000"/>
                <w:sz w:val="20"/>
                <w:szCs w:val="20"/>
                <w:lang w:val="el-GR"/>
              </w:rPr>
            </w:pPr>
            <w:r w:rsidRPr="00441B88">
              <w:rPr>
                <w:rFonts w:ascii="Cambria" w:hAnsi="Cambria"/>
                <w:color w:val="000000"/>
                <w:sz w:val="20"/>
                <w:szCs w:val="20"/>
                <w:lang w:val="el-GR"/>
              </w:rPr>
              <w:t>1.500,00</w:t>
            </w:r>
          </w:p>
        </w:tc>
        <w:tc>
          <w:tcPr>
            <w:tcW w:w="1843" w:type="dxa"/>
            <w:tcBorders>
              <w:top w:val="single" w:sz="4" w:space="0" w:color="auto"/>
              <w:left w:val="single" w:sz="4" w:space="0" w:color="auto"/>
              <w:bottom w:val="single" w:sz="4" w:space="0" w:color="auto"/>
              <w:right w:val="single" w:sz="4" w:space="0" w:color="auto"/>
            </w:tcBorders>
            <w:shd w:val="clear" w:color="auto" w:fill="F2F2F2"/>
            <w:noWrap/>
            <w:vAlign w:val="bottom"/>
          </w:tcPr>
          <w:p w:rsidR="00441B88" w:rsidRPr="00F31394" w:rsidRDefault="00441B88" w:rsidP="00314FCD">
            <w:pPr>
              <w:jc w:val="right"/>
              <w:rPr>
                <w:rFonts w:ascii="Cambria" w:hAnsi="Cambria"/>
                <w:color w:val="000000"/>
                <w:sz w:val="20"/>
                <w:szCs w:val="20"/>
                <w:lang w:val="el-GR"/>
              </w:rPr>
            </w:pPr>
          </w:p>
        </w:tc>
        <w:tc>
          <w:tcPr>
            <w:tcW w:w="1277" w:type="dxa"/>
            <w:tcBorders>
              <w:top w:val="single" w:sz="4" w:space="0" w:color="auto"/>
              <w:left w:val="single" w:sz="4" w:space="0" w:color="auto"/>
              <w:bottom w:val="single" w:sz="4" w:space="0" w:color="auto"/>
              <w:right w:val="single" w:sz="4" w:space="0" w:color="auto"/>
            </w:tcBorders>
            <w:shd w:val="clear" w:color="auto" w:fill="F2F2F2"/>
            <w:noWrap/>
            <w:vAlign w:val="bottom"/>
          </w:tcPr>
          <w:p w:rsidR="00441B88" w:rsidRPr="00F31394" w:rsidRDefault="00441B88" w:rsidP="00314FCD">
            <w:pPr>
              <w:jc w:val="right"/>
              <w:rPr>
                <w:rFonts w:ascii="Cambria" w:hAnsi="Cambria"/>
                <w:color w:val="000000"/>
                <w:sz w:val="20"/>
                <w:szCs w:val="20"/>
                <w:lang w:val="el-GR"/>
              </w:rPr>
            </w:pPr>
          </w:p>
        </w:tc>
        <w:tc>
          <w:tcPr>
            <w:tcW w:w="1559" w:type="dxa"/>
            <w:tcBorders>
              <w:top w:val="single" w:sz="4" w:space="0" w:color="auto"/>
              <w:left w:val="single" w:sz="4" w:space="0" w:color="auto"/>
              <w:bottom w:val="single" w:sz="4" w:space="0" w:color="auto"/>
              <w:right w:val="single" w:sz="4" w:space="0" w:color="auto"/>
            </w:tcBorders>
            <w:shd w:val="clear" w:color="auto" w:fill="F2F2F2"/>
            <w:noWrap/>
            <w:vAlign w:val="bottom"/>
          </w:tcPr>
          <w:p w:rsidR="00441B88" w:rsidRPr="00F31394" w:rsidRDefault="00441B88" w:rsidP="00314FCD">
            <w:pPr>
              <w:jc w:val="right"/>
              <w:rPr>
                <w:rFonts w:ascii="Cambria" w:hAnsi="Cambria"/>
                <w:color w:val="000000"/>
                <w:sz w:val="20"/>
                <w:szCs w:val="20"/>
                <w:lang w:val="el-GR"/>
              </w:rPr>
            </w:pPr>
          </w:p>
        </w:tc>
      </w:tr>
      <w:tr w:rsidR="00441B88" w:rsidRPr="00130C87" w:rsidTr="00314FCD">
        <w:trPr>
          <w:trHeight w:val="315"/>
          <w:tblHeader/>
        </w:trPr>
        <w:tc>
          <w:tcPr>
            <w:tcW w:w="3557"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441B88" w:rsidRPr="00E94C26" w:rsidRDefault="00441B88" w:rsidP="00314FCD">
            <w:pPr>
              <w:spacing w:after="0"/>
              <w:jc w:val="center"/>
              <w:rPr>
                <w:rFonts w:cs="Times New Roman"/>
                <w:b/>
                <w:color w:val="000000"/>
                <w:sz w:val="24"/>
                <w:lang w:val="el-GR" w:eastAsia="el-GR"/>
              </w:rPr>
            </w:pPr>
            <w:r w:rsidRPr="00E94C26">
              <w:rPr>
                <w:rFonts w:cs="Times New Roman"/>
                <w:b/>
                <w:color w:val="000000"/>
                <w:sz w:val="24"/>
                <w:lang w:val="el-GR" w:eastAsia="el-GR"/>
              </w:rPr>
              <w:t xml:space="preserve">ΣΥΝΟΛΟ </w:t>
            </w:r>
          </w:p>
        </w:tc>
        <w:tc>
          <w:tcPr>
            <w:tcW w:w="184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1B88" w:rsidRPr="00F31394" w:rsidRDefault="00441B88" w:rsidP="00314FCD">
            <w:pPr>
              <w:jc w:val="right"/>
              <w:rPr>
                <w:b/>
                <w:color w:val="000000"/>
                <w:sz w:val="24"/>
                <w:lang w:val="el-GR"/>
              </w:rPr>
            </w:pPr>
            <w:r>
              <w:rPr>
                <w:b/>
                <w:color w:val="000000"/>
                <w:sz w:val="24"/>
                <w:lang w:val="el-GR"/>
              </w:rPr>
              <w:t>69.500 €</w:t>
            </w:r>
          </w:p>
        </w:tc>
        <w:tc>
          <w:tcPr>
            <w:tcW w:w="184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tcPr>
          <w:p w:rsidR="00441B88" w:rsidRPr="00F31394" w:rsidRDefault="00441B88" w:rsidP="00314FCD">
            <w:pPr>
              <w:jc w:val="right"/>
              <w:rPr>
                <w:b/>
                <w:color w:val="000000"/>
                <w:sz w:val="24"/>
                <w:lang w:val="el-GR"/>
              </w:rPr>
            </w:pPr>
          </w:p>
        </w:tc>
        <w:tc>
          <w:tcPr>
            <w:tcW w:w="1277"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tcPr>
          <w:p w:rsidR="00441B88" w:rsidRPr="00F31394" w:rsidRDefault="00441B88" w:rsidP="00314FCD">
            <w:pPr>
              <w:jc w:val="right"/>
              <w:rPr>
                <w:b/>
                <w:color w:val="000000"/>
                <w:sz w:val="24"/>
                <w:lang w:val="el-GR"/>
              </w:rPr>
            </w:pPr>
          </w:p>
        </w:tc>
        <w:tc>
          <w:tcPr>
            <w:tcW w:w="1559"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tcPr>
          <w:p w:rsidR="00441B88" w:rsidRPr="00F31394" w:rsidRDefault="00441B88" w:rsidP="00314FCD">
            <w:pPr>
              <w:jc w:val="right"/>
              <w:rPr>
                <w:b/>
                <w:color w:val="000000"/>
                <w:sz w:val="24"/>
                <w:lang w:val="el-GR"/>
              </w:rPr>
            </w:pPr>
          </w:p>
        </w:tc>
      </w:tr>
    </w:tbl>
    <w:p w:rsidR="004C0D15" w:rsidRDefault="004C0D15" w:rsidP="004C0D15">
      <w:pPr>
        <w:suppressAutoHyphens w:val="0"/>
        <w:autoSpaceDE w:val="0"/>
        <w:spacing w:after="60"/>
        <w:rPr>
          <w:lang w:val="el-GR"/>
        </w:rPr>
      </w:pPr>
    </w:p>
    <w:p w:rsidR="004C0D15" w:rsidRPr="00130C87" w:rsidRDefault="004C0D15" w:rsidP="004C0D15">
      <w:pPr>
        <w:suppressAutoHyphens w:val="0"/>
        <w:autoSpaceDE w:val="0"/>
        <w:spacing w:after="60"/>
        <w:rPr>
          <w:lang w:val="el-GR"/>
        </w:rPr>
      </w:pPr>
    </w:p>
    <w:p w:rsidR="004C0D15" w:rsidRDefault="004C0D15" w:rsidP="004C0D15">
      <w:pPr>
        <w:suppressAutoHyphens w:val="0"/>
        <w:autoSpaceDE w:val="0"/>
        <w:spacing w:after="60"/>
        <w:rPr>
          <w:lang w:val="el-GR"/>
        </w:rPr>
      </w:pPr>
      <w:r w:rsidRPr="00130C87">
        <w:rPr>
          <w:lang w:val="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 έγγραφα της Σύμβασης.</w:t>
      </w:r>
    </w:p>
    <w:p w:rsidR="004C0D15" w:rsidRDefault="004C0D15" w:rsidP="004C0D15">
      <w:pPr>
        <w:suppressAutoHyphens w:val="0"/>
        <w:autoSpaceDE w:val="0"/>
        <w:spacing w:after="60"/>
        <w:rPr>
          <w:lang w:val="el-GR"/>
        </w:rPr>
      </w:pPr>
    </w:p>
    <w:p w:rsidR="004C0D15" w:rsidRPr="00C26E69" w:rsidRDefault="004C0D15" w:rsidP="004C0D15">
      <w:pPr>
        <w:autoSpaceDE w:val="0"/>
        <w:autoSpaceDN w:val="0"/>
        <w:adjustRightInd w:val="0"/>
        <w:rPr>
          <w:rFonts w:eastAsiaTheme="minorHAnsi" w:cs="Calibri,Bold"/>
          <w:b/>
          <w:bCs/>
          <w:szCs w:val="22"/>
          <w:lang w:val="el-GR" w:eastAsia="en-US"/>
        </w:rPr>
      </w:pPr>
      <w:r w:rsidRPr="00C26E69">
        <w:rPr>
          <w:rFonts w:eastAsiaTheme="minorHAnsi" w:cs="Calibri,Bold"/>
          <w:b/>
          <w:bCs/>
          <w:szCs w:val="22"/>
          <w:lang w:val="el-GR" w:eastAsia="en-US"/>
        </w:rPr>
        <w:t>ΤΟΠΟΣ-ΗΜΕΡΟΜΗΝΙΑ: ………………………………….</w:t>
      </w:r>
    </w:p>
    <w:p w:rsidR="004C0D15" w:rsidRPr="00C26E69" w:rsidRDefault="004C0D15" w:rsidP="004C0D15">
      <w:pPr>
        <w:autoSpaceDE w:val="0"/>
        <w:autoSpaceDN w:val="0"/>
        <w:adjustRightInd w:val="0"/>
        <w:rPr>
          <w:rFonts w:eastAsiaTheme="minorHAnsi" w:cs="Calibri,Bold"/>
          <w:b/>
          <w:bCs/>
          <w:szCs w:val="22"/>
          <w:lang w:val="el-GR" w:eastAsia="en-US"/>
        </w:rPr>
      </w:pPr>
    </w:p>
    <w:p w:rsidR="004C0D15" w:rsidRPr="00C26E69" w:rsidRDefault="004C0D15" w:rsidP="004C0D15">
      <w:pPr>
        <w:autoSpaceDE w:val="0"/>
        <w:autoSpaceDN w:val="0"/>
        <w:adjustRightInd w:val="0"/>
        <w:rPr>
          <w:rFonts w:eastAsiaTheme="minorHAnsi" w:cs="Calibri,Bold"/>
          <w:b/>
          <w:bCs/>
          <w:szCs w:val="22"/>
          <w:lang w:val="el-GR" w:eastAsia="en-US"/>
        </w:rPr>
      </w:pPr>
      <w:r w:rsidRPr="00C26E69">
        <w:rPr>
          <w:rFonts w:eastAsiaTheme="minorHAnsi" w:cs="Calibri,Bold"/>
          <w:b/>
          <w:bCs/>
          <w:szCs w:val="22"/>
          <w:lang w:val="el-GR" w:eastAsia="en-US"/>
        </w:rPr>
        <w:tab/>
      </w:r>
      <w:r w:rsidRPr="00C26E69">
        <w:rPr>
          <w:rFonts w:eastAsiaTheme="minorHAnsi" w:cs="Calibri,Bold"/>
          <w:b/>
          <w:bCs/>
          <w:szCs w:val="22"/>
          <w:lang w:val="el-GR" w:eastAsia="en-US"/>
        </w:rPr>
        <w:tab/>
      </w:r>
      <w:r w:rsidRPr="00C26E69">
        <w:rPr>
          <w:rFonts w:eastAsiaTheme="minorHAnsi" w:cs="Calibri,Bold"/>
          <w:b/>
          <w:bCs/>
          <w:szCs w:val="22"/>
          <w:lang w:val="el-GR" w:eastAsia="en-US"/>
        </w:rPr>
        <w:tab/>
      </w:r>
      <w:r w:rsidRPr="00C26E69">
        <w:rPr>
          <w:rFonts w:eastAsiaTheme="minorHAnsi" w:cs="Calibri,Bold"/>
          <w:b/>
          <w:bCs/>
          <w:szCs w:val="22"/>
          <w:lang w:val="el-GR" w:eastAsia="en-US"/>
        </w:rPr>
        <w:tab/>
      </w:r>
      <w:r w:rsidRPr="00C26E69">
        <w:rPr>
          <w:rFonts w:eastAsiaTheme="minorHAnsi" w:cs="Calibri,Bold"/>
          <w:b/>
          <w:bCs/>
          <w:szCs w:val="22"/>
          <w:lang w:val="el-GR" w:eastAsia="en-US"/>
        </w:rPr>
        <w:tab/>
      </w:r>
      <w:r>
        <w:rPr>
          <w:rFonts w:eastAsiaTheme="minorHAnsi" w:cs="Calibri,Bold"/>
          <w:b/>
          <w:bCs/>
          <w:szCs w:val="22"/>
          <w:lang w:val="el-GR" w:eastAsia="en-US"/>
        </w:rPr>
        <w:tab/>
      </w:r>
      <w:r>
        <w:rPr>
          <w:rFonts w:eastAsiaTheme="minorHAnsi" w:cs="Calibri,Bold"/>
          <w:b/>
          <w:bCs/>
          <w:szCs w:val="22"/>
          <w:lang w:val="el-GR" w:eastAsia="en-US"/>
        </w:rPr>
        <w:tab/>
      </w:r>
      <w:r w:rsidRPr="00C26E69">
        <w:rPr>
          <w:rFonts w:eastAsiaTheme="minorHAnsi" w:cs="Calibri,Bold"/>
          <w:b/>
          <w:bCs/>
          <w:szCs w:val="22"/>
          <w:lang w:val="el-GR" w:eastAsia="en-US"/>
        </w:rPr>
        <w:t>ΓΙΑ ΤΟ ΔΙΑΓΩΝΙΖΟΜΕΝΟ:……………………………….</w:t>
      </w:r>
    </w:p>
    <w:p w:rsidR="004C0D15" w:rsidRPr="00C26E69" w:rsidRDefault="004C0D15" w:rsidP="004C0D15">
      <w:pPr>
        <w:autoSpaceDE w:val="0"/>
        <w:autoSpaceDN w:val="0"/>
        <w:adjustRightInd w:val="0"/>
        <w:rPr>
          <w:rFonts w:eastAsiaTheme="minorHAnsi" w:cs="Calibri,Bold"/>
          <w:b/>
          <w:bCs/>
          <w:szCs w:val="22"/>
          <w:lang w:val="el-GR" w:eastAsia="en-US"/>
        </w:rPr>
      </w:pPr>
    </w:p>
    <w:p w:rsidR="004C0D15" w:rsidRPr="00C26E69" w:rsidRDefault="004C0D15" w:rsidP="004C0D15">
      <w:pPr>
        <w:suppressAutoHyphens w:val="0"/>
        <w:autoSpaceDE w:val="0"/>
        <w:spacing w:after="60"/>
        <w:rPr>
          <w:lang w:val="el-GR"/>
        </w:rPr>
      </w:pPr>
      <w:r w:rsidRPr="00C26E69">
        <w:rPr>
          <w:rFonts w:eastAsiaTheme="minorHAnsi" w:cs="Calibri,Bold"/>
          <w:b/>
          <w:bCs/>
          <w:szCs w:val="22"/>
          <w:lang w:val="el-GR" w:eastAsia="en-US"/>
        </w:rPr>
        <w:tab/>
      </w:r>
      <w:r w:rsidRPr="00C26E69">
        <w:rPr>
          <w:rFonts w:eastAsiaTheme="minorHAnsi" w:cs="Calibri,Bold"/>
          <w:b/>
          <w:bCs/>
          <w:szCs w:val="22"/>
          <w:lang w:val="el-GR" w:eastAsia="en-US"/>
        </w:rPr>
        <w:tab/>
      </w:r>
      <w:r w:rsidRPr="00C26E69">
        <w:rPr>
          <w:rFonts w:eastAsiaTheme="minorHAnsi" w:cs="Calibri,Bold"/>
          <w:b/>
          <w:bCs/>
          <w:szCs w:val="22"/>
          <w:lang w:val="el-GR" w:eastAsia="en-US"/>
        </w:rPr>
        <w:tab/>
      </w:r>
      <w:r w:rsidRPr="00C26E69">
        <w:rPr>
          <w:rFonts w:eastAsiaTheme="minorHAnsi" w:cs="Calibri,Bold"/>
          <w:b/>
          <w:bCs/>
          <w:szCs w:val="22"/>
          <w:lang w:val="el-GR" w:eastAsia="en-US"/>
        </w:rPr>
        <w:tab/>
      </w:r>
      <w:r w:rsidRPr="00C26E69">
        <w:rPr>
          <w:rFonts w:eastAsiaTheme="minorHAnsi" w:cs="Calibri,Bold"/>
          <w:b/>
          <w:bCs/>
          <w:szCs w:val="22"/>
          <w:lang w:val="el-GR" w:eastAsia="en-US"/>
        </w:rPr>
        <w:tab/>
      </w:r>
      <w:r>
        <w:rPr>
          <w:rFonts w:eastAsiaTheme="minorHAnsi" w:cs="Calibri,Bold"/>
          <w:b/>
          <w:bCs/>
          <w:szCs w:val="22"/>
          <w:lang w:val="el-GR" w:eastAsia="en-US"/>
        </w:rPr>
        <w:tab/>
      </w:r>
      <w:r>
        <w:rPr>
          <w:rFonts w:eastAsiaTheme="minorHAnsi" w:cs="Calibri,Bold"/>
          <w:b/>
          <w:bCs/>
          <w:szCs w:val="22"/>
          <w:lang w:val="el-GR" w:eastAsia="en-US"/>
        </w:rPr>
        <w:tab/>
      </w:r>
      <w:r w:rsidRPr="00C26E69">
        <w:rPr>
          <w:rFonts w:eastAsiaTheme="minorHAnsi" w:cs="Calibri,Bold"/>
          <w:b/>
          <w:bCs/>
          <w:szCs w:val="22"/>
          <w:lang w:val="el-GR" w:eastAsia="en-US"/>
        </w:rPr>
        <w:t>ΣΦΡΑΓΙΔΑ ΚΑΙ ΥΠΟΓΡΑΦΗ: ...…………………………</w:t>
      </w:r>
    </w:p>
    <w:p w:rsidR="004C0D15" w:rsidRPr="004C0D15" w:rsidRDefault="004C0D15" w:rsidP="004C0D15">
      <w:pPr>
        <w:pStyle w:val="20"/>
        <w:rPr>
          <w:rFonts w:asciiTheme="minorHAnsi" w:hAnsiTheme="minorHAnsi" w:cstheme="minorHAnsi"/>
          <w:lang w:val="el-GR"/>
        </w:rPr>
      </w:pPr>
      <w:r>
        <w:rPr>
          <w:rFonts w:ascii="Calibri" w:hAnsi="Calibri"/>
          <w:lang w:val="el-GR"/>
        </w:rPr>
        <w:br w:type="page"/>
      </w:r>
      <w:bookmarkStart w:id="5" w:name="_Toc530127388"/>
      <w:bookmarkStart w:id="6" w:name="_Toc41304894"/>
      <w:r w:rsidRPr="004C0D15">
        <w:rPr>
          <w:rFonts w:asciiTheme="minorHAnsi" w:hAnsiTheme="minorHAnsi" w:cstheme="minorHAnsi"/>
          <w:lang w:val="el-GR"/>
        </w:rPr>
        <w:lastRenderedPageBreak/>
        <w:t xml:space="preserve">ΠΑΡΑΡΤΗΜΑ </w:t>
      </w:r>
      <w:r w:rsidRPr="004C0D15">
        <w:rPr>
          <w:rFonts w:asciiTheme="minorHAnsi" w:hAnsiTheme="minorHAnsi" w:cstheme="minorHAnsi"/>
          <w:lang w:val="en-US"/>
        </w:rPr>
        <w:t>V</w:t>
      </w:r>
      <w:r w:rsidRPr="004C0D15">
        <w:rPr>
          <w:rFonts w:asciiTheme="minorHAnsi" w:hAnsiTheme="minorHAnsi" w:cstheme="minorHAnsi"/>
          <w:lang w:val="el-GR"/>
        </w:rPr>
        <w:t>- Υπόδειγμα Υ/Δ  μελών ομάδας έργου</w:t>
      </w:r>
      <w:bookmarkEnd w:id="5"/>
      <w:bookmarkEnd w:id="6"/>
    </w:p>
    <w:p w:rsidR="004C0D15" w:rsidRPr="004C0D15" w:rsidRDefault="004C0D15" w:rsidP="004C0D15">
      <w:pPr>
        <w:jc w:val="center"/>
        <w:rPr>
          <w:rFonts w:cs="Arial"/>
          <w:b/>
          <w:color w:val="002060"/>
          <w:sz w:val="24"/>
          <w:szCs w:val="22"/>
          <w:u w:val="single"/>
          <w:lang w:val="el-GR"/>
        </w:rPr>
      </w:pPr>
      <w:r w:rsidRPr="004C0D15">
        <w:rPr>
          <w:noProof/>
          <w:lang w:val="el-GR" w:eastAsia="el-GR"/>
        </w:rPr>
        <w:drawing>
          <wp:inline distT="0" distB="0" distL="0" distR="0">
            <wp:extent cx="560705" cy="526415"/>
            <wp:effectExtent l="19050" t="0" r="0" b="0"/>
            <wp:docPr id="12"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srcRect/>
                    <a:stretch>
                      <a:fillRect/>
                    </a:stretch>
                  </pic:blipFill>
                  <pic:spPr bwMode="auto">
                    <a:xfrm>
                      <a:off x="0" y="0"/>
                      <a:ext cx="560705" cy="526415"/>
                    </a:xfrm>
                    <a:prstGeom prst="rect">
                      <a:avLst/>
                    </a:prstGeom>
                    <a:noFill/>
                    <a:ln w="9525">
                      <a:noFill/>
                      <a:miter lim="800000"/>
                      <a:headEnd/>
                      <a:tailEnd/>
                    </a:ln>
                  </pic:spPr>
                </pic:pic>
              </a:graphicData>
            </a:graphic>
          </wp:inline>
        </w:drawing>
      </w:r>
    </w:p>
    <w:p w:rsidR="004C0D15" w:rsidRPr="004C0D15" w:rsidRDefault="004C0D15" w:rsidP="004C0D15">
      <w:pPr>
        <w:jc w:val="center"/>
        <w:rPr>
          <w:b/>
          <w:sz w:val="24"/>
          <w:lang w:val="el-GR"/>
        </w:rPr>
      </w:pPr>
      <w:r w:rsidRPr="004C0D15">
        <w:rPr>
          <w:b/>
          <w:sz w:val="24"/>
          <w:lang w:val="el-GR"/>
        </w:rPr>
        <w:t>ΥΠΕΥΘΥΝΗ ΔΗΛΩΣΗ</w:t>
      </w:r>
    </w:p>
    <w:p w:rsidR="004C0D15" w:rsidRPr="004C0D15" w:rsidRDefault="004C0D15" w:rsidP="004C0D15">
      <w:pPr>
        <w:jc w:val="center"/>
        <w:rPr>
          <w:b/>
          <w:sz w:val="24"/>
          <w:lang w:val="el-GR"/>
        </w:rPr>
      </w:pPr>
      <w:r w:rsidRPr="004C0D15">
        <w:rPr>
          <w:b/>
          <w:sz w:val="28"/>
          <w:vertAlign w:val="superscript"/>
          <w:lang w:val="el-GR"/>
        </w:rPr>
        <w:t>(άρθρο 8 Ν.1599/1986)</w:t>
      </w:r>
    </w:p>
    <w:p w:rsidR="004C0D15" w:rsidRPr="004C0D15" w:rsidRDefault="004C0D15" w:rsidP="004C0D15">
      <w:pPr>
        <w:ind w:right="142"/>
        <w:rPr>
          <w:sz w:val="18"/>
          <w:lang w:val="el-GR"/>
        </w:rPr>
      </w:pPr>
      <w:r w:rsidRPr="004C0D15">
        <w:rPr>
          <w:sz w:val="18"/>
          <w:lang w:val="el-GR"/>
        </w:rPr>
        <w:t>Η ακρίβεια των στοιχείων που υποβάλλονται με αυτή τη δήλωση μπορεί να ελεγχθεί με βάση το αρχείο άλλων υπηρεσιών (άρθρο 8,</w:t>
      </w:r>
      <w:r w:rsidRPr="00FA51AF">
        <w:rPr>
          <w:sz w:val="18"/>
          <w:lang w:val="el-GR"/>
        </w:rPr>
        <w:t>παρ. 4 Ν. 1599/1986)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68"/>
        <w:gridCol w:w="329"/>
        <w:gridCol w:w="658"/>
        <w:gridCol w:w="93"/>
        <w:gridCol w:w="1629"/>
        <w:gridCol w:w="709"/>
        <w:gridCol w:w="331"/>
        <w:gridCol w:w="360"/>
        <w:gridCol w:w="31"/>
        <w:gridCol w:w="689"/>
        <w:gridCol w:w="751"/>
        <w:gridCol w:w="329"/>
        <w:gridCol w:w="720"/>
        <w:gridCol w:w="540"/>
        <w:gridCol w:w="540"/>
        <w:gridCol w:w="1291"/>
        <w:gridCol w:w="6"/>
        <w:gridCol w:w="46"/>
      </w:tblGrid>
      <w:tr w:rsidR="004C0D15" w:rsidRPr="004C0D15" w:rsidTr="00314FCD">
        <w:trPr>
          <w:gridAfter w:val="2"/>
          <w:wAfter w:w="52" w:type="dxa"/>
          <w:cantSplit/>
          <w:trHeight w:val="415"/>
        </w:trPr>
        <w:tc>
          <w:tcPr>
            <w:tcW w:w="1368" w:type="dxa"/>
          </w:tcPr>
          <w:p w:rsidR="004C0D15" w:rsidRPr="004C0D15" w:rsidRDefault="004C0D15" w:rsidP="004C0D15">
            <w:pPr>
              <w:spacing w:before="240" w:after="0"/>
              <w:ind w:right="-6878"/>
              <w:rPr>
                <w:rFonts w:ascii="Arial" w:hAnsi="Arial"/>
                <w:sz w:val="20"/>
              </w:rPr>
            </w:pPr>
            <w:r w:rsidRPr="004C0D15">
              <w:rPr>
                <w:rFonts w:ascii="Arial" w:hAnsi="Arial"/>
                <w:sz w:val="20"/>
              </w:rPr>
              <w:t>ΠΡΟΣ</w:t>
            </w:r>
            <w:r w:rsidRPr="004C0D15">
              <w:rPr>
                <w:rFonts w:ascii="Arial" w:hAnsi="Arial"/>
                <w:sz w:val="20"/>
                <w:vertAlign w:val="superscript"/>
              </w:rPr>
              <w:t>(1)</w:t>
            </w:r>
            <w:r w:rsidRPr="004C0D15">
              <w:rPr>
                <w:rFonts w:ascii="Arial" w:hAnsi="Arial"/>
                <w:sz w:val="20"/>
              </w:rPr>
              <w:t>:</w:t>
            </w:r>
          </w:p>
        </w:tc>
        <w:tc>
          <w:tcPr>
            <w:tcW w:w="9000" w:type="dxa"/>
            <w:gridSpan w:val="15"/>
          </w:tcPr>
          <w:p w:rsidR="004C0D15" w:rsidRPr="004C0D15" w:rsidRDefault="004C0D15" w:rsidP="004C0D15">
            <w:pPr>
              <w:spacing w:before="120" w:after="0"/>
              <w:ind w:right="-6878"/>
              <w:rPr>
                <w:rFonts w:ascii="Courier New" w:hAnsi="Courier New"/>
                <w:b/>
                <w:color w:val="000080"/>
              </w:rPr>
            </w:pPr>
          </w:p>
        </w:tc>
      </w:tr>
      <w:tr w:rsidR="004C0D15" w:rsidRPr="004C0D15" w:rsidTr="00314FCD">
        <w:trPr>
          <w:gridAfter w:val="2"/>
          <w:wAfter w:w="52" w:type="dxa"/>
          <w:cantSplit/>
          <w:trHeight w:val="415"/>
        </w:trPr>
        <w:tc>
          <w:tcPr>
            <w:tcW w:w="1368" w:type="dxa"/>
          </w:tcPr>
          <w:p w:rsidR="004C0D15" w:rsidRPr="004C0D15" w:rsidRDefault="004C0D15" w:rsidP="004C0D15">
            <w:pPr>
              <w:spacing w:before="240" w:after="0"/>
              <w:ind w:right="-6878"/>
              <w:rPr>
                <w:rFonts w:ascii="Arial" w:hAnsi="Arial"/>
                <w:sz w:val="16"/>
              </w:rPr>
            </w:pPr>
            <w:r w:rsidRPr="004C0D15">
              <w:rPr>
                <w:rFonts w:ascii="Arial" w:hAnsi="Arial"/>
                <w:sz w:val="16"/>
              </w:rPr>
              <w:t xml:space="preserve">Ο – </w:t>
            </w:r>
            <w:r w:rsidRPr="004C0D15">
              <w:rPr>
                <w:rFonts w:ascii="Arial" w:hAnsi="Arial"/>
                <w:strike/>
                <w:sz w:val="16"/>
              </w:rPr>
              <w:t>Η</w:t>
            </w:r>
            <w:r w:rsidRPr="004C0D15">
              <w:rPr>
                <w:rFonts w:ascii="Arial" w:hAnsi="Arial"/>
                <w:sz w:val="16"/>
              </w:rPr>
              <w:t xml:space="preserve"> Όνομα:</w:t>
            </w:r>
          </w:p>
        </w:tc>
        <w:tc>
          <w:tcPr>
            <w:tcW w:w="3749" w:type="dxa"/>
            <w:gridSpan w:val="6"/>
          </w:tcPr>
          <w:p w:rsidR="004C0D15" w:rsidRPr="004C0D15" w:rsidRDefault="004C0D15" w:rsidP="004C0D15">
            <w:pPr>
              <w:spacing w:before="120" w:after="0"/>
              <w:ind w:right="-6878"/>
              <w:rPr>
                <w:rFonts w:ascii="Courier New" w:hAnsi="Courier New"/>
                <w:b/>
                <w:color w:val="000080"/>
              </w:rPr>
            </w:pPr>
          </w:p>
        </w:tc>
        <w:tc>
          <w:tcPr>
            <w:tcW w:w="1080" w:type="dxa"/>
            <w:gridSpan w:val="3"/>
          </w:tcPr>
          <w:p w:rsidR="004C0D15" w:rsidRPr="004C0D15" w:rsidRDefault="004C0D15" w:rsidP="004C0D15">
            <w:pPr>
              <w:spacing w:before="240" w:after="0"/>
              <w:ind w:right="-6878"/>
              <w:rPr>
                <w:rFonts w:ascii="Arial" w:hAnsi="Arial"/>
                <w:sz w:val="16"/>
              </w:rPr>
            </w:pPr>
            <w:r w:rsidRPr="004C0D15">
              <w:rPr>
                <w:rFonts w:ascii="Arial" w:hAnsi="Arial"/>
                <w:sz w:val="16"/>
              </w:rPr>
              <w:t>Επώνυμο:</w:t>
            </w:r>
          </w:p>
        </w:tc>
        <w:tc>
          <w:tcPr>
            <w:tcW w:w="4171" w:type="dxa"/>
            <w:gridSpan w:val="6"/>
          </w:tcPr>
          <w:p w:rsidR="004C0D15" w:rsidRPr="004C0D15" w:rsidRDefault="004C0D15" w:rsidP="004C0D15">
            <w:pPr>
              <w:spacing w:before="120" w:after="0"/>
              <w:ind w:right="-6878"/>
              <w:rPr>
                <w:rFonts w:ascii="Arial" w:hAnsi="Arial"/>
                <w:b/>
                <w:color w:val="000080"/>
              </w:rPr>
            </w:pPr>
          </w:p>
        </w:tc>
      </w:tr>
      <w:tr w:rsidR="004C0D15" w:rsidRPr="004C0D15" w:rsidTr="00314FCD">
        <w:trPr>
          <w:gridAfter w:val="2"/>
          <w:wAfter w:w="52" w:type="dxa"/>
          <w:cantSplit/>
          <w:trHeight w:val="99"/>
        </w:trPr>
        <w:tc>
          <w:tcPr>
            <w:tcW w:w="2448" w:type="dxa"/>
            <w:gridSpan w:val="4"/>
          </w:tcPr>
          <w:p w:rsidR="004C0D15" w:rsidRPr="004C0D15" w:rsidRDefault="004C0D15" w:rsidP="004C0D15">
            <w:pPr>
              <w:spacing w:before="240" w:after="0"/>
              <w:rPr>
                <w:rFonts w:ascii="Arial" w:hAnsi="Arial"/>
                <w:sz w:val="16"/>
              </w:rPr>
            </w:pPr>
            <w:r w:rsidRPr="004C0D15">
              <w:rPr>
                <w:rFonts w:ascii="Arial" w:hAnsi="Arial"/>
                <w:sz w:val="16"/>
              </w:rPr>
              <w:t xml:space="preserve">Όνομα και Επώνυμο Πατέρα: </w:t>
            </w:r>
          </w:p>
        </w:tc>
        <w:tc>
          <w:tcPr>
            <w:tcW w:w="7920" w:type="dxa"/>
            <w:gridSpan w:val="12"/>
          </w:tcPr>
          <w:p w:rsidR="004C0D15" w:rsidRPr="004C0D15" w:rsidRDefault="004C0D15" w:rsidP="004C0D15">
            <w:pPr>
              <w:spacing w:before="120" w:after="0"/>
              <w:ind w:right="-6878"/>
              <w:rPr>
                <w:rFonts w:ascii="Arial" w:hAnsi="Arial"/>
                <w:color w:val="000080"/>
                <w:sz w:val="16"/>
              </w:rPr>
            </w:pPr>
          </w:p>
        </w:tc>
      </w:tr>
      <w:tr w:rsidR="004C0D15" w:rsidRPr="004C0D15" w:rsidTr="00314FCD">
        <w:trPr>
          <w:gridAfter w:val="2"/>
          <w:wAfter w:w="52" w:type="dxa"/>
          <w:cantSplit/>
          <w:trHeight w:val="99"/>
        </w:trPr>
        <w:tc>
          <w:tcPr>
            <w:tcW w:w="2448" w:type="dxa"/>
            <w:gridSpan w:val="4"/>
          </w:tcPr>
          <w:p w:rsidR="004C0D15" w:rsidRPr="004C0D15" w:rsidRDefault="004C0D15" w:rsidP="004C0D15">
            <w:pPr>
              <w:spacing w:before="240" w:after="0"/>
              <w:rPr>
                <w:rFonts w:ascii="Arial" w:hAnsi="Arial"/>
                <w:sz w:val="16"/>
              </w:rPr>
            </w:pPr>
            <w:r w:rsidRPr="004C0D15">
              <w:rPr>
                <w:rFonts w:ascii="Arial" w:hAnsi="Arial"/>
                <w:sz w:val="16"/>
              </w:rPr>
              <w:t>Όνομα και Επώνυμο Μητέρας:</w:t>
            </w:r>
          </w:p>
        </w:tc>
        <w:tc>
          <w:tcPr>
            <w:tcW w:w="7920" w:type="dxa"/>
            <w:gridSpan w:val="12"/>
          </w:tcPr>
          <w:p w:rsidR="004C0D15" w:rsidRPr="004C0D15" w:rsidRDefault="004C0D15" w:rsidP="004C0D15">
            <w:pPr>
              <w:spacing w:before="120" w:after="0"/>
              <w:ind w:right="-6878"/>
              <w:rPr>
                <w:rFonts w:ascii="Arial" w:hAnsi="Arial"/>
                <w:color w:val="000080"/>
                <w:sz w:val="16"/>
              </w:rPr>
            </w:pPr>
          </w:p>
        </w:tc>
      </w:tr>
      <w:tr w:rsidR="004C0D15" w:rsidRPr="004C0D15" w:rsidTr="00314FCD">
        <w:trPr>
          <w:gridAfter w:val="2"/>
          <w:wAfter w:w="52" w:type="dxa"/>
          <w:cantSplit/>
        </w:trPr>
        <w:tc>
          <w:tcPr>
            <w:tcW w:w="2448" w:type="dxa"/>
            <w:gridSpan w:val="4"/>
          </w:tcPr>
          <w:p w:rsidR="004C0D15" w:rsidRPr="004C0D15" w:rsidRDefault="004C0D15" w:rsidP="004C0D15">
            <w:pPr>
              <w:spacing w:before="240" w:after="0"/>
              <w:ind w:right="-2332"/>
              <w:rPr>
                <w:rFonts w:ascii="Arial" w:hAnsi="Arial"/>
                <w:sz w:val="16"/>
              </w:rPr>
            </w:pPr>
            <w:r w:rsidRPr="004C0D15">
              <w:rPr>
                <w:rFonts w:ascii="Arial" w:hAnsi="Arial"/>
                <w:sz w:val="16"/>
              </w:rPr>
              <w:t>Ημερομηνία γέννησης</w:t>
            </w:r>
            <w:r w:rsidRPr="004C0D15">
              <w:rPr>
                <w:rFonts w:ascii="Arial" w:hAnsi="Arial"/>
                <w:sz w:val="16"/>
                <w:vertAlign w:val="superscript"/>
              </w:rPr>
              <w:t>(2)</w:t>
            </w:r>
            <w:r w:rsidRPr="004C0D15">
              <w:rPr>
                <w:rFonts w:ascii="Arial" w:hAnsi="Arial"/>
                <w:sz w:val="16"/>
              </w:rPr>
              <w:t xml:space="preserve">: </w:t>
            </w:r>
          </w:p>
        </w:tc>
        <w:tc>
          <w:tcPr>
            <w:tcW w:w="7920" w:type="dxa"/>
            <w:gridSpan w:val="12"/>
          </w:tcPr>
          <w:p w:rsidR="004C0D15" w:rsidRPr="004C0D15" w:rsidRDefault="004C0D15" w:rsidP="004C0D15">
            <w:pPr>
              <w:spacing w:before="120" w:after="0"/>
              <w:ind w:right="-6878"/>
              <w:rPr>
                <w:rFonts w:ascii="Arial" w:hAnsi="Arial"/>
                <w:color w:val="000080"/>
                <w:sz w:val="16"/>
              </w:rPr>
            </w:pPr>
          </w:p>
        </w:tc>
      </w:tr>
      <w:tr w:rsidR="004C0D15" w:rsidRPr="004C0D15" w:rsidTr="00314FCD">
        <w:trPr>
          <w:gridAfter w:val="2"/>
          <w:wAfter w:w="52" w:type="dxa"/>
          <w:cantSplit/>
          <w:trHeight w:val="99"/>
        </w:trPr>
        <w:tc>
          <w:tcPr>
            <w:tcW w:w="2448" w:type="dxa"/>
            <w:gridSpan w:val="4"/>
            <w:tcBorders>
              <w:top w:val="single" w:sz="4" w:space="0" w:color="auto"/>
              <w:left w:val="single" w:sz="4" w:space="0" w:color="auto"/>
              <w:bottom w:val="single" w:sz="4" w:space="0" w:color="auto"/>
              <w:right w:val="single" w:sz="4" w:space="0" w:color="auto"/>
            </w:tcBorders>
          </w:tcPr>
          <w:p w:rsidR="004C0D15" w:rsidRPr="004C0D15" w:rsidRDefault="004C0D15" w:rsidP="004C0D15">
            <w:pPr>
              <w:spacing w:before="240" w:after="0"/>
              <w:rPr>
                <w:rFonts w:ascii="Arial" w:hAnsi="Arial"/>
                <w:sz w:val="16"/>
              </w:rPr>
            </w:pPr>
            <w:r w:rsidRPr="004C0D15">
              <w:rPr>
                <w:rFonts w:ascii="Arial" w:hAnsi="Arial"/>
                <w:sz w:val="16"/>
              </w:rPr>
              <w:t>Τόπος Γέννησης:</w:t>
            </w:r>
          </w:p>
        </w:tc>
        <w:tc>
          <w:tcPr>
            <w:tcW w:w="7920" w:type="dxa"/>
            <w:gridSpan w:val="12"/>
            <w:tcBorders>
              <w:top w:val="single" w:sz="4" w:space="0" w:color="auto"/>
              <w:left w:val="single" w:sz="4" w:space="0" w:color="auto"/>
              <w:bottom w:val="single" w:sz="4" w:space="0" w:color="auto"/>
              <w:right w:val="single" w:sz="4" w:space="0" w:color="auto"/>
            </w:tcBorders>
          </w:tcPr>
          <w:p w:rsidR="004C0D15" w:rsidRPr="004C0D15" w:rsidRDefault="004C0D15" w:rsidP="004C0D15">
            <w:pPr>
              <w:spacing w:before="120" w:after="0"/>
              <w:ind w:right="-6878"/>
              <w:rPr>
                <w:rFonts w:ascii="Courier New" w:hAnsi="Courier New"/>
                <w:b/>
                <w:color w:val="000080"/>
              </w:rPr>
            </w:pPr>
          </w:p>
        </w:tc>
      </w:tr>
      <w:tr w:rsidR="004C0D15" w:rsidRPr="004C0D15" w:rsidTr="00314FCD">
        <w:trPr>
          <w:gridAfter w:val="2"/>
          <w:wAfter w:w="52" w:type="dxa"/>
          <w:cantSplit/>
        </w:trPr>
        <w:tc>
          <w:tcPr>
            <w:tcW w:w="2448" w:type="dxa"/>
            <w:gridSpan w:val="4"/>
          </w:tcPr>
          <w:p w:rsidR="004C0D15" w:rsidRPr="004C0D15" w:rsidRDefault="004C0D15" w:rsidP="004C0D15">
            <w:pPr>
              <w:spacing w:before="240" w:after="0"/>
              <w:rPr>
                <w:rFonts w:ascii="Arial" w:hAnsi="Arial"/>
                <w:sz w:val="16"/>
              </w:rPr>
            </w:pPr>
            <w:r w:rsidRPr="004C0D15">
              <w:rPr>
                <w:rFonts w:ascii="Arial" w:hAnsi="Arial"/>
                <w:sz w:val="16"/>
              </w:rPr>
              <w:t>Αριθμός Δελτίου Ταυτότητας:</w:t>
            </w:r>
          </w:p>
        </w:tc>
        <w:tc>
          <w:tcPr>
            <w:tcW w:w="3029" w:type="dxa"/>
            <w:gridSpan w:val="4"/>
          </w:tcPr>
          <w:p w:rsidR="004C0D15" w:rsidRPr="004C0D15" w:rsidRDefault="004C0D15" w:rsidP="004C0D15">
            <w:pPr>
              <w:spacing w:before="120" w:after="0"/>
              <w:ind w:right="-6878"/>
              <w:rPr>
                <w:rFonts w:ascii="Courier New" w:hAnsi="Courier New"/>
                <w:b/>
                <w:color w:val="000080"/>
              </w:rPr>
            </w:pPr>
          </w:p>
        </w:tc>
        <w:tc>
          <w:tcPr>
            <w:tcW w:w="720" w:type="dxa"/>
            <w:gridSpan w:val="2"/>
          </w:tcPr>
          <w:p w:rsidR="004C0D15" w:rsidRPr="004C0D15" w:rsidRDefault="004C0D15" w:rsidP="004C0D15">
            <w:pPr>
              <w:spacing w:before="240" w:after="0"/>
              <w:rPr>
                <w:rFonts w:ascii="Arial" w:hAnsi="Arial"/>
                <w:sz w:val="16"/>
              </w:rPr>
            </w:pPr>
            <w:r w:rsidRPr="004C0D15">
              <w:rPr>
                <w:rFonts w:ascii="Arial" w:hAnsi="Arial"/>
                <w:sz w:val="16"/>
              </w:rPr>
              <w:t>Τηλ:</w:t>
            </w:r>
          </w:p>
        </w:tc>
        <w:tc>
          <w:tcPr>
            <w:tcW w:w="4171" w:type="dxa"/>
            <w:gridSpan w:val="6"/>
          </w:tcPr>
          <w:p w:rsidR="004C0D15" w:rsidRPr="004C0D15" w:rsidRDefault="004C0D15" w:rsidP="004C0D15">
            <w:pPr>
              <w:spacing w:before="120" w:after="0"/>
              <w:ind w:right="-6878"/>
              <w:rPr>
                <w:rFonts w:ascii="Courier New" w:hAnsi="Courier New"/>
                <w:b/>
                <w:color w:val="000080"/>
              </w:rPr>
            </w:pPr>
          </w:p>
        </w:tc>
      </w:tr>
      <w:tr w:rsidR="004C0D15" w:rsidRPr="004C0D15" w:rsidTr="00314FCD">
        <w:trPr>
          <w:gridAfter w:val="2"/>
          <w:wAfter w:w="52" w:type="dxa"/>
          <w:cantSplit/>
        </w:trPr>
        <w:tc>
          <w:tcPr>
            <w:tcW w:w="1697" w:type="dxa"/>
            <w:gridSpan w:val="2"/>
          </w:tcPr>
          <w:p w:rsidR="004C0D15" w:rsidRPr="004C0D15" w:rsidRDefault="004C0D15" w:rsidP="004C0D15">
            <w:pPr>
              <w:spacing w:before="240" w:after="0"/>
              <w:rPr>
                <w:rFonts w:ascii="Arial" w:hAnsi="Arial"/>
                <w:sz w:val="16"/>
              </w:rPr>
            </w:pPr>
            <w:r w:rsidRPr="004C0D15">
              <w:rPr>
                <w:rFonts w:ascii="Arial" w:hAnsi="Arial"/>
                <w:sz w:val="16"/>
              </w:rPr>
              <w:t>Τόπος Κατοικίας:</w:t>
            </w:r>
          </w:p>
        </w:tc>
        <w:tc>
          <w:tcPr>
            <w:tcW w:w="2380" w:type="dxa"/>
            <w:gridSpan w:val="3"/>
          </w:tcPr>
          <w:p w:rsidR="004C0D15" w:rsidRPr="004C0D15" w:rsidRDefault="004C0D15" w:rsidP="004C0D15">
            <w:pPr>
              <w:spacing w:before="120" w:after="0"/>
              <w:ind w:right="-6878"/>
              <w:rPr>
                <w:rFonts w:ascii="Arial" w:hAnsi="Arial"/>
                <w:color w:val="000080"/>
                <w:sz w:val="16"/>
              </w:rPr>
            </w:pPr>
          </w:p>
        </w:tc>
        <w:tc>
          <w:tcPr>
            <w:tcW w:w="709" w:type="dxa"/>
          </w:tcPr>
          <w:p w:rsidR="004C0D15" w:rsidRPr="004C0D15" w:rsidRDefault="004C0D15" w:rsidP="004C0D15">
            <w:pPr>
              <w:spacing w:before="240" w:after="0"/>
              <w:rPr>
                <w:rFonts w:ascii="Arial" w:hAnsi="Arial"/>
                <w:sz w:val="16"/>
              </w:rPr>
            </w:pPr>
            <w:r w:rsidRPr="004C0D15">
              <w:rPr>
                <w:rFonts w:ascii="Arial" w:hAnsi="Arial"/>
                <w:sz w:val="16"/>
              </w:rPr>
              <w:t>Οδός:</w:t>
            </w:r>
          </w:p>
        </w:tc>
        <w:tc>
          <w:tcPr>
            <w:tcW w:w="2491" w:type="dxa"/>
            <w:gridSpan w:val="6"/>
          </w:tcPr>
          <w:p w:rsidR="004C0D15" w:rsidRPr="004C0D15" w:rsidRDefault="004C0D15" w:rsidP="004C0D15">
            <w:pPr>
              <w:spacing w:before="120" w:after="0"/>
              <w:ind w:right="-6878"/>
              <w:rPr>
                <w:rFonts w:ascii="Arial" w:hAnsi="Arial"/>
                <w:color w:val="000080"/>
                <w:sz w:val="16"/>
              </w:rPr>
            </w:pPr>
          </w:p>
        </w:tc>
        <w:tc>
          <w:tcPr>
            <w:tcW w:w="720" w:type="dxa"/>
          </w:tcPr>
          <w:p w:rsidR="004C0D15" w:rsidRPr="004C0D15" w:rsidRDefault="004C0D15" w:rsidP="004C0D15">
            <w:pPr>
              <w:spacing w:before="240" w:after="0"/>
              <w:rPr>
                <w:rFonts w:ascii="Arial" w:hAnsi="Arial"/>
                <w:sz w:val="16"/>
              </w:rPr>
            </w:pPr>
            <w:r w:rsidRPr="004C0D15">
              <w:rPr>
                <w:rFonts w:ascii="Arial" w:hAnsi="Arial"/>
                <w:sz w:val="16"/>
              </w:rPr>
              <w:t>Αριθ:</w:t>
            </w:r>
          </w:p>
        </w:tc>
        <w:tc>
          <w:tcPr>
            <w:tcW w:w="540" w:type="dxa"/>
          </w:tcPr>
          <w:p w:rsidR="004C0D15" w:rsidRPr="004C0D15" w:rsidRDefault="004C0D15" w:rsidP="004C0D15">
            <w:pPr>
              <w:spacing w:before="120" w:after="0"/>
              <w:ind w:right="-6878"/>
              <w:rPr>
                <w:rFonts w:ascii="Arial" w:hAnsi="Arial"/>
                <w:color w:val="000080"/>
                <w:sz w:val="16"/>
              </w:rPr>
            </w:pPr>
          </w:p>
        </w:tc>
        <w:tc>
          <w:tcPr>
            <w:tcW w:w="540" w:type="dxa"/>
          </w:tcPr>
          <w:p w:rsidR="004C0D15" w:rsidRPr="004C0D15" w:rsidRDefault="004C0D15" w:rsidP="004C0D15">
            <w:pPr>
              <w:spacing w:before="240" w:after="0"/>
              <w:rPr>
                <w:rFonts w:ascii="Arial" w:hAnsi="Arial"/>
                <w:sz w:val="16"/>
              </w:rPr>
            </w:pPr>
            <w:r w:rsidRPr="004C0D15">
              <w:rPr>
                <w:rFonts w:ascii="Arial" w:hAnsi="Arial"/>
                <w:sz w:val="16"/>
              </w:rPr>
              <w:t>ΤΚ:</w:t>
            </w:r>
          </w:p>
        </w:tc>
        <w:tc>
          <w:tcPr>
            <w:tcW w:w="1291" w:type="dxa"/>
          </w:tcPr>
          <w:p w:rsidR="004C0D15" w:rsidRPr="004C0D15" w:rsidRDefault="004C0D15" w:rsidP="004C0D15">
            <w:pPr>
              <w:spacing w:before="120" w:after="0"/>
              <w:ind w:right="-6878"/>
              <w:rPr>
                <w:rFonts w:ascii="Arial" w:hAnsi="Arial"/>
                <w:color w:val="000080"/>
                <w:sz w:val="16"/>
              </w:rPr>
            </w:pPr>
          </w:p>
        </w:tc>
      </w:tr>
      <w:tr w:rsidR="004C0D15" w:rsidRPr="008F5ADD" w:rsidTr="00314FCD">
        <w:trPr>
          <w:gridAfter w:val="1"/>
          <w:wAfter w:w="46" w:type="dxa"/>
          <w:cantSplit/>
          <w:trHeight w:val="520"/>
        </w:trPr>
        <w:tc>
          <w:tcPr>
            <w:tcW w:w="2355" w:type="dxa"/>
            <w:gridSpan w:val="3"/>
            <w:vAlign w:val="bottom"/>
          </w:tcPr>
          <w:p w:rsidR="004C0D15" w:rsidRPr="004C0D15" w:rsidRDefault="004C0D15" w:rsidP="004C0D15">
            <w:pPr>
              <w:spacing w:before="240" w:after="0"/>
              <w:rPr>
                <w:rFonts w:ascii="Arial" w:hAnsi="Arial"/>
                <w:sz w:val="16"/>
              </w:rPr>
            </w:pPr>
            <w:r w:rsidRPr="004C0D15">
              <w:rPr>
                <w:rFonts w:ascii="Arial" w:hAnsi="Arial"/>
                <w:sz w:val="16"/>
              </w:rPr>
              <w:t>Αρ. Τηλεομοιοτύπου (</w:t>
            </w:r>
            <w:r w:rsidRPr="004C0D15">
              <w:rPr>
                <w:rFonts w:ascii="Arial" w:hAnsi="Arial"/>
                <w:sz w:val="16"/>
                <w:lang w:val="en-US"/>
              </w:rPr>
              <w:t>Fax</w:t>
            </w:r>
            <w:r w:rsidRPr="004C0D15">
              <w:rPr>
                <w:rFonts w:ascii="Arial" w:hAnsi="Arial"/>
                <w:sz w:val="16"/>
              </w:rPr>
              <w:t>):</w:t>
            </w:r>
          </w:p>
        </w:tc>
        <w:tc>
          <w:tcPr>
            <w:tcW w:w="3153" w:type="dxa"/>
            <w:gridSpan w:val="6"/>
            <w:vAlign w:val="bottom"/>
          </w:tcPr>
          <w:p w:rsidR="004C0D15" w:rsidRPr="004C0D15" w:rsidRDefault="004C0D15" w:rsidP="004C0D15">
            <w:pPr>
              <w:spacing w:before="120" w:after="0"/>
              <w:ind w:right="-6878"/>
              <w:rPr>
                <w:rFonts w:ascii="Arial" w:hAnsi="Arial"/>
                <w:color w:val="000080"/>
                <w:sz w:val="16"/>
              </w:rPr>
            </w:pPr>
          </w:p>
        </w:tc>
        <w:tc>
          <w:tcPr>
            <w:tcW w:w="1440" w:type="dxa"/>
            <w:gridSpan w:val="2"/>
            <w:vAlign w:val="bottom"/>
          </w:tcPr>
          <w:p w:rsidR="004C0D15" w:rsidRPr="004C0D15" w:rsidRDefault="004C0D15" w:rsidP="004C0D15">
            <w:pPr>
              <w:spacing w:after="0"/>
              <w:rPr>
                <w:rFonts w:ascii="Arial" w:hAnsi="Arial"/>
                <w:sz w:val="16"/>
                <w:lang w:val="el-GR"/>
              </w:rPr>
            </w:pPr>
            <w:r w:rsidRPr="004C0D15">
              <w:rPr>
                <w:rFonts w:ascii="Arial" w:hAnsi="Arial"/>
                <w:sz w:val="16"/>
                <w:lang w:val="el-GR"/>
              </w:rPr>
              <w:t>Δ/νση Ηλεκτρ. Ταχυδρομείου</w:t>
            </w:r>
          </w:p>
          <w:p w:rsidR="004C0D15" w:rsidRPr="004C0D15" w:rsidRDefault="004C0D15" w:rsidP="004C0D15">
            <w:pPr>
              <w:spacing w:after="0"/>
              <w:rPr>
                <w:rFonts w:ascii="Arial" w:hAnsi="Arial"/>
                <w:sz w:val="16"/>
                <w:lang w:val="el-GR"/>
              </w:rPr>
            </w:pPr>
            <w:r w:rsidRPr="004C0D15">
              <w:rPr>
                <w:rFonts w:ascii="Arial" w:hAnsi="Arial"/>
                <w:sz w:val="16"/>
                <w:lang w:val="el-GR"/>
              </w:rPr>
              <w:t>(Ε-</w:t>
            </w:r>
            <w:r w:rsidRPr="004C0D15">
              <w:rPr>
                <w:rFonts w:ascii="Arial" w:hAnsi="Arial"/>
                <w:sz w:val="16"/>
                <w:lang w:val="en-US"/>
              </w:rPr>
              <w:t>mail</w:t>
            </w:r>
            <w:r w:rsidRPr="004C0D15">
              <w:rPr>
                <w:rFonts w:ascii="Arial" w:hAnsi="Arial"/>
                <w:sz w:val="16"/>
                <w:lang w:val="el-GR"/>
              </w:rPr>
              <w:t>):</w:t>
            </w:r>
          </w:p>
        </w:tc>
        <w:tc>
          <w:tcPr>
            <w:tcW w:w="3426" w:type="dxa"/>
            <w:gridSpan w:val="6"/>
            <w:vAlign w:val="bottom"/>
          </w:tcPr>
          <w:p w:rsidR="004C0D15" w:rsidRPr="004C0D15" w:rsidRDefault="004C0D15" w:rsidP="004C0D15">
            <w:pPr>
              <w:spacing w:before="120" w:after="0"/>
              <w:ind w:right="-6878"/>
              <w:rPr>
                <w:rFonts w:ascii="Courier New" w:hAnsi="Courier New"/>
                <w:b/>
                <w:color w:val="000080"/>
                <w:lang w:val="el-GR"/>
              </w:rPr>
            </w:pPr>
          </w:p>
        </w:tc>
      </w:tr>
      <w:tr w:rsidR="004C0D15" w:rsidRPr="008F5ADD" w:rsidTr="00314FCD">
        <w:trPr>
          <w:trHeight w:val="3185"/>
        </w:trPr>
        <w:tc>
          <w:tcPr>
            <w:tcW w:w="10420" w:type="dxa"/>
            <w:gridSpan w:val="18"/>
            <w:tcBorders>
              <w:top w:val="nil"/>
              <w:left w:val="nil"/>
              <w:bottom w:val="nil"/>
              <w:right w:val="nil"/>
            </w:tcBorders>
          </w:tcPr>
          <w:p w:rsidR="004C0D15" w:rsidRPr="004C0D15" w:rsidRDefault="004C0D15" w:rsidP="004C0D15">
            <w:pPr>
              <w:spacing w:after="0"/>
              <w:ind w:right="124"/>
              <w:rPr>
                <w:rFonts w:asciiTheme="minorHAnsi" w:hAnsiTheme="minorHAnsi" w:cstheme="minorHAnsi"/>
                <w:lang w:val="el-GR"/>
              </w:rPr>
            </w:pPr>
            <w:r w:rsidRPr="004C0D15">
              <w:rPr>
                <w:rFonts w:asciiTheme="minorHAnsi" w:hAnsiTheme="minorHAnsi" w:cstheme="minorHAnsi"/>
                <w:lang w:val="el-GR"/>
              </w:rPr>
              <w:t>Με ατομική μου ευθύνη και γνωρίζοντας τις κυρώσεις (3), που προβλέπονται από της διατάξεις της παρ. 6 του άρθρου 22 του Ν. 1599/1986, δηλώνω ότι:</w:t>
            </w:r>
          </w:p>
          <w:p w:rsidR="004C0D15" w:rsidRPr="004C0D15" w:rsidRDefault="004C0D15" w:rsidP="004C0D15">
            <w:pPr>
              <w:spacing w:after="0"/>
              <w:rPr>
                <w:rFonts w:asciiTheme="minorHAnsi" w:hAnsiTheme="minorHAnsi" w:cstheme="minorHAnsi"/>
                <w:lang w:val="el-GR"/>
              </w:rPr>
            </w:pPr>
            <w:r w:rsidRPr="004C0D15">
              <w:rPr>
                <w:rFonts w:asciiTheme="minorHAnsi" w:hAnsiTheme="minorHAnsi" w:cstheme="minorHAnsi"/>
                <w:lang w:val="el-GR"/>
              </w:rPr>
              <w:t xml:space="preserve">1. Συμμετέχω ως Υπεύθυνος Έργου / Αναπληρωτής Υπεύθυνος Έργου/ Μέλος Ομάδας Έργου κ.λ.π στην Ομάδα Έργου της εταιρείας / ένωσης εταιρειών …………………………………………………….στο πλαίσιο της συμμετοχής στον υπ΄αριθμό ……………διαγωνισμό με τίτλο: </w:t>
            </w:r>
            <w:r w:rsidRPr="004C0D15">
              <w:rPr>
                <w:rFonts w:asciiTheme="minorHAnsi" w:hAnsiTheme="minorHAnsi" w:cstheme="minorHAnsi"/>
                <w:bCs/>
                <w:lang w:val="el-GR"/>
              </w:rPr>
              <w:t>“</w:t>
            </w:r>
            <w:r w:rsidRPr="004C0D15">
              <w:rPr>
                <w:rFonts w:asciiTheme="minorHAnsi" w:hAnsiTheme="minorHAnsi" w:cstheme="minorHAnsi"/>
                <w:bCs/>
                <w:szCs w:val="22"/>
                <w:lang w:val="el-GR"/>
              </w:rPr>
              <w:t>Παροχή υπηρεσιών</w:t>
            </w:r>
            <w:r w:rsidRPr="004C0D15">
              <w:rPr>
                <w:rFonts w:asciiTheme="minorHAnsi" w:hAnsiTheme="minorHAnsi" w:cstheme="minorHAnsi"/>
                <w:bCs/>
                <w:i/>
                <w:szCs w:val="22"/>
                <w:lang w:val="el-GR"/>
              </w:rPr>
              <w:t xml:space="preserve"> </w:t>
            </w:r>
            <w:r w:rsidRPr="004C0D15">
              <w:rPr>
                <w:rFonts w:asciiTheme="minorHAnsi" w:hAnsiTheme="minorHAnsi" w:cstheme="minorHAnsi"/>
                <w:bCs/>
                <w:iCs/>
                <w:lang w:val="el-GR"/>
              </w:rPr>
              <w:t>Εξωτερικού Συμβούλου</w:t>
            </w:r>
            <w:r w:rsidRPr="004C0D15">
              <w:rPr>
                <w:rFonts w:asciiTheme="minorHAnsi" w:hAnsiTheme="minorHAnsi" w:cstheme="minorHAnsi"/>
                <w:i/>
                <w:szCs w:val="22"/>
                <w:lang w:val="el-GR"/>
              </w:rPr>
              <w:t xml:space="preserve"> </w:t>
            </w:r>
            <w:r w:rsidRPr="004C0D15">
              <w:rPr>
                <w:rFonts w:asciiTheme="minorHAnsi" w:hAnsiTheme="minorHAnsi" w:cstheme="minorHAnsi"/>
                <w:bCs/>
                <w:szCs w:val="22"/>
                <w:lang w:val="el-GR"/>
              </w:rPr>
              <w:t>για τις ανάγκες υλοποίησης του έργου</w:t>
            </w:r>
            <w:r w:rsidRPr="004C0D15">
              <w:rPr>
                <w:rFonts w:asciiTheme="minorHAnsi" w:hAnsiTheme="minorHAnsi" w:cstheme="minorHAnsi"/>
                <w:szCs w:val="22"/>
                <w:lang w:val="el-GR"/>
              </w:rPr>
              <w:t xml:space="preserve"> «</w:t>
            </w:r>
            <w:r w:rsidRPr="004C0D15">
              <w:rPr>
                <w:rFonts w:asciiTheme="minorHAnsi" w:hAnsiTheme="minorHAnsi" w:cstheme="minorHAnsi"/>
                <w:szCs w:val="22"/>
                <w:lang w:val="el-GR" w:eastAsia="el-GR"/>
              </w:rPr>
              <w:t>Παροχή υπηρεσιών  διοικητικής και οικονομικής διαχείρισης για την υλοποίηση του έργου «</w:t>
            </w:r>
            <w:r w:rsidRPr="004C0D15">
              <w:rPr>
                <w:rFonts w:asciiTheme="minorHAnsi" w:hAnsiTheme="minorHAnsi" w:cstheme="minorHAnsi"/>
                <w:szCs w:val="22"/>
                <w:lang w:eastAsia="el-GR"/>
              </w:rPr>
              <w:t>TheRout</w:t>
            </w:r>
            <w:r w:rsidRPr="004C0D15">
              <w:rPr>
                <w:rFonts w:asciiTheme="minorHAnsi" w:hAnsiTheme="minorHAnsi" w:cstheme="minorHAnsi"/>
                <w:szCs w:val="22"/>
                <w:lang w:val="el-GR" w:eastAsia="el-GR"/>
              </w:rPr>
              <w:t>_</w:t>
            </w:r>
            <w:r w:rsidRPr="004C0D15">
              <w:rPr>
                <w:rFonts w:asciiTheme="minorHAnsi" w:hAnsiTheme="minorHAnsi" w:cstheme="minorHAnsi"/>
                <w:szCs w:val="22"/>
                <w:lang w:eastAsia="el-GR"/>
              </w:rPr>
              <w:t>Net</w:t>
            </w:r>
            <w:r w:rsidRPr="004C0D15">
              <w:rPr>
                <w:rFonts w:asciiTheme="minorHAnsi" w:hAnsiTheme="minorHAnsi" w:cstheme="minorHAnsi"/>
                <w:szCs w:val="22"/>
                <w:lang w:val="el-GR" w:eastAsia="el-GR"/>
              </w:rPr>
              <w:t xml:space="preserve"> – </w:t>
            </w:r>
            <w:r w:rsidRPr="004C0D15">
              <w:rPr>
                <w:rFonts w:asciiTheme="minorHAnsi" w:hAnsiTheme="minorHAnsi" w:cstheme="minorHAnsi"/>
                <w:szCs w:val="22"/>
                <w:lang w:eastAsia="el-GR"/>
              </w:rPr>
              <w:t>Thematic</w:t>
            </w:r>
            <w:r w:rsidRPr="004C0D15">
              <w:rPr>
                <w:rFonts w:asciiTheme="minorHAnsi" w:hAnsiTheme="minorHAnsi" w:cstheme="minorHAnsi"/>
                <w:szCs w:val="22"/>
                <w:lang w:val="el-GR" w:eastAsia="el-GR"/>
              </w:rPr>
              <w:t xml:space="preserve"> </w:t>
            </w:r>
            <w:r w:rsidRPr="004C0D15">
              <w:rPr>
                <w:rFonts w:asciiTheme="minorHAnsi" w:hAnsiTheme="minorHAnsi" w:cstheme="minorHAnsi"/>
                <w:szCs w:val="22"/>
                <w:lang w:eastAsia="el-GR"/>
              </w:rPr>
              <w:t>Routes</w:t>
            </w:r>
            <w:r w:rsidRPr="004C0D15">
              <w:rPr>
                <w:rFonts w:asciiTheme="minorHAnsi" w:hAnsiTheme="minorHAnsi" w:cstheme="minorHAnsi"/>
                <w:szCs w:val="22"/>
                <w:lang w:val="el-GR" w:eastAsia="el-GR"/>
              </w:rPr>
              <w:t xml:space="preserve"> </w:t>
            </w:r>
            <w:r w:rsidRPr="004C0D15">
              <w:rPr>
                <w:rFonts w:asciiTheme="minorHAnsi" w:hAnsiTheme="minorHAnsi" w:cstheme="minorHAnsi"/>
                <w:szCs w:val="22"/>
                <w:lang w:eastAsia="el-GR"/>
              </w:rPr>
              <w:t>and</w:t>
            </w:r>
            <w:r w:rsidRPr="004C0D15">
              <w:rPr>
                <w:rFonts w:asciiTheme="minorHAnsi" w:hAnsiTheme="minorHAnsi" w:cstheme="minorHAnsi"/>
                <w:szCs w:val="22"/>
                <w:lang w:val="el-GR" w:eastAsia="el-GR"/>
              </w:rPr>
              <w:t xml:space="preserve"> </w:t>
            </w:r>
            <w:r w:rsidRPr="004C0D15">
              <w:rPr>
                <w:rFonts w:asciiTheme="minorHAnsi" w:hAnsiTheme="minorHAnsi" w:cstheme="minorHAnsi"/>
                <w:szCs w:val="22"/>
                <w:lang w:eastAsia="el-GR"/>
              </w:rPr>
              <w:t>Networks</w:t>
            </w:r>
            <w:r>
              <w:rPr>
                <w:rFonts w:asciiTheme="minorHAnsi" w:hAnsiTheme="minorHAnsi" w:cstheme="minorHAnsi"/>
                <w:lang w:val="el-GR"/>
              </w:rPr>
              <w:t>»»</w:t>
            </w:r>
            <w:r w:rsidRPr="004C0D15">
              <w:rPr>
                <w:rFonts w:asciiTheme="minorHAnsi" w:hAnsiTheme="minorHAnsi" w:cstheme="minorHAnsi"/>
                <w:lang w:val="el-GR"/>
              </w:rPr>
              <w:t xml:space="preserve">. </w:t>
            </w:r>
          </w:p>
          <w:p w:rsidR="004C0D15" w:rsidRPr="004C0D15" w:rsidRDefault="004C0D15" w:rsidP="004C0D15">
            <w:pPr>
              <w:spacing w:after="0"/>
              <w:rPr>
                <w:rFonts w:asciiTheme="minorHAnsi" w:hAnsiTheme="minorHAnsi" w:cstheme="minorHAnsi"/>
                <w:lang w:val="el-GR"/>
              </w:rPr>
            </w:pPr>
            <w:r w:rsidRPr="004C0D15">
              <w:rPr>
                <w:rFonts w:asciiTheme="minorHAnsi" w:hAnsiTheme="minorHAnsi" w:cstheme="minorHAnsi"/>
                <w:lang w:val="el-GR"/>
              </w:rPr>
              <w:t>2. Αποδέχομαι ανεπιφύλακτα τους όρους του παρόντος διαγωνισμού και τις εξ’ αυτού προκύπτουσες υποχρεώσεις.</w:t>
            </w:r>
          </w:p>
          <w:p w:rsidR="004C0D15" w:rsidRPr="004C0D15" w:rsidRDefault="004C0D15" w:rsidP="004C0D15">
            <w:pPr>
              <w:spacing w:after="0"/>
              <w:rPr>
                <w:rFonts w:asciiTheme="minorHAnsi" w:hAnsiTheme="minorHAnsi" w:cs="Arial"/>
                <w:bCs/>
                <w:szCs w:val="22"/>
                <w:lang w:val="el-GR"/>
              </w:rPr>
            </w:pPr>
            <w:r w:rsidRPr="004C0D15">
              <w:rPr>
                <w:rFonts w:asciiTheme="minorHAnsi" w:hAnsiTheme="minorHAnsi" w:cstheme="minorHAnsi"/>
                <w:lang w:val="el-GR"/>
              </w:rPr>
              <w:t xml:space="preserve">3. Τα στοιχεία </w:t>
            </w:r>
            <w:r w:rsidRPr="004C0D15">
              <w:rPr>
                <w:rFonts w:asciiTheme="minorHAnsi" w:hAnsiTheme="minorHAnsi" w:cs="Arial"/>
                <w:bCs/>
                <w:szCs w:val="22"/>
                <w:lang w:val="el-GR"/>
              </w:rPr>
              <w:t>που δηλώνονται στο βιογραφικό σημείωμά τους είναι αληθή και ακριβή.</w:t>
            </w:r>
          </w:p>
          <w:p w:rsidR="004C0D15" w:rsidRPr="004C0D15" w:rsidRDefault="004C0D15" w:rsidP="004C0D15">
            <w:pPr>
              <w:spacing w:after="0"/>
              <w:rPr>
                <w:rFonts w:asciiTheme="minorHAnsi" w:hAnsiTheme="minorHAnsi" w:cs="Arial"/>
                <w:bCs/>
                <w:szCs w:val="22"/>
                <w:lang w:val="el-GR"/>
              </w:rPr>
            </w:pPr>
            <w:r w:rsidRPr="004C0D15">
              <w:rPr>
                <w:rFonts w:asciiTheme="minorHAnsi" w:hAnsiTheme="minorHAnsi" w:cs="Arial"/>
                <w:bCs/>
                <w:szCs w:val="22"/>
                <w:lang w:val="el-GR"/>
              </w:rPr>
              <w:t>4. Δεσμεύομαι για τη συνεργασία μου με την ως άνω εταιρεία /ένωση εταιρειών για όλη την προβλεπόμενη διάρκεια του παρόντος έργου.</w:t>
            </w:r>
          </w:p>
        </w:tc>
      </w:tr>
    </w:tbl>
    <w:p w:rsidR="004C0D15" w:rsidRPr="004C0D15" w:rsidRDefault="004C0D15" w:rsidP="004C0D15">
      <w:pPr>
        <w:ind w:right="484"/>
        <w:jc w:val="right"/>
        <w:rPr>
          <w:rFonts w:ascii="Arial" w:hAnsi="Arial" w:cs="Arial"/>
          <w:sz w:val="16"/>
          <w:lang w:val="el-GR"/>
        </w:rPr>
      </w:pPr>
      <w:r w:rsidRPr="004C0D15">
        <w:rPr>
          <w:rFonts w:ascii="Arial" w:hAnsi="Arial" w:cs="Arial"/>
          <w:sz w:val="16"/>
          <w:lang w:val="el-GR"/>
        </w:rPr>
        <w:t xml:space="preserve">Ημερομηνία:      </w:t>
      </w:r>
      <w:r w:rsidRPr="004C0D15">
        <w:rPr>
          <w:rFonts w:ascii="Courier New" w:hAnsi="Courier New" w:cs="Arial"/>
          <w:b/>
          <w:szCs w:val="22"/>
          <w:lang w:val="el-GR"/>
        </w:rPr>
        <w:t>../../20...</w:t>
      </w:r>
    </w:p>
    <w:p w:rsidR="004C0D15" w:rsidRPr="004C0D15" w:rsidRDefault="004C0D15" w:rsidP="004C0D15">
      <w:pPr>
        <w:ind w:right="484" w:firstLine="1134"/>
        <w:jc w:val="right"/>
        <w:rPr>
          <w:rFonts w:ascii="Arial" w:hAnsi="Arial" w:cs="Arial"/>
          <w:sz w:val="16"/>
          <w:lang w:val="el-GR"/>
        </w:rPr>
      </w:pPr>
      <w:r w:rsidRPr="004C0D15">
        <w:rPr>
          <w:rFonts w:ascii="Arial" w:hAnsi="Arial" w:cs="Arial"/>
          <w:sz w:val="16"/>
          <w:lang w:val="el-GR"/>
        </w:rPr>
        <w:t>Ο – Η Δηλών</w:t>
      </w:r>
    </w:p>
    <w:p w:rsidR="004C0D15" w:rsidRPr="004C0D15" w:rsidRDefault="004C0D15" w:rsidP="004C0D15">
      <w:pPr>
        <w:ind w:firstLine="1134"/>
        <w:jc w:val="right"/>
        <w:rPr>
          <w:rFonts w:ascii="Arial" w:hAnsi="Arial" w:cs="Arial"/>
          <w:sz w:val="16"/>
          <w:lang w:val="el-GR"/>
        </w:rPr>
      </w:pPr>
    </w:p>
    <w:p w:rsidR="004C0D15" w:rsidRPr="004C0D15" w:rsidRDefault="004C0D15" w:rsidP="004C0D15">
      <w:pPr>
        <w:ind w:firstLine="1134"/>
        <w:jc w:val="right"/>
        <w:rPr>
          <w:rFonts w:ascii="Arial" w:hAnsi="Arial" w:cs="Arial"/>
          <w:sz w:val="16"/>
          <w:lang w:val="el-GR"/>
        </w:rPr>
      </w:pPr>
    </w:p>
    <w:p w:rsidR="004C0D15" w:rsidRPr="004C0D15" w:rsidRDefault="004C0D15" w:rsidP="004C0D15">
      <w:pPr>
        <w:ind w:right="484" w:firstLine="1134"/>
        <w:jc w:val="right"/>
        <w:rPr>
          <w:rFonts w:ascii="Arial" w:hAnsi="Arial" w:cs="Arial"/>
          <w:sz w:val="16"/>
          <w:lang w:val="el-GR"/>
        </w:rPr>
      </w:pPr>
      <w:r w:rsidRPr="004C0D15">
        <w:rPr>
          <w:rFonts w:ascii="Arial" w:hAnsi="Arial" w:cs="Arial"/>
          <w:sz w:val="16"/>
          <w:lang w:val="el-GR"/>
        </w:rPr>
        <w:t>(Υπογραφή)</w:t>
      </w:r>
    </w:p>
    <w:p w:rsidR="004C0D15" w:rsidRPr="004C0D15" w:rsidRDefault="004C0D15" w:rsidP="004C0D15">
      <w:pPr>
        <w:spacing w:after="0"/>
        <w:ind w:firstLine="1134"/>
        <w:rPr>
          <w:rFonts w:ascii="Arial" w:hAnsi="Arial" w:cs="Arial"/>
          <w:sz w:val="16"/>
          <w:szCs w:val="16"/>
          <w:lang w:val="el-GR"/>
        </w:rPr>
      </w:pPr>
      <w:r w:rsidRPr="004C0D15">
        <w:rPr>
          <w:rFonts w:ascii="Arial" w:hAnsi="Arial" w:cs="Arial"/>
          <w:sz w:val="16"/>
          <w:szCs w:val="16"/>
          <w:lang w:val="el-GR"/>
        </w:rPr>
        <w:t>(1) Αναγράφεται από τον ενδιαφερόμενο πολίτη ή Αρχή ή η Υπηρεσία του δημόσιου τομέα, που απευθύνεται η αίτηση.</w:t>
      </w:r>
    </w:p>
    <w:p w:rsidR="004C0D15" w:rsidRPr="004C0D15" w:rsidRDefault="004C0D15" w:rsidP="004C0D15">
      <w:pPr>
        <w:spacing w:after="0"/>
        <w:ind w:firstLine="1134"/>
        <w:rPr>
          <w:rFonts w:ascii="Arial" w:hAnsi="Arial" w:cs="Arial"/>
          <w:sz w:val="16"/>
          <w:szCs w:val="16"/>
          <w:lang w:val="el-GR"/>
        </w:rPr>
      </w:pPr>
      <w:r w:rsidRPr="004C0D15">
        <w:rPr>
          <w:rFonts w:ascii="Arial" w:hAnsi="Arial" w:cs="Arial"/>
          <w:sz w:val="16"/>
          <w:szCs w:val="16"/>
          <w:lang w:val="el-GR"/>
        </w:rPr>
        <w:t xml:space="preserve">(2) Αναγράφεται ολογράφως. </w:t>
      </w:r>
    </w:p>
    <w:p w:rsidR="006052D3" w:rsidRPr="0018040B" w:rsidRDefault="004C0D15" w:rsidP="006052D3">
      <w:pPr>
        <w:spacing w:after="0"/>
        <w:ind w:firstLine="1134"/>
        <w:rPr>
          <w:rFonts w:ascii="Arial" w:hAnsi="Arial" w:cs="Arial"/>
          <w:sz w:val="16"/>
          <w:szCs w:val="16"/>
          <w:lang w:val="el-GR"/>
        </w:rPr>
      </w:pPr>
      <w:r w:rsidRPr="004C0D15">
        <w:rPr>
          <w:rFonts w:ascii="Arial" w:hAnsi="Arial" w:cs="Arial"/>
          <w:sz w:val="16"/>
          <w:szCs w:val="16"/>
          <w:lang w:val="el-GR"/>
        </w:rPr>
        <w:t>(3)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rsidR="006052D3" w:rsidRPr="0018040B" w:rsidRDefault="004C0D15" w:rsidP="006052D3">
      <w:pPr>
        <w:spacing w:after="0"/>
        <w:ind w:firstLine="1134"/>
        <w:rPr>
          <w:lang w:val="el-GR"/>
        </w:rPr>
      </w:pPr>
      <w:r w:rsidRPr="004C0D15">
        <w:rPr>
          <w:sz w:val="16"/>
          <w:szCs w:val="16"/>
          <w:lang w:val="el-GR"/>
        </w:rPr>
        <w:t>(</w:t>
      </w:r>
      <w:r w:rsidRPr="00314FCD">
        <w:rPr>
          <w:rFonts w:ascii="Arial" w:hAnsi="Arial" w:cs="Arial"/>
          <w:sz w:val="16"/>
          <w:szCs w:val="16"/>
          <w:lang w:val="el-GR"/>
        </w:rPr>
        <w:t>4) Σε περίπτωση ανεπάρκειας χώρ</w:t>
      </w:r>
      <w:r w:rsidRPr="004C0D15">
        <w:rPr>
          <w:sz w:val="16"/>
          <w:szCs w:val="16"/>
          <w:lang w:val="el-GR"/>
        </w:rPr>
        <w:t>ου η δήλωση συνεχίζεται στην πίσω όψη της και υπογράφεται από τον δηλούντα ή την δηλούσα.</w:t>
      </w:r>
      <w:r w:rsidR="00507AED">
        <w:rPr>
          <w:lang w:val="el-GR"/>
        </w:rPr>
        <w:br w:type="page"/>
      </w:r>
      <w:bookmarkStart w:id="7" w:name="_Toc508806701"/>
    </w:p>
    <w:p w:rsidR="00D41FD6" w:rsidRPr="00314FCD" w:rsidRDefault="00314FCD" w:rsidP="00314FCD">
      <w:pPr>
        <w:pStyle w:val="20"/>
        <w:rPr>
          <w:rFonts w:asciiTheme="minorHAnsi" w:hAnsiTheme="minorHAnsi" w:cstheme="minorHAnsi"/>
          <w:lang w:val="el-GR"/>
        </w:rPr>
      </w:pPr>
      <w:bookmarkStart w:id="8" w:name="_Toc41304896"/>
      <w:bookmarkEnd w:id="7"/>
      <w:r w:rsidRPr="004C0D15">
        <w:rPr>
          <w:rFonts w:asciiTheme="minorHAnsi" w:hAnsiTheme="minorHAnsi" w:cstheme="minorHAnsi"/>
          <w:lang w:val="el-GR"/>
        </w:rPr>
        <w:t xml:space="preserve">ΠΑΡΑΡΤΗΜΑ </w:t>
      </w:r>
      <w:r w:rsidRPr="004C0D15">
        <w:rPr>
          <w:rFonts w:asciiTheme="minorHAnsi" w:hAnsiTheme="minorHAnsi" w:cstheme="minorHAnsi"/>
          <w:lang w:val="en-US"/>
        </w:rPr>
        <w:t>V</w:t>
      </w:r>
      <w:r w:rsidR="008F5ADD">
        <w:rPr>
          <w:rFonts w:asciiTheme="minorHAnsi" w:hAnsiTheme="minorHAnsi" w:cstheme="minorHAnsi"/>
          <w:lang w:val="en-US"/>
        </w:rPr>
        <w:t>I</w:t>
      </w:r>
      <w:r w:rsidR="0018040B">
        <w:rPr>
          <w:rFonts w:asciiTheme="minorHAnsi" w:hAnsiTheme="minorHAnsi" w:cstheme="minorHAnsi"/>
          <w:lang w:val="en-US"/>
        </w:rPr>
        <w:t>I</w:t>
      </w:r>
      <w:r w:rsidRPr="004C0D15">
        <w:rPr>
          <w:rFonts w:asciiTheme="minorHAnsi" w:hAnsiTheme="minorHAnsi" w:cstheme="minorHAnsi"/>
          <w:lang w:val="el-GR"/>
        </w:rPr>
        <w:t xml:space="preserve">- </w:t>
      </w:r>
      <w:r w:rsidRPr="00314FCD">
        <w:rPr>
          <w:rFonts w:asciiTheme="minorHAnsi" w:hAnsiTheme="minorHAnsi" w:cstheme="minorHAnsi"/>
          <w:lang w:val="el-GR"/>
        </w:rPr>
        <w:t>ΤΕΥΔ</w:t>
      </w:r>
      <w:bookmarkEnd w:id="8"/>
      <w:r w:rsidRPr="004C0D15">
        <w:rPr>
          <w:rFonts w:asciiTheme="minorHAnsi" w:hAnsiTheme="minorHAnsi" w:cstheme="minorHAnsi"/>
          <w:lang w:val="el-GR"/>
        </w:rPr>
        <w:t xml:space="preserve"> </w:t>
      </w:r>
      <w:bookmarkEnd w:id="0"/>
    </w:p>
    <w:p w:rsidR="00D41FD6" w:rsidRDefault="00D41FD6" w:rsidP="002D70DD">
      <w:pPr>
        <w:pStyle w:val="normalwithoutspacing"/>
        <w:rPr>
          <w:i/>
          <w:color w:val="5B9BD5"/>
          <w:szCs w:val="22"/>
        </w:rPr>
      </w:pPr>
    </w:p>
    <w:p w:rsidR="00C26E69" w:rsidRPr="00C26E69" w:rsidRDefault="00C26E69" w:rsidP="002D70DD">
      <w:pPr>
        <w:jc w:val="center"/>
        <w:rPr>
          <w:b/>
          <w:bCs/>
          <w:sz w:val="28"/>
          <w:szCs w:val="28"/>
          <w:u w:val="single"/>
          <w:lang w:val="el-GR"/>
        </w:rPr>
      </w:pPr>
      <w:r w:rsidRPr="00C26E69">
        <w:rPr>
          <w:b/>
          <w:bCs/>
          <w:sz w:val="28"/>
          <w:szCs w:val="28"/>
          <w:u w:val="single"/>
          <w:lang w:val="el-GR"/>
        </w:rPr>
        <w:t>ΤΥΠΟΠΟΙΗΜΕΝΟ ΕΝΤΥΠΟ ΥΠΕΥΘΥΝΗΣ ΔΗΛΩΣΗΣ (</w:t>
      </w:r>
      <w:r w:rsidRPr="004714CE">
        <w:rPr>
          <w:b/>
          <w:bCs/>
          <w:sz w:val="28"/>
          <w:szCs w:val="28"/>
          <w:u w:val="single"/>
        </w:rPr>
        <w:t>TE</w:t>
      </w:r>
      <w:r w:rsidRPr="00C26E69">
        <w:rPr>
          <w:b/>
          <w:bCs/>
          <w:sz w:val="28"/>
          <w:szCs w:val="28"/>
          <w:u w:val="single"/>
          <w:lang w:val="el-GR"/>
        </w:rPr>
        <w:t>ΥΔ)</w:t>
      </w:r>
    </w:p>
    <w:p w:rsidR="00C26E69" w:rsidRPr="00C26E69" w:rsidRDefault="00C26E69" w:rsidP="002D70DD">
      <w:pPr>
        <w:jc w:val="center"/>
        <w:rPr>
          <w:b/>
          <w:bCs/>
          <w:sz w:val="24"/>
          <w:u w:val="single"/>
          <w:lang w:val="el-GR"/>
        </w:rPr>
      </w:pPr>
      <w:r w:rsidRPr="00C26E69">
        <w:rPr>
          <w:b/>
          <w:bCs/>
          <w:sz w:val="24"/>
          <w:lang w:val="el-GR"/>
        </w:rPr>
        <w:t>[άρθρου 79 παρ. 4 ν. 4412/2016 (Α 147)]</w:t>
      </w:r>
    </w:p>
    <w:p w:rsidR="00C26E69" w:rsidRPr="00C26E69" w:rsidRDefault="00C26E69" w:rsidP="002D70DD">
      <w:pPr>
        <w:jc w:val="center"/>
        <w:rPr>
          <w:lang w:val="el-GR"/>
        </w:rPr>
      </w:pPr>
      <w:r w:rsidRPr="00C26E69">
        <w:rPr>
          <w:b/>
          <w:bCs/>
          <w:color w:val="00000A"/>
          <w:sz w:val="24"/>
          <w:u w:val="single"/>
          <w:lang w:val="el-GR"/>
        </w:rPr>
        <w:t>για διαδικασίες σύναψης δημόσιας σύμβασης κάτω των ορίων των οδηγιών</w:t>
      </w:r>
    </w:p>
    <w:p w:rsidR="00C26E69" w:rsidRPr="00C26E69" w:rsidRDefault="00C26E69" w:rsidP="002D70DD">
      <w:pPr>
        <w:jc w:val="center"/>
        <w:rPr>
          <w:b/>
          <w:bCs/>
          <w:lang w:val="el-GR"/>
        </w:rPr>
      </w:pPr>
      <w:r w:rsidRPr="00C26E69">
        <w:rPr>
          <w:b/>
          <w:bCs/>
          <w:u w:val="single"/>
          <w:lang w:val="el-GR"/>
        </w:rPr>
        <w:t>Μέρος Ι: Πληροφορίες σχετικά με την αναθέτουσα αρχή/αναθέτοντα φορέα1</w:t>
      </w:r>
      <w:r>
        <w:rPr>
          <w:rStyle w:val="ae"/>
          <w:b/>
          <w:bCs/>
          <w:u w:val="single"/>
        </w:rPr>
        <w:endnoteReference w:id="3"/>
      </w:r>
      <w:r w:rsidRPr="00C26E69">
        <w:rPr>
          <w:b/>
          <w:bCs/>
          <w:u w:val="single"/>
          <w:lang w:val="el-GR"/>
        </w:rPr>
        <w:t xml:space="preserve"> και τη διαδικασία ανάθεσης</w:t>
      </w:r>
    </w:p>
    <w:p w:rsidR="00C26E69" w:rsidRPr="00C26E69" w:rsidRDefault="00C26E69" w:rsidP="002D70DD">
      <w:pPr>
        <w:pBdr>
          <w:top w:val="single" w:sz="1" w:space="1" w:color="000000"/>
          <w:left w:val="single" w:sz="1" w:space="1" w:color="000000"/>
          <w:bottom w:val="single" w:sz="1" w:space="1" w:color="000000"/>
          <w:right w:val="single" w:sz="1" w:space="1" w:color="000000"/>
        </w:pBdr>
        <w:shd w:val="clear" w:color="auto" w:fill="CCCCCC"/>
        <w:rPr>
          <w:b/>
          <w:bCs/>
          <w:lang w:val="el-GR"/>
        </w:rPr>
      </w:pPr>
      <w:r w:rsidRPr="00C26E69">
        <w:rPr>
          <w:b/>
          <w:bCs/>
          <w:lang w:val="el-GR"/>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tblPr>
      <w:tblGrid>
        <w:gridCol w:w="8959"/>
      </w:tblGrid>
      <w:tr w:rsidR="00C26E69" w:rsidRPr="008F5ADD" w:rsidTr="0082559B">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C26E69" w:rsidRPr="00C26E69" w:rsidRDefault="00C26E69" w:rsidP="002D70DD">
            <w:pPr>
              <w:rPr>
                <w:lang w:val="el-GR"/>
              </w:rPr>
            </w:pPr>
            <w:r w:rsidRPr="00C26E69">
              <w:rPr>
                <w:b/>
                <w:bCs/>
                <w:lang w:val="el-GR"/>
              </w:rPr>
              <w:t>Α: Ονομασία, διεύθυνση και στοιχεία επικοινωνίας της αναθέτουσας αρχής (αα)/ αναθέτοντα φορέα (αφ)</w:t>
            </w:r>
          </w:p>
          <w:p w:rsidR="00C26E69" w:rsidRPr="00C26E69" w:rsidRDefault="00C26E69" w:rsidP="002D70DD">
            <w:pPr>
              <w:rPr>
                <w:lang w:val="el-GR"/>
              </w:rPr>
            </w:pPr>
            <w:r w:rsidRPr="00C26E69">
              <w:rPr>
                <w:lang w:val="el-GR"/>
              </w:rPr>
              <w:t xml:space="preserve">- Ονομασία: </w:t>
            </w:r>
            <w:r w:rsidRPr="00C26E69">
              <w:rPr>
                <w:b/>
                <w:lang w:val="el-GR"/>
              </w:rPr>
              <w:t>ΠΕΡΙΦΕΡΕΙΑ ΗΠΕΙΡΟΥ -ΠΕΡΙΦΕΡΕΙΑΚΗ ΕΝΟΤΗΤΑ ΙΩΑΝΝΙΝΩΝ</w:t>
            </w:r>
          </w:p>
          <w:p w:rsidR="00C26E69" w:rsidRPr="00C26E69" w:rsidRDefault="00C26E69" w:rsidP="002D70DD">
            <w:pPr>
              <w:rPr>
                <w:lang w:val="el-GR"/>
              </w:rPr>
            </w:pPr>
            <w:r w:rsidRPr="00C26E69">
              <w:rPr>
                <w:lang w:val="el-GR"/>
              </w:rPr>
              <w:t>- Κωδικός  Αναθέτουσας Αρχής / Αναθέτοντα Φορέα ΚΗΜΔΗΣ: 5006</w:t>
            </w:r>
          </w:p>
          <w:p w:rsidR="00C26E69" w:rsidRPr="00C26E69" w:rsidRDefault="00C26E69" w:rsidP="002D70DD">
            <w:pPr>
              <w:rPr>
                <w:lang w:val="el-GR"/>
              </w:rPr>
            </w:pPr>
            <w:r w:rsidRPr="00C26E69">
              <w:rPr>
                <w:lang w:val="el-GR"/>
              </w:rPr>
              <w:t>- Ταχυδρομική διεύθυνση / Πόλη / Ταχ. Κωδικός: Κεντρική Πλατεία Ιωαννίνων, Ιωάννινα, 452 21</w:t>
            </w:r>
          </w:p>
          <w:p w:rsidR="00C26E69" w:rsidRPr="00C26E69" w:rsidRDefault="00C26E69" w:rsidP="002D70DD">
            <w:pPr>
              <w:rPr>
                <w:lang w:val="el-GR"/>
              </w:rPr>
            </w:pPr>
            <w:r w:rsidRPr="00C26E69">
              <w:rPr>
                <w:lang w:val="el-GR"/>
              </w:rPr>
              <w:t xml:space="preserve">- Αρμόδιος για πληροφορίες: </w:t>
            </w:r>
            <w:r>
              <w:rPr>
                <w:lang w:val="en-US"/>
              </w:rPr>
              <w:t>K</w:t>
            </w:r>
            <w:r w:rsidRPr="00C26E69">
              <w:rPr>
                <w:lang w:val="el-GR"/>
              </w:rPr>
              <w:t>. Χριστοδούλου</w:t>
            </w:r>
          </w:p>
          <w:p w:rsidR="00C26E69" w:rsidRPr="00C26E69" w:rsidRDefault="00C26E69" w:rsidP="002D70DD">
            <w:pPr>
              <w:rPr>
                <w:lang w:val="el-GR"/>
              </w:rPr>
            </w:pPr>
            <w:r w:rsidRPr="00C26E69">
              <w:rPr>
                <w:lang w:val="el-GR"/>
              </w:rPr>
              <w:t>- Τηλέφωνο: 26513 64306</w:t>
            </w:r>
          </w:p>
          <w:p w:rsidR="00C26E69" w:rsidRPr="00C26E69" w:rsidRDefault="00C26E69" w:rsidP="002D70DD">
            <w:pPr>
              <w:rPr>
                <w:lang w:val="el-GR"/>
              </w:rPr>
            </w:pPr>
            <w:r w:rsidRPr="00C26E69">
              <w:rPr>
                <w:lang w:val="el-GR"/>
              </w:rPr>
              <w:t xml:space="preserve">- Ηλ. ταχυδρομείο: </w:t>
            </w:r>
            <w:r>
              <w:rPr>
                <w:lang w:val="en-US"/>
              </w:rPr>
              <w:t>k</w:t>
            </w:r>
            <w:r w:rsidRPr="00C26E69">
              <w:rPr>
                <w:lang w:val="el-GR"/>
              </w:rPr>
              <w:t>.</w:t>
            </w:r>
            <w:r>
              <w:rPr>
                <w:lang w:val="en-US"/>
              </w:rPr>
              <w:t>christodoulou</w:t>
            </w:r>
            <w:r w:rsidRPr="00C26E69">
              <w:rPr>
                <w:lang w:val="el-GR"/>
              </w:rPr>
              <w:t>@</w:t>
            </w:r>
            <w:r>
              <w:t>php</w:t>
            </w:r>
            <w:r w:rsidRPr="00C26E69">
              <w:rPr>
                <w:lang w:val="el-GR"/>
              </w:rPr>
              <w:t>.</w:t>
            </w:r>
            <w:r>
              <w:t>gov</w:t>
            </w:r>
            <w:r w:rsidRPr="00C26E69">
              <w:rPr>
                <w:lang w:val="el-GR"/>
              </w:rPr>
              <w:t>.</w:t>
            </w:r>
            <w:r>
              <w:t>gr</w:t>
            </w:r>
          </w:p>
          <w:p w:rsidR="00C26E69" w:rsidRPr="00C26E69" w:rsidRDefault="00C26E69" w:rsidP="002D70DD">
            <w:pPr>
              <w:rPr>
                <w:lang w:val="el-GR"/>
              </w:rPr>
            </w:pPr>
            <w:r w:rsidRPr="00C26E69">
              <w:rPr>
                <w:lang w:val="el-GR"/>
              </w:rPr>
              <w:t>- Διεύθυνση στο Διαδίκτυο (διεύθυνση δικτυακού τόπου) (</w:t>
            </w:r>
            <w:r w:rsidRPr="00C26E69">
              <w:rPr>
                <w:i/>
                <w:lang w:val="el-GR"/>
              </w:rPr>
              <w:t>εάν υπάρχει</w:t>
            </w:r>
            <w:r w:rsidRPr="00C26E69">
              <w:rPr>
                <w:lang w:val="el-GR"/>
              </w:rPr>
              <w:t xml:space="preserve">): </w:t>
            </w:r>
            <w:r>
              <w:t>www</w:t>
            </w:r>
            <w:r w:rsidRPr="00C26E69">
              <w:rPr>
                <w:lang w:val="el-GR"/>
              </w:rPr>
              <w:t>.</w:t>
            </w:r>
            <w:r>
              <w:t>php</w:t>
            </w:r>
            <w:r w:rsidRPr="00C26E69">
              <w:rPr>
                <w:lang w:val="el-GR"/>
              </w:rPr>
              <w:t>.</w:t>
            </w:r>
            <w:r>
              <w:t>gov</w:t>
            </w:r>
            <w:r w:rsidRPr="00C26E69">
              <w:rPr>
                <w:lang w:val="el-GR"/>
              </w:rPr>
              <w:t>.</w:t>
            </w:r>
            <w:r>
              <w:t>gr</w:t>
            </w:r>
          </w:p>
        </w:tc>
      </w:tr>
      <w:tr w:rsidR="00C26E69" w:rsidRPr="008F5ADD" w:rsidTr="0082559B">
        <w:trPr>
          <w:jc w:val="center"/>
        </w:trPr>
        <w:tc>
          <w:tcPr>
            <w:tcW w:w="8954" w:type="dxa"/>
            <w:tcBorders>
              <w:left w:val="single" w:sz="1" w:space="0" w:color="000000"/>
              <w:right w:val="single" w:sz="1" w:space="0" w:color="000000"/>
            </w:tcBorders>
            <w:shd w:val="clear" w:color="auto" w:fill="B2B2B2"/>
          </w:tcPr>
          <w:p w:rsidR="00C26E69" w:rsidRPr="00C26E69" w:rsidRDefault="00C26E69" w:rsidP="002D70DD">
            <w:pPr>
              <w:rPr>
                <w:lang w:val="el-GR"/>
              </w:rPr>
            </w:pPr>
            <w:r w:rsidRPr="00C26E69">
              <w:rPr>
                <w:b/>
                <w:bCs/>
                <w:lang w:val="el-GR"/>
              </w:rPr>
              <w:t>Β: Πληροφορίες σχετικά με τη διαδικασία σύναψης σύμβασης</w:t>
            </w:r>
          </w:p>
          <w:p w:rsidR="00C26E69" w:rsidRPr="004B4EEE" w:rsidRDefault="00130C87" w:rsidP="002D70DD">
            <w:pPr>
              <w:pStyle w:val="af0"/>
              <w:spacing w:after="120"/>
              <w:rPr>
                <w:lang w:val="el-GR"/>
              </w:rPr>
            </w:pPr>
            <w:r>
              <w:rPr>
                <w:lang w:val="el-GR"/>
              </w:rPr>
              <w:t>-</w:t>
            </w:r>
            <w:r w:rsidRPr="00130C87">
              <w:rPr>
                <w:lang w:val="el-GR"/>
              </w:rPr>
              <w:t xml:space="preserve">«Παροχή υπηρεσιών  διοικητικής και οικονομικής διαχείρισης για την υλοποίηση του έργου «TheRout_Net – Thematic Routes and Networks» </w:t>
            </w:r>
            <w:r w:rsidR="00F31888" w:rsidRPr="00F31888">
              <w:rPr>
                <w:lang w:val="el-GR"/>
              </w:rPr>
              <w:t>(</w:t>
            </w:r>
            <w:r w:rsidR="00154AD3" w:rsidRPr="00154AD3">
              <w:rPr>
                <w:lang w:val="el-GR"/>
              </w:rPr>
              <w:t>79421000-1</w:t>
            </w:r>
            <w:r w:rsidR="00154AD3">
              <w:rPr>
                <w:lang w:val="el-GR"/>
              </w:rPr>
              <w:t xml:space="preserve"> : </w:t>
            </w:r>
            <w:r w:rsidR="00154AD3" w:rsidRPr="00154AD3">
              <w:rPr>
                <w:lang w:val="el-GR"/>
              </w:rPr>
              <w:t>Υπηρεσίες διαχείρισης έργω</w:t>
            </w:r>
            <w:r w:rsidR="00154AD3">
              <w:rPr>
                <w:lang w:val="el-GR"/>
              </w:rPr>
              <w:t>ν, εκτός από εργασίες κατασκευή</w:t>
            </w:r>
            <w:r w:rsidR="00154AD3" w:rsidRPr="00154AD3">
              <w:rPr>
                <w:lang w:val="el-GR"/>
              </w:rPr>
              <w:t xml:space="preserve">), 79411000-8 </w:t>
            </w:r>
            <w:r w:rsidR="00154AD3">
              <w:rPr>
                <w:lang w:val="el-GR"/>
              </w:rPr>
              <w:t xml:space="preserve">: </w:t>
            </w:r>
            <w:r w:rsidR="00154AD3" w:rsidRPr="00154AD3">
              <w:rPr>
                <w:lang w:val="el-GR"/>
              </w:rPr>
              <w:t xml:space="preserve">Υπηρεσίες παροχής συμβουλών σε θέματα διαχείρισης έργων και  </w:t>
            </w:r>
            <w:r w:rsidR="00154AD3">
              <w:rPr>
                <w:lang w:val="el-GR"/>
              </w:rPr>
              <w:t xml:space="preserve">79410000-1 : </w:t>
            </w:r>
            <w:r w:rsidR="00154AD3" w:rsidRPr="00154AD3">
              <w:rPr>
                <w:lang w:val="el-GR"/>
              </w:rPr>
              <w:t>Υπηρεσίες παροχής επιχειρηματικών συμβουλών και συμβουλών σε θέματα διαχείρισης</w:t>
            </w:r>
          </w:p>
          <w:p w:rsidR="00C26E69" w:rsidRPr="00C26E69" w:rsidRDefault="00C26E69" w:rsidP="002D70DD">
            <w:pPr>
              <w:rPr>
                <w:lang w:val="el-GR"/>
              </w:rPr>
            </w:pPr>
            <w:r w:rsidRPr="00C26E69">
              <w:rPr>
                <w:lang w:val="el-GR"/>
              </w:rPr>
              <w:t>- Κωδικός στο ΚΗΜΔΗΣ: [ΑΔΑΜ:  ………………………….]</w:t>
            </w:r>
          </w:p>
          <w:p w:rsidR="00C26E69" w:rsidRPr="00C26E69" w:rsidRDefault="00C26E69" w:rsidP="002D70DD">
            <w:pPr>
              <w:spacing w:after="14"/>
              <w:rPr>
                <w:lang w:val="el-GR"/>
              </w:rPr>
            </w:pPr>
            <w:r w:rsidRPr="00C26E69">
              <w:rPr>
                <w:lang w:val="el-GR"/>
              </w:rPr>
              <w:t xml:space="preserve">- Η σύμβαση αναφέρεται σε έργα, προμήθειες, ή υπηρεσίες: </w:t>
            </w:r>
            <w:r w:rsidR="00507AED">
              <w:rPr>
                <w:lang w:val="el-GR"/>
              </w:rPr>
              <w:t>ΥΠΗΡΕΣΙΕΣ</w:t>
            </w:r>
          </w:p>
          <w:p w:rsidR="00C26E69" w:rsidRDefault="00C26E69" w:rsidP="002D70DD">
            <w:pPr>
              <w:rPr>
                <w:lang w:val="el-GR"/>
              </w:rPr>
            </w:pPr>
            <w:r w:rsidRPr="00C26E69">
              <w:rPr>
                <w:lang w:val="el-GR"/>
              </w:rPr>
              <w:t xml:space="preserve">- Εφόσον υφίστανται, ένδειξη ύπαρξης σχετικών τμημάτων: </w:t>
            </w:r>
          </w:p>
          <w:p w:rsidR="00C26E69" w:rsidRPr="00D73C20" w:rsidRDefault="00C26E69" w:rsidP="00F71F11">
            <w:pPr>
              <w:rPr>
                <w:lang w:val="el-GR"/>
              </w:rPr>
            </w:pPr>
            <w:r w:rsidRPr="00C26E69">
              <w:rPr>
                <w:lang w:val="el-GR"/>
              </w:rPr>
              <w:t>- Αριθμός αναφοράς που αποδίδεται στον φάκελο από την αναθέτουσα αρχή (</w:t>
            </w:r>
            <w:r w:rsidRPr="00C26E69">
              <w:rPr>
                <w:i/>
                <w:lang w:val="el-GR"/>
              </w:rPr>
              <w:t>εάν υπάρχει</w:t>
            </w:r>
            <w:r w:rsidR="00D73C20">
              <w:rPr>
                <w:lang w:val="el-GR"/>
              </w:rPr>
              <w:t xml:space="preserve">): </w:t>
            </w:r>
          </w:p>
        </w:tc>
      </w:tr>
      <w:tr w:rsidR="00C26E69" w:rsidRPr="00A25281" w:rsidTr="0082559B">
        <w:trPr>
          <w:jc w:val="center"/>
        </w:trPr>
        <w:tc>
          <w:tcPr>
            <w:tcW w:w="8954" w:type="dxa"/>
            <w:tcBorders>
              <w:left w:val="single" w:sz="1" w:space="0" w:color="000000"/>
              <w:bottom w:val="single" w:sz="1" w:space="0" w:color="000000"/>
              <w:right w:val="single" w:sz="1" w:space="0" w:color="000000"/>
            </w:tcBorders>
            <w:shd w:val="clear" w:color="auto" w:fill="B2B2B2"/>
          </w:tcPr>
          <w:p w:rsidR="00C26E69" w:rsidRPr="005226EA" w:rsidRDefault="005226EA" w:rsidP="002D70DD">
            <w:pPr>
              <w:rPr>
                <w:b/>
                <w:bCs/>
                <w:lang w:val="en-US"/>
              </w:rPr>
            </w:pPr>
            <w:r>
              <w:rPr>
                <w:b/>
                <w:bCs/>
                <w:lang w:val="en-US"/>
              </w:rPr>
              <w:t>60742/1965/25-5-2020</w:t>
            </w:r>
          </w:p>
        </w:tc>
      </w:tr>
    </w:tbl>
    <w:p w:rsidR="00C26E69" w:rsidRPr="00C26E69" w:rsidRDefault="00C26E69" w:rsidP="002D70DD">
      <w:pPr>
        <w:rPr>
          <w:lang w:val="el-GR"/>
        </w:rPr>
      </w:pPr>
    </w:p>
    <w:p w:rsidR="00C26E69" w:rsidRPr="00C26E69" w:rsidRDefault="00C26E69" w:rsidP="002D70DD">
      <w:pPr>
        <w:shd w:val="clear" w:color="auto" w:fill="B2B2B2"/>
        <w:rPr>
          <w:b/>
          <w:bCs/>
          <w:u w:val="single"/>
          <w:lang w:val="el-GR"/>
        </w:rPr>
      </w:pPr>
      <w:r w:rsidRPr="00C26E69">
        <w:rPr>
          <w:lang w:val="el-GR"/>
        </w:rPr>
        <w:t>ΟΛΕΣ ΟΙ ΥΠΟΛΟΙΠΕΣ ΠΛΗΡΟΦΟΡΙΕΣ ΣΕ ΚΑΘΕ ΕΝΟΤΗΤΑ ΤΟΥ ΤΕΥΔ ΘΑ ΠΡΕΠΕΙ ΝΑ ΣΥΜΠΛΗΡΩΘΟΥΝ ΑΠΟ ΤΟΝ ΟΙΚΟΝΟΜΙΚΟ ΦΟΡΕΑ</w:t>
      </w:r>
    </w:p>
    <w:p w:rsidR="00C26E69" w:rsidRPr="00C26E69" w:rsidRDefault="00C26E69" w:rsidP="002D70DD">
      <w:pPr>
        <w:pageBreakBefore/>
        <w:jc w:val="center"/>
        <w:rPr>
          <w:b/>
          <w:bCs/>
          <w:lang w:val="el-GR"/>
        </w:rPr>
      </w:pPr>
      <w:r w:rsidRPr="00C26E69">
        <w:rPr>
          <w:b/>
          <w:bCs/>
          <w:u w:val="single"/>
          <w:lang w:val="el-GR"/>
        </w:rPr>
        <w:lastRenderedPageBreak/>
        <w:t xml:space="preserve">Μέρος </w:t>
      </w:r>
      <w:r>
        <w:rPr>
          <w:b/>
          <w:bCs/>
          <w:u w:val="single"/>
        </w:rPr>
        <w:t>II</w:t>
      </w:r>
      <w:r w:rsidRPr="00C26E69">
        <w:rPr>
          <w:b/>
          <w:bCs/>
          <w:u w:val="single"/>
          <w:lang w:val="el-GR"/>
        </w:rPr>
        <w:t>: Πληροφορίες σχετικά με τον οικονομικό φορέα</w:t>
      </w:r>
    </w:p>
    <w:p w:rsidR="00C26E69" w:rsidRPr="00C26E69" w:rsidRDefault="00C26E69" w:rsidP="002D70DD">
      <w:pPr>
        <w:jc w:val="center"/>
        <w:rPr>
          <w:b/>
          <w:i/>
          <w:lang w:val="el-GR"/>
        </w:rPr>
      </w:pPr>
      <w:r w:rsidRPr="00C26E69">
        <w:rPr>
          <w:b/>
          <w:bCs/>
          <w:lang w:val="el-GR"/>
        </w:rPr>
        <w:t>Α: Πληροφορίες σχετικά με τον οικονομικό φορέα</w:t>
      </w:r>
    </w:p>
    <w:tbl>
      <w:tblPr>
        <w:tblW w:w="8959" w:type="dxa"/>
        <w:jc w:val="center"/>
        <w:tblLayout w:type="fixed"/>
        <w:tblLook w:val="0000"/>
      </w:tblPr>
      <w:tblGrid>
        <w:gridCol w:w="4479"/>
        <w:gridCol w:w="4480"/>
      </w:tblGrid>
      <w:tr w:rsidR="00C26E69" w:rsidTr="0082559B">
        <w:trPr>
          <w:jc w:val="center"/>
        </w:trPr>
        <w:tc>
          <w:tcPr>
            <w:tcW w:w="4479" w:type="dxa"/>
            <w:tcBorders>
              <w:top w:val="single" w:sz="4" w:space="0" w:color="000000"/>
              <w:left w:val="single" w:sz="4" w:space="0" w:color="000000"/>
              <w:bottom w:val="single" w:sz="4" w:space="0" w:color="000000"/>
            </w:tcBorders>
            <w:shd w:val="clear" w:color="auto" w:fill="auto"/>
          </w:tcPr>
          <w:p w:rsidR="00C26E69" w:rsidRPr="00F140F3" w:rsidRDefault="00C26E69" w:rsidP="002D70DD">
            <w:pPr>
              <w:spacing w:before="120"/>
              <w:rPr>
                <w:b/>
                <w:i/>
              </w:rPr>
            </w:pPr>
            <w:r>
              <w:rPr>
                <w:b/>
                <w:i/>
              </w:rPr>
              <w:t>Στοιχεία αναγνώρισης: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26E69" w:rsidRPr="00F140F3" w:rsidRDefault="00C26E69" w:rsidP="002D70DD">
            <w:pPr>
              <w:rPr>
                <w:b/>
                <w:i/>
              </w:rPr>
            </w:pPr>
            <w:r w:rsidRPr="00F140F3">
              <w:rPr>
                <w:b/>
                <w:i/>
              </w:rPr>
              <w:t>Απάντηση:</w:t>
            </w:r>
          </w:p>
        </w:tc>
      </w:tr>
      <w:tr w:rsidR="00C26E69" w:rsidTr="0082559B">
        <w:trPr>
          <w:jc w:val="center"/>
        </w:trPr>
        <w:tc>
          <w:tcPr>
            <w:tcW w:w="4479" w:type="dxa"/>
            <w:tcBorders>
              <w:top w:val="single" w:sz="4" w:space="0" w:color="000000"/>
              <w:left w:val="single" w:sz="4" w:space="0" w:color="000000"/>
              <w:bottom w:val="single" w:sz="4" w:space="0" w:color="000000"/>
            </w:tcBorders>
            <w:shd w:val="clear" w:color="auto" w:fill="auto"/>
          </w:tcPr>
          <w:p w:rsidR="00C26E69" w:rsidRDefault="00C26E69" w:rsidP="002D70DD">
            <w:r>
              <w:t>Πλήρης Επωνυμία: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26E69" w:rsidRDefault="00C26E69" w:rsidP="002D70DD">
            <w:r>
              <w:t>[   ]</w:t>
            </w:r>
          </w:p>
        </w:tc>
      </w:tr>
      <w:tr w:rsidR="00C26E69" w:rsidTr="0082559B">
        <w:trPr>
          <w:jc w:val="center"/>
        </w:trPr>
        <w:tc>
          <w:tcPr>
            <w:tcW w:w="4479" w:type="dxa"/>
            <w:tcBorders>
              <w:top w:val="single" w:sz="4" w:space="0" w:color="000000"/>
              <w:left w:val="single" w:sz="4" w:space="0" w:color="000000"/>
              <w:bottom w:val="single" w:sz="4" w:space="0" w:color="000000"/>
            </w:tcBorders>
            <w:shd w:val="clear" w:color="auto" w:fill="auto"/>
          </w:tcPr>
          <w:p w:rsidR="00C26E69" w:rsidRPr="00C26E69" w:rsidRDefault="00C26E69" w:rsidP="002D70DD">
            <w:pPr>
              <w:rPr>
                <w:lang w:val="el-GR"/>
              </w:rPr>
            </w:pPr>
            <w:r w:rsidRPr="00C26E69">
              <w:rPr>
                <w:lang w:val="el-GR"/>
              </w:rPr>
              <w:t>Αριθμός φορολογικού μητρώου (ΑΦΜ):</w:t>
            </w:r>
          </w:p>
          <w:p w:rsidR="00C26E69" w:rsidRPr="00C26E69" w:rsidRDefault="00C26E69" w:rsidP="002D70DD">
            <w:pPr>
              <w:rPr>
                <w:lang w:val="el-GR"/>
              </w:rPr>
            </w:pPr>
            <w:r w:rsidRPr="00C26E69">
              <w:rPr>
                <w:lang w:val="el-GR"/>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26E69" w:rsidRDefault="00C26E69" w:rsidP="002D70DD">
            <w:r>
              <w:t>[   ]</w:t>
            </w:r>
          </w:p>
        </w:tc>
      </w:tr>
      <w:tr w:rsidR="00C26E69" w:rsidTr="0082559B">
        <w:trPr>
          <w:jc w:val="center"/>
        </w:trPr>
        <w:tc>
          <w:tcPr>
            <w:tcW w:w="4479" w:type="dxa"/>
            <w:tcBorders>
              <w:top w:val="single" w:sz="4" w:space="0" w:color="000000"/>
              <w:left w:val="single" w:sz="4" w:space="0" w:color="000000"/>
              <w:bottom w:val="single" w:sz="4" w:space="0" w:color="000000"/>
            </w:tcBorders>
            <w:shd w:val="clear" w:color="auto" w:fill="auto"/>
          </w:tcPr>
          <w:p w:rsidR="00C26E69" w:rsidRDefault="00C26E69" w:rsidP="002D70DD">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26E69" w:rsidRDefault="00C26E69" w:rsidP="002D70DD">
            <w:r>
              <w:t>[……]</w:t>
            </w:r>
          </w:p>
        </w:tc>
      </w:tr>
      <w:tr w:rsidR="00C26E69" w:rsidTr="0082559B">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C26E69" w:rsidRPr="00C26E69" w:rsidRDefault="00C26E69" w:rsidP="002D70DD">
            <w:pPr>
              <w:shd w:val="clear" w:color="auto" w:fill="FFFFFF"/>
              <w:rPr>
                <w:lang w:val="el-GR"/>
              </w:rPr>
            </w:pPr>
            <w:r w:rsidRPr="00C26E69">
              <w:rPr>
                <w:lang w:val="el-GR"/>
              </w:rPr>
              <w:t>Αρμόδιος ή αρμόδιοι</w:t>
            </w:r>
            <w:r w:rsidRPr="00F140F3">
              <w:rPr>
                <w:rStyle w:val="a6"/>
              </w:rPr>
              <w:endnoteReference w:id="4"/>
            </w:r>
            <w:r w:rsidRPr="00C26E69">
              <w:rPr>
                <w:rStyle w:val="a6"/>
                <w:lang w:val="el-GR"/>
              </w:rPr>
              <w:t xml:space="preserve"> </w:t>
            </w:r>
            <w:r w:rsidRPr="00C26E69">
              <w:rPr>
                <w:lang w:val="el-GR"/>
              </w:rPr>
              <w:t>:</w:t>
            </w:r>
          </w:p>
          <w:p w:rsidR="00C26E69" w:rsidRPr="00C26E69" w:rsidRDefault="00C26E69" w:rsidP="002D70DD">
            <w:pPr>
              <w:rPr>
                <w:lang w:val="el-GR"/>
              </w:rPr>
            </w:pPr>
            <w:r w:rsidRPr="00C26E69">
              <w:rPr>
                <w:lang w:val="el-GR"/>
              </w:rPr>
              <w:t>Τηλέφωνο:</w:t>
            </w:r>
          </w:p>
          <w:p w:rsidR="00C26E69" w:rsidRPr="00C26E69" w:rsidRDefault="00C26E69" w:rsidP="002D70DD">
            <w:pPr>
              <w:rPr>
                <w:lang w:val="el-GR"/>
              </w:rPr>
            </w:pPr>
            <w:r w:rsidRPr="00C26E69">
              <w:rPr>
                <w:lang w:val="el-GR"/>
              </w:rPr>
              <w:t>Ηλ. ταχυδρομείο:</w:t>
            </w:r>
          </w:p>
          <w:p w:rsidR="00C26E69" w:rsidRPr="00C26E69" w:rsidRDefault="00C26E69" w:rsidP="002D70DD">
            <w:pPr>
              <w:rPr>
                <w:lang w:val="el-GR"/>
              </w:rPr>
            </w:pPr>
            <w:r w:rsidRPr="00C26E69">
              <w:rPr>
                <w:lang w:val="el-GR"/>
              </w:rPr>
              <w:t>Διεύθυνση στο Διαδίκτυο (διεύθυνση δικτυακού τόπου) (</w:t>
            </w:r>
            <w:r w:rsidRPr="00C26E69">
              <w:rPr>
                <w:i/>
                <w:lang w:val="el-GR"/>
              </w:rPr>
              <w:t>εάν υπάρχει</w:t>
            </w:r>
            <w:r w:rsidRPr="00C26E69">
              <w:rPr>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26E69" w:rsidRDefault="00C26E69" w:rsidP="002D70DD">
            <w:r>
              <w:t>[……]</w:t>
            </w:r>
          </w:p>
          <w:p w:rsidR="00C26E69" w:rsidRDefault="00C26E69" w:rsidP="002D70DD">
            <w:r>
              <w:t>[……]</w:t>
            </w:r>
          </w:p>
          <w:p w:rsidR="00C26E69" w:rsidRDefault="00C26E69" w:rsidP="002D70DD">
            <w:r>
              <w:t>[……]</w:t>
            </w:r>
          </w:p>
          <w:p w:rsidR="00C26E69" w:rsidRDefault="00C26E69" w:rsidP="002D70DD">
            <w:r>
              <w:t>[……]</w:t>
            </w:r>
          </w:p>
        </w:tc>
      </w:tr>
      <w:tr w:rsidR="00C26E69" w:rsidTr="0082559B">
        <w:trPr>
          <w:jc w:val="center"/>
        </w:trPr>
        <w:tc>
          <w:tcPr>
            <w:tcW w:w="4479" w:type="dxa"/>
            <w:tcBorders>
              <w:top w:val="single" w:sz="4" w:space="0" w:color="000000"/>
              <w:left w:val="single" w:sz="4" w:space="0" w:color="000000"/>
              <w:bottom w:val="single" w:sz="4" w:space="0" w:color="000000"/>
            </w:tcBorders>
            <w:shd w:val="clear" w:color="auto" w:fill="auto"/>
          </w:tcPr>
          <w:p w:rsidR="00C26E69" w:rsidRDefault="00C26E69" w:rsidP="002D70DD">
            <w:pPr>
              <w:rPr>
                <w:b/>
                <w:bCs/>
                <w:i/>
                <w:iCs/>
              </w:rPr>
            </w:pPr>
            <w:r>
              <w:rPr>
                <w:b/>
                <w:bCs/>
                <w:i/>
                <w:iCs/>
              </w:rPr>
              <w:t>Γενικές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26E69" w:rsidRDefault="00C26E69" w:rsidP="002D70DD">
            <w:r>
              <w:rPr>
                <w:b/>
                <w:bCs/>
                <w:i/>
                <w:iCs/>
              </w:rPr>
              <w:t>Απάντηση:</w:t>
            </w:r>
          </w:p>
        </w:tc>
      </w:tr>
      <w:tr w:rsidR="00C26E69" w:rsidRPr="008F5ADD" w:rsidTr="0082559B">
        <w:trPr>
          <w:jc w:val="center"/>
        </w:trPr>
        <w:tc>
          <w:tcPr>
            <w:tcW w:w="4479" w:type="dxa"/>
            <w:tcBorders>
              <w:top w:val="single" w:sz="4" w:space="0" w:color="000000"/>
              <w:left w:val="single" w:sz="4" w:space="0" w:color="000000"/>
              <w:bottom w:val="single" w:sz="4" w:space="0" w:color="000000"/>
            </w:tcBorders>
            <w:shd w:val="clear" w:color="auto" w:fill="auto"/>
          </w:tcPr>
          <w:p w:rsidR="00C26E69" w:rsidRPr="00C26E69" w:rsidRDefault="00C26E69" w:rsidP="002D70DD">
            <w:pPr>
              <w:rPr>
                <w:lang w:val="el-GR"/>
              </w:rPr>
            </w:pPr>
            <w:r w:rsidRPr="00C26E69">
              <w:rPr>
                <w:lang w:val="el-GR"/>
              </w:rPr>
              <w:t>Ο οικονομικός φορέας είναι πολύ μικρή, μικρή ή μεσαία επιχείρηση</w:t>
            </w:r>
            <w:r w:rsidRPr="009A0E61">
              <w:rPr>
                <w:rStyle w:val="a6"/>
              </w:rPr>
              <w:endnoteReference w:id="5"/>
            </w:r>
            <w:r w:rsidRPr="00C26E69">
              <w:rPr>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26E69" w:rsidRPr="00C26E69" w:rsidRDefault="00C26E69" w:rsidP="002D70DD">
            <w:pPr>
              <w:snapToGrid w:val="0"/>
              <w:rPr>
                <w:lang w:val="el-GR"/>
              </w:rPr>
            </w:pPr>
          </w:p>
        </w:tc>
      </w:tr>
      <w:tr w:rsidR="00C26E69" w:rsidTr="0082559B">
        <w:trPr>
          <w:jc w:val="center"/>
        </w:trPr>
        <w:tc>
          <w:tcPr>
            <w:tcW w:w="4479" w:type="dxa"/>
            <w:tcBorders>
              <w:left w:val="single" w:sz="4" w:space="0" w:color="000000"/>
              <w:bottom w:val="single" w:sz="4" w:space="0" w:color="000000"/>
            </w:tcBorders>
            <w:shd w:val="clear" w:color="auto" w:fill="auto"/>
          </w:tcPr>
          <w:p w:rsidR="00C26E69" w:rsidRPr="00C26E69" w:rsidRDefault="00C26E69" w:rsidP="002D70DD">
            <w:pPr>
              <w:rPr>
                <w:b/>
                <w:lang w:val="el-GR"/>
              </w:rPr>
            </w:pPr>
            <w:r w:rsidRPr="00C26E69">
              <w:rPr>
                <w:b/>
                <w:u w:val="single"/>
                <w:lang w:val="el-GR"/>
              </w:rPr>
              <w:t>Μόνο σε περίπτωση προμήθειας κατ᾽ αποκλειστικότητα, του άρθρου 20:</w:t>
            </w:r>
            <w:r w:rsidRPr="00C26E69">
              <w:rPr>
                <w:b/>
                <w:lang w:val="el-GR"/>
              </w:rPr>
              <w:t xml:space="preserve"> </w:t>
            </w:r>
            <w:r w:rsidRPr="00C26E69">
              <w:rPr>
                <w:lang w:val="el-GR"/>
              </w:rPr>
              <w:t>ο οικονομικός φορέας είναι προστατευόμενο εργαστήριο, «κοινωνική επιχείρηση»</w:t>
            </w:r>
            <w:r w:rsidRPr="009A0E61">
              <w:rPr>
                <w:rStyle w:val="a6"/>
              </w:rPr>
              <w:endnoteReference w:id="6"/>
            </w:r>
            <w:r w:rsidRPr="00C26E69">
              <w:rPr>
                <w:lang w:val="el-GR"/>
              </w:rPr>
              <w:t xml:space="preserve"> ή προβλέπει την εκτέλεση συμβάσεων στο πλαίσιο προγραμμάτων προστατευόμενης απασχόλησης;</w:t>
            </w:r>
          </w:p>
          <w:p w:rsidR="00C26E69" w:rsidRPr="00C26E69" w:rsidRDefault="00C26E69" w:rsidP="002D70DD">
            <w:pPr>
              <w:rPr>
                <w:lang w:val="el-GR"/>
              </w:rPr>
            </w:pPr>
            <w:r w:rsidRPr="00C26E69">
              <w:rPr>
                <w:b/>
                <w:lang w:val="el-GR"/>
              </w:rPr>
              <w:t xml:space="preserve">Εάν ναι, </w:t>
            </w:r>
            <w:r w:rsidRPr="00C26E69">
              <w:rPr>
                <w:lang w:val="el-GR"/>
              </w:rPr>
              <w:t>ποιο είναι το αντίστοιχο ποσοστό των εργαζομένων με αναπηρία ή μειονεκτούντων εργαζομένων;</w:t>
            </w:r>
          </w:p>
          <w:p w:rsidR="00C26E69" w:rsidRPr="00C26E69" w:rsidRDefault="00C26E69" w:rsidP="002D70DD">
            <w:pPr>
              <w:rPr>
                <w:lang w:val="el-GR"/>
              </w:rPr>
            </w:pPr>
            <w:r w:rsidRPr="00C26E69">
              <w:rPr>
                <w:lang w:val="el-GR"/>
              </w:rPr>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479" w:type="dxa"/>
            <w:tcBorders>
              <w:left w:val="single" w:sz="4" w:space="0" w:color="000000"/>
              <w:bottom w:val="single" w:sz="4" w:space="0" w:color="000000"/>
              <w:right w:val="single" w:sz="4" w:space="0" w:color="000000"/>
            </w:tcBorders>
            <w:shd w:val="clear" w:color="auto" w:fill="auto"/>
          </w:tcPr>
          <w:p w:rsidR="00C26E69" w:rsidRDefault="00C26E69" w:rsidP="002D70DD">
            <w:r>
              <w:t>[ ] Ναι [] Όχι</w:t>
            </w:r>
          </w:p>
          <w:p w:rsidR="00C26E69" w:rsidRDefault="00C26E69" w:rsidP="002D70DD"/>
          <w:p w:rsidR="00C26E69" w:rsidRDefault="00C26E69" w:rsidP="002D70DD"/>
          <w:p w:rsidR="00C26E69" w:rsidRDefault="00C26E69" w:rsidP="002D70DD"/>
          <w:p w:rsidR="00C26E69" w:rsidRDefault="00C26E69" w:rsidP="002D70DD"/>
          <w:p w:rsidR="00C26E69" w:rsidRDefault="00C26E69" w:rsidP="002D70DD"/>
          <w:p w:rsidR="00C26E69" w:rsidRDefault="00C26E69" w:rsidP="002D70DD"/>
          <w:p w:rsidR="00C26E69" w:rsidRDefault="00C26E69" w:rsidP="002D70DD">
            <w:r>
              <w:t>[...............]</w:t>
            </w:r>
          </w:p>
          <w:p w:rsidR="00C26E69" w:rsidRDefault="00C26E69" w:rsidP="002D70DD"/>
          <w:p w:rsidR="00C26E69" w:rsidRDefault="00C26E69" w:rsidP="002D70DD"/>
          <w:p w:rsidR="00C26E69" w:rsidRDefault="00C26E69" w:rsidP="002D70DD">
            <w:r>
              <w:t>[…...............]</w:t>
            </w:r>
          </w:p>
          <w:p w:rsidR="00C26E69" w:rsidRDefault="00C26E69" w:rsidP="002D70DD">
            <w:r>
              <w:t>[….]</w:t>
            </w:r>
          </w:p>
        </w:tc>
      </w:tr>
      <w:tr w:rsidR="00C26E69" w:rsidTr="0082559B">
        <w:trPr>
          <w:jc w:val="center"/>
        </w:trPr>
        <w:tc>
          <w:tcPr>
            <w:tcW w:w="4479" w:type="dxa"/>
            <w:tcBorders>
              <w:left w:val="single" w:sz="4" w:space="0" w:color="000000"/>
              <w:bottom w:val="single" w:sz="4" w:space="0" w:color="000000"/>
            </w:tcBorders>
            <w:shd w:val="clear" w:color="auto" w:fill="auto"/>
          </w:tcPr>
          <w:p w:rsidR="00C26E69" w:rsidRPr="00C26E69" w:rsidRDefault="00C26E69" w:rsidP="002D70DD">
            <w:pPr>
              <w:rPr>
                <w:lang w:val="el-GR"/>
              </w:rPr>
            </w:pPr>
            <w:r w:rsidRPr="00C26E69">
              <w:rPr>
                <w:lang w:val="el-GR"/>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79" w:type="dxa"/>
            <w:tcBorders>
              <w:left w:val="single" w:sz="4" w:space="0" w:color="000000"/>
              <w:bottom w:val="single" w:sz="4" w:space="0" w:color="000000"/>
              <w:right w:val="single" w:sz="4" w:space="0" w:color="000000"/>
            </w:tcBorders>
            <w:shd w:val="clear" w:color="auto" w:fill="auto"/>
          </w:tcPr>
          <w:p w:rsidR="00C26E69" w:rsidRDefault="00C26E69" w:rsidP="002D70DD">
            <w:r>
              <w:t>[] Ναι [] Όχι [] Άνευ αντικειμένου</w:t>
            </w:r>
          </w:p>
        </w:tc>
      </w:tr>
      <w:tr w:rsidR="00C26E69" w:rsidTr="0082559B">
        <w:trPr>
          <w:jc w:val="center"/>
        </w:trPr>
        <w:tc>
          <w:tcPr>
            <w:tcW w:w="4479" w:type="dxa"/>
            <w:tcBorders>
              <w:top w:val="single" w:sz="4" w:space="0" w:color="000000"/>
              <w:left w:val="single" w:sz="4" w:space="0" w:color="000000"/>
              <w:bottom w:val="single" w:sz="4" w:space="0" w:color="000000"/>
            </w:tcBorders>
            <w:shd w:val="clear" w:color="auto" w:fill="auto"/>
          </w:tcPr>
          <w:p w:rsidR="00C26E69" w:rsidRPr="00C26E69" w:rsidRDefault="00C26E69" w:rsidP="002D70DD">
            <w:pPr>
              <w:rPr>
                <w:lang w:val="el-GR"/>
              </w:rPr>
            </w:pPr>
            <w:r w:rsidRPr="00C26E69">
              <w:rPr>
                <w:b/>
                <w:lang w:val="el-GR"/>
              </w:rPr>
              <w:t>Εάν ναι</w:t>
            </w:r>
            <w:r w:rsidRPr="00C26E69">
              <w:rPr>
                <w:lang w:val="el-GR"/>
              </w:rPr>
              <w:t>:</w:t>
            </w:r>
          </w:p>
          <w:p w:rsidR="00C26E69" w:rsidRPr="00C26E69" w:rsidRDefault="00C26E69" w:rsidP="002D70DD">
            <w:pPr>
              <w:rPr>
                <w:lang w:val="el-GR"/>
              </w:rPr>
            </w:pPr>
            <w:r w:rsidRPr="00C26E69">
              <w:rPr>
                <w:lang w:val="el-GR"/>
              </w:rPr>
              <w:t xml:space="preserve">Απαντήστε στα υπόλοιπα τμήματα της παρούσας ενότητας, στην ενότητα Β και, όπου </w:t>
            </w:r>
            <w:r w:rsidRPr="00C26E69">
              <w:rPr>
                <w:lang w:val="el-GR"/>
              </w:rPr>
              <w:lastRenderedPageBreak/>
              <w:t xml:space="preserve">απαιτείται, στην ενότητα Γ του παρόντος μέρους, συμπληρώστε το μέρος </w:t>
            </w:r>
            <w:r>
              <w:t>V</w:t>
            </w:r>
            <w:r w:rsidRPr="00C26E69">
              <w:rPr>
                <w:lang w:val="el-GR"/>
              </w:rPr>
              <w:t xml:space="preserve"> κατά περίπτωση, και σε κάθε περίπτωση συμπληρώστε και υπογράψτε το μέρος </w:t>
            </w:r>
            <w:r>
              <w:t>VI</w:t>
            </w:r>
            <w:r w:rsidRPr="00C26E69">
              <w:rPr>
                <w:lang w:val="el-GR"/>
              </w:rPr>
              <w:t xml:space="preserve">. </w:t>
            </w:r>
          </w:p>
          <w:p w:rsidR="00C26E69" w:rsidRPr="00C26E69" w:rsidRDefault="00C26E69" w:rsidP="002D70DD">
            <w:pPr>
              <w:rPr>
                <w:lang w:val="el-GR"/>
              </w:rPr>
            </w:pPr>
            <w:r w:rsidRPr="00C26E69">
              <w:rPr>
                <w:lang w:val="el-GR"/>
              </w:rPr>
              <w:t>α) Αναφέρετε την ονομασία του καταλόγου ή του πιστοποιητικού και τον σχετικό αριθμό εγγραφής ή πιστοποίησης, κατά περίπτωση:</w:t>
            </w:r>
          </w:p>
          <w:p w:rsidR="00C26E69" w:rsidRPr="00C26E69" w:rsidRDefault="00C26E69" w:rsidP="002D70DD">
            <w:pPr>
              <w:rPr>
                <w:lang w:val="el-GR"/>
              </w:rPr>
            </w:pPr>
            <w:r w:rsidRPr="00C26E69">
              <w:rPr>
                <w:lang w:val="el-GR"/>
              </w:rPr>
              <w:t>β) Εάν το πιστοποιητικό εγγραφής ή η πιστοποίηση διατίθεται ηλεκτρονικά, αναφέρετε:</w:t>
            </w:r>
          </w:p>
          <w:p w:rsidR="00C26E69" w:rsidRPr="00C26E69" w:rsidRDefault="00C26E69" w:rsidP="002D70DD">
            <w:pPr>
              <w:rPr>
                <w:lang w:val="el-GR"/>
              </w:rPr>
            </w:pPr>
            <w:r w:rsidRPr="00C26E69">
              <w:rPr>
                <w:lang w:val="el-GR"/>
              </w:rPr>
              <w:t>γ) Αναφέρετε τα δικαιολογητικά στα οποία βασίζεται η εγγραφή ή η πιστοποίηση και, κατά περίπτωση, την κατάταξη στον επίσημο κατάλογο</w:t>
            </w:r>
            <w:r w:rsidRPr="009A0E61">
              <w:rPr>
                <w:rStyle w:val="a6"/>
              </w:rPr>
              <w:endnoteReference w:id="7"/>
            </w:r>
            <w:r w:rsidRPr="00C26E69">
              <w:rPr>
                <w:lang w:val="el-GR"/>
              </w:rPr>
              <w:t>:</w:t>
            </w:r>
          </w:p>
          <w:p w:rsidR="00C26E69" w:rsidRPr="00C26E69" w:rsidRDefault="00C26E69" w:rsidP="002D70DD">
            <w:pPr>
              <w:rPr>
                <w:b/>
                <w:lang w:val="el-GR"/>
              </w:rPr>
            </w:pPr>
            <w:r w:rsidRPr="00C26E69">
              <w:rPr>
                <w:lang w:val="el-GR"/>
              </w:rPr>
              <w:t>δ) Η εγγραφή ή η πιστοποίηση καλύπτει όλα τα απαιτούμενα κριτήρια επιλογής;</w:t>
            </w:r>
          </w:p>
          <w:p w:rsidR="00C26E69" w:rsidRPr="00C26E69" w:rsidRDefault="00C26E69" w:rsidP="002D70DD">
            <w:pPr>
              <w:rPr>
                <w:b/>
                <w:u w:val="single"/>
                <w:lang w:val="el-GR"/>
              </w:rPr>
            </w:pPr>
            <w:r w:rsidRPr="00C26E69">
              <w:rPr>
                <w:b/>
                <w:lang w:val="el-GR"/>
              </w:rPr>
              <w:t>Εάν όχι:</w:t>
            </w:r>
          </w:p>
          <w:p w:rsidR="00C26E69" w:rsidRPr="00C26E69" w:rsidRDefault="00C26E69" w:rsidP="002D70DD">
            <w:pPr>
              <w:rPr>
                <w:lang w:val="el-GR"/>
              </w:rPr>
            </w:pPr>
            <w:r w:rsidRPr="00C26E69">
              <w:rPr>
                <w:b/>
                <w:u w:val="single"/>
                <w:lang w:val="el-GR"/>
              </w:rPr>
              <w:t xml:space="preserve">Επιπροσθέτως, συμπληρώστε τις πληροφορίες που λείπουν στο μέρος </w:t>
            </w:r>
            <w:r>
              <w:rPr>
                <w:b/>
                <w:u w:val="single"/>
              </w:rPr>
              <w:t>IV</w:t>
            </w:r>
            <w:r w:rsidRPr="00C26E69">
              <w:rPr>
                <w:b/>
                <w:u w:val="single"/>
                <w:lang w:val="el-GR"/>
              </w:rPr>
              <w:t>, ενότητες Α, Β, Γ, ή Δ κατά περίπτωση</w:t>
            </w:r>
            <w:r w:rsidRPr="00C26E69">
              <w:rPr>
                <w:lang w:val="el-GR"/>
              </w:rPr>
              <w:t xml:space="preserve"> </w:t>
            </w:r>
            <w:r w:rsidRPr="00C26E69">
              <w:rPr>
                <w:b/>
                <w:i/>
                <w:lang w:val="el-GR"/>
              </w:rPr>
              <w:t>ΜΟΝΟ εφόσον αυτό απαιτείται στη σχετική διακήρυξη ή στα έγγραφα της σύμβασης:</w:t>
            </w:r>
          </w:p>
          <w:p w:rsidR="00C26E69" w:rsidRPr="00C26E69" w:rsidRDefault="00C26E69" w:rsidP="002D70DD">
            <w:pPr>
              <w:rPr>
                <w:lang w:val="el-GR"/>
              </w:rPr>
            </w:pPr>
            <w:r w:rsidRPr="00C26E69">
              <w:rPr>
                <w:lang w:val="el-GR"/>
              </w:rPr>
              <w:t xml:space="preserve">ε) Ο οικονομικός φορέας θα είναι σε θέση να προσκομίσει </w:t>
            </w:r>
            <w:r w:rsidRPr="00C26E69">
              <w:rPr>
                <w:b/>
                <w:lang w:val="el-GR"/>
              </w:rPr>
              <w:t>βεβαίωση</w:t>
            </w:r>
            <w:r w:rsidRPr="00C26E69">
              <w:rPr>
                <w:lang w:val="el-GR"/>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C26E69" w:rsidRPr="00C26E69" w:rsidRDefault="00C26E69" w:rsidP="002D70DD">
            <w:pPr>
              <w:rPr>
                <w:lang w:val="el-GR"/>
              </w:rPr>
            </w:pPr>
            <w:r w:rsidRPr="00C26E69">
              <w:rPr>
                <w:lang w:val="el-GR"/>
              </w:rPr>
              <w:t xml:space="preserve">Εάν η σχετική τεκμηρίωση διατίθεται ηλεκτρονικά, αναφέρετε: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26E69" w:rsidRPr="00C26E69" w:rsidRDefault="00C26E69" w:rsidP="002D70DD">
            <w:pPr>
              <w:snapToGrid w:val="0"/>
              <w:rPr>
                <w:lang w:val="el-GR"/>
              </w:rPr>
            </w:pPr>
          </w:p>
          <w:p w:rsidR="00C26E69" w:rsidRPr="00C26E69" w:rsidRDefault="00C26E69" w:rsidP="002D70DD">
            <w:pPr>
              <w:rPr>
                <w:lang w:val="el-GR"/>
              </w:rPr>
            </w:pPr>
          </w:p>
          <w:p w:rsidR="00C26E69" w:rsidRPr="00C26E69" w:rsidRDefault="00C26E69" w:rsidP="002D70DD">
            <w:pPr>
              <w:rPr>
                <w:lang w:val="el-GR"/>
              </w:rPr>
            </w:pPr>
          </w:p>
          <w:p w:rsidR="00C26E69" w:rsidRPr="00C26E69" w:rsidRDefault="00C26E69" w:rsidP="002D70DD">
            <w:pPr>
              <w:rPr>
                <w:lang w:val="el-GR"/>
              </w:rPr>
            </w:pPr>
          </w:p>
          <w:p w:rsidR="00C26E69" w:rsidRPr="00C26E69" w:rsidRDefault="00C26E69" w:rsidP="002D70DD">
            <w:pPr>
              <w:rPr>
                <w:lang w:val="el-GR"/>
              </w:rPr>
            </w:pPr>
          </w:p>
          <w:p w:rsidR="00C26E69" w:rsidRPr="00C26E69" w:rsidRDefault="00C26E69" w:rsidP="002D70DD">
            <w:pPr>
              <w:rPr>
                <w:lang w:val="el-GR"/>
              </w:rPr>
            </w:pPr>
          </w:p>
          <w:p w:rsidR="00C26E69" w:rsidRPr="00C26E69" w:rsidRDefault="00C26E69" w:rsidP="002D70DD">
            <w:pPr>
              <w:rPr>
                <w:lang w:val="el-GR"/>
              </w:rPr>
            </w:pPr>
          </w:p>
          <w:p w:rsidR="00C26E69" w:rsidRPr="00C26E69" w:rsidRDefault="00C26E69" w:rsidP="002D70DD">
            <w:pPr>
              <w:rPr>
                <w:lang w:val="el-GR"/>
              </w:rPr>
            </w:pPr>
            <w:r w:rsidRPr="00C26E69">
              <w:rPr>
                <w:lang w:val="el-GR"/>
              </w:rPr>
              <w:t>α) [……]</w:t>
            </w:r>
          </w:p>
          <w:p w:rsidR="00C26E69" w:rsidRPr="00C26E69" w:rsidRDefault="00C26E69" w:rsidP="002D70DD">
            <w:pPr>
              <w:rPr>
                <w:lang w:val="el-GR"/>
              </w:rPr>
            </w:pPr>
          </w:p>
          <w:p w:rsidR="00C26E69" w:rsidRPr="00C26E69" w:rsidRDefault="00C26E69" w:rsidP="002D70DD">
            <w:pPr>
              <w:rPr>
                <w:lang w:val="el-GR"/>
              </w:rPr>
            </w:pPr>
          </w:p>
          <w:p w:rsidR="00C26E69" w:rsidRPr="00C26E69" w:rsidRDefault="00C26E69" w:rsidP="002D70DD">
            <w:pPr>
              <w:rPr>
                <w:lang w:val="el-GR"/>
              </w:rPr>
            </w:pPr>
            <w:r w:rsidRPr="00C26E69">
              <w:rPr>
                <w:i/>
                <w:lang w:val="el-GR"/>
              </w:rPr>
              <w:t>β) (διαδικτυακή διεύθυνση, αρχή ή φορέας έκδοσης, επακριβή στοιχεία αναφοράς των εγγράφων):[……][……][……][……]</w:t>
            </w:r>
          </w:p>
          <w:p w:rsidR="00C26E69" w:rsidRPr="00C26E69" w:rsidRDefault="00C26E69" w:rsidP="002D70DD">
            <w:pPr>
              <w:rPr>
                <w:lang w:val="el-GR"/>
              </w:rPr>
            </w:pPr>
            <w:r w:rsidRPr="00C26E69">
              <w:rPr>
                <w:lang w:val="el-GR"/>
              </w:rPr>
              <w:t>γ) [……]</w:t>
            </w:r>
          </w:p>
          <w:p w:rsidR="00C26E69" w:rsidRPr="00C26E69" w:rsidRDefault="00C26E69" w:rsidP="002D70DD">
            <w:pPr>
              <w:rPr>
                <w:lang w:val="el-GR"/>
              </w:rPr>
            </w:pPr>
          </w:p>
          <w:p w:rsidR="00C26E69" w:rsidRPr="00C26E69" w:rsidRDefault="00C26E69" w:rsidP="002D70DD">
            <w:pPr>
              <w:rPr>
                <w:lang w:val="el-GR"/>
              </w:rPr>
            </w:pPr>
          </w:p>
          <w:p w:rsidR="00C26E69" w:rsidRPr="00C26E69" w:rsidRDefault="00C26E69" w:rsidP="002D70DD">
            <w:pPr>
              <w:rPr>
                <w:lang w:val="el-GR"/>
              </w:rPr>
            </w:pPr>
          </w:p>
          <w:p w:rsidR="00C26E69" w:rsidRPr="00C26E69" w:rsidRDefault="00C26E69" w:rsidP="002D70DD">
            <w:pPr>
              <w:rPr>
                <w:lang w:val="el-GR"/>
              </w:rPr>
            </w:pPr>
            <w:r w:rsidRPr="00C26E69">
              <w:rPr>
                <w:lang w:val="el-GR"/>
              </w:rPr>
              <w:t>δ) [] Ναι [] Όχι</w:t>
            </w:r>
          </w:p>
          <w:p w:rsidR="00C26E69" w:rsidRPr="00C26E69" w:rsidRDefault="00C26E69" w:rsidP="002D70DD">
            <w:pPr>
              <w:rPr>
                <w:lang w:val="el-GR"/>
              </w:rPr>
            </w:pPr>
          </w:p>
          <w:p w:rsidR="00C26E69" w:rsidRPr="00C26E69" w:rsidRDefault="00C26E69" w:rsidP="002D70DD">
            <w:pPr>
              <w:rPr>
                <w:lang w:val="el-GR"/>
              </w:rPr>
            </w:pPr>
          </w:p>
          <w:p w:rsidR="00C26E69" w:rsidRPr="00C26E69" w:rsidRDefault="00C26E69" w:rsidP="002D70DD">
            <w:pPr>
              <w:rPr>
                <w:lang w:val="el-GR"/>
              </w:rPr>
            </w:pPr>
          </w:p>
          <w:p w:rsidR="00C26E69" w:rsidRPr="00C26E69" w:rsidRDefault="00C26E69" w:rsidP="002D70DD">
            <w:pPr>
              <w:rPr>
                <w:lang w:val="el-GR"/>
              </w:rPr>
            </w:pPr>
          </w:p>
          <w:p w:rsidR="00C26E69" w:rsidRPr="00C26E69" w:rsidRDefault="00C26E69" w:rsidP="002D70DD">
            <w:pPr>
              <w:rPr>
                <w:lang w:val="el-GR"/>
              </w:rPr>
            </w:pPr>
          </w:p>
          <w:p w:rsidR="00C26E69" w:rsidRPr="00C26E69" w:rsidRDefault="00C26E69" w:rsidP="002D70DD">
            <w:pPr>
              <w:rPr>
                <w:lang w:val="el-GR"/>
              </w:rPr>
            </w:pPr>
          </w:p>
          <w:p w:rsidR="00C26E69" w:rsidRPr="00C26E69" w:rsidRDefault="00C26E69" w:rsidP="002D70DD">
            <w:pPr>
              <w:rPr>
                <w:lang w:val="el-GR"/>
              </w:rPr>
            </w:pPr>
          </w:p>
          <w:p w:rsidR="00C26E69" w:rsidRPr="00C26E69" w:rsidRDefault="00C26E69" w:rsidP="002D70DD">
            <w:pPr>
              <w:rPr>
                <w:lang w:val="el-GR"/>
              </w:rPr>
            </w:pPr>
            <w:r w:rsidRPr="00C26E69">
              <w:rPr>
                <w:lang w:val="el-GR"/>
              </w:rPr>
              <w:t>ε) [] Ναι [] Όχι</w:t>
            </w:r>
          </w:p>
          <w:p w:rsidR="00C26E69" w:rsidRPr="00C26E69" w:rsidRDefault="00C26E69" w:rsidP="002D70DD">
            <w:pPr>
              <w:rPr>
                <w:lang w:val="el-GR"/>
              </w:rPr>
            </w:pPr>
          </w:p>
          <w:p w:rsidR="00C26E69" w:rsidRPr="00C26E69" w:rsidRDefault="00C26E69" w:rsidP="002D70DD">
            <w:pPr>
              <w:rPr>
                <w:lang w:val="el-GR"/>
              </w:rPr>
            </w:pPr>
          </w:p>
          <w:p w:rsidR="00C26E69" w:rsidRPr="00C26E69" w:rsidRDefault="00C26E69" w:rsidP="002D70DD">
            <w:pPr>
              <w:rPr>
                <w:lang w:val="el-GR"/>
              </w:rPr>
            </w:pPr>
          </w:p>
          <w:p w:rsidR="00C26E69" w:rsidRPr="00C26E69" w:rsidRDefault="00C26E69" w:rsidP="002D70DD">
            <w:pPr>
              <w:rPr>
                <w:i/>
                <w:lang w:val="el-GR"/>
              </w:rPr>
            </w:pPr>
          </w:p>
          <w:p w:rsidR="00C26E69" w:rsidRPr="00C26E69" w:rsidRDefault="00C26E69" w:rsidP="002D70DD">
            <w:pPr>
              <w:rPr>
                <w:i/>
                <w:lang w:val="el-GR"/>
              </w:rPr>
            </w:pPr>
          </w:p>
          <w:p w:rsidR="00C26E69" w:rsidRPr="00C26E69" w:rsidRDefault="00C26E69" w:rsidP="002D70DD">
            <w:pPr>
              <w:rPr>
                <w:i/>
                <w:lang w:val="el-GR"/>
              </w:rPr>
            </w:pPr>
          </w:p>
          <w:p w:rsidR="00C26E69" w:rsidRPr="00C26E69" w:rsidRDefault="00C26E69" w:rsidP="002D70DD">
            <w:pPr>
              <w:rPr>
                <w:i/>
                <w:lang w:val="el-GR"/>
              </w:rPr>
            </w:pPr>
          </w:p>
          <w:p w:rsidR="00C26E69" w:rsidRPr="00C26E69" w:rsidRDefault="00C26E69" w:rsidP="002D70DD">
            <w:pPr>
              <w:rPr>
                <w:i/>
                <w:lang w:val="el-GR"/>
              </w:rPr>
            </w:pPr>
          </w:p>
          <w:p w:rsidR="00C26E69" w:rsidRPr="00C26E69" w:rsidRDefault="00C26E69" w:rsidP="002D70DD">
            <w:pPr>
              <w:rPr>
                <w:i/>
                <w:lang w:val="el-GR"/>
              </w:rPr>
            </w:pPr>
            <w:r w:rsidRPr="00C26E69">
              <w:rPr>
                <w:i/>
                <w:lang w:val="el-GR"/>
              </w:rPr>
              <w:t>(διαδικτυακή διεύθυνση, αρχή ή φορέας έκδοσης, επακριβή στοιχεία αναφοράς των εγγράφων):</w:t>
            </w:r>
          </w:p>
          <w:p w:rsidR="00C26E69" w:rsidRDefault="00C26E69" w:rsidP="002D70DD">
            <w:r>
              <w:rPr>
                <w:i/>
              </w:rPr>
              <w:t>[……][……][……][……]</w:t>
            </w:r>
          </w:p>
        </w:tc>
      </w:tr>
      <w:tr w:rsidR="00C26E69" w:rsidTr="0082559B">
        <w:trPr>
          <w:jc w:val="center"/>
        </w:trPr>
        <w:tc>
          <w:tcPr>
            <w:tcW w:w="4479" w:type="dxa"/>
            <w:tcBorders>
              <w:left w:val="single" w:sz="4" w:space="0" w:color="000000"/>
              <w:bottom w:val="single" w:sz="4" w:space="0" w:color="000000"/>
            </w:tcBorders>
            <w:shd w:val="clear" w:color="auto" w:fill="auto"/>
          </w:tcPr>
          <w:p w:rsidR="00C26E69" w:rsidRDefault="00C26E69" w:rsidP="002D70DD">
            <w:pPr>
              <w:spacing w:before="120"/>
              <w:rPr>
                <w:b/>
                <w:bCs/>
                <w:i/>
                <w:iCs/>
              </w:rPr>
            </w:pPr>
            <w:r>
              <w:rPr>
                <w:b/>
                <w:i/>
              </w:rPr>
              <w:lastRenderedPageBreak/>
              <w:t>Τρόπος συμμετοχής:</w:t>
            </w:r>
          </w:p>
        </w:tc>
        <w:tc>
          <w:tcPr>
            <w:tcW w:w="4479" w:type="dxa"/>
            <w:tcBorders>
              <w:left w:val="single" w:sz="4" w:space="0" w:color="000000"/>
              <w:bottom w:val="single" w:sz="4" w:space="0" w:color="000000"/>
              <w:right w:val="single" w:sz="4" w:space="0" w:color="000000"/>
            </w:tcBorders>
            <w:shd w:val="clear" w:color="auto" w:fill="auto"/>
          </w:tcPr>
          <w:p w:rsidR="00C26E69" w:rsidRDefault="00C26E69" w:rsidP="002D70DD">
            <w:r>
              <w:rPr>
                <w:b/>
                <w:bCs/>
                <w:i/>
                <w:iCs/>
              </w:rPr>
              <w:t>Απάντηση:</w:t>
            </w:r>
          </w:p>
        </w:tc>
      </w:tr>
      <w:tr w:rsidR="00C26E69" w:rsidTr="0082559B">
        <w:trPr>
          <w:jc w:val="center"/>
        </w:trPr>
        <w:tc>
          <w:tcPr>
            <w:tcW w:w="4479" w:type="dxa"/>
            <w:tcBorders>
              <w:top w:val="single" w:sz="4" w:space="0" w:color="000000"/>
              <w:left w:val="single" w:sz="4" w:space="0" w:color="000000"/>
              <w:bottom w:val="single" w:sz="4" w:space="0" w:color="000000"/>
            </w:tcBorders>
            <w:shd w:val="clear" w:color="auto" w:fill="auto"/>
          </w:tcPr>
          <w:p w:rsidR="00C26E69" w:rsidRPr="00C26E69" w:rsidRDefault="00C26E69" w:rsidP="002D70DD">
            <w:pPr>
              <w:rPr>
                <w:lang w:val="el-GR"/>
              </w:rPr>
            </w:pPr>
            <w:r w:rsidRPr="00C26E69">
              <w:rPr>
                <w:lang w:val="el-GR"/>
              </w:rPr>
              <w:t>Ο οικονομικός φορέας συμμετέχει στη διαδικασία σύναψης δημόσιας σύμβασης από κοινού με άλλους</w:t>
            </w:r>
            <w:r w:rsidRPr="00A973E8">
              <w:rPr>
                <w:rStyle w:val="a6"/>
              </w:rPr>
              <w:endnoteReference w:id="8"/>
            </w:r>
            <w:r w:rsidRPr="00C26E69">
              <w:rPr>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26E69" w:rsidRDefault="00C26E69" w:rsidP="002D70DD">
            <w:r>
              <w:t>[] Ναι [] Όχι</w:t>
            </w:r>
          </w:p>
        </w:tc>
      </w:tr>
      <w:tr w:rsidR="00C26E69" w:rsidRPr="008F5ADD" w:rsidTr="0082559B">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tcPr>
          <w:p w:rsidR="00C26E69" w:rsidRPr="00C26E69" w:rsidRDefault="00C26E69" w:rsidP="002D70DD">
            <w:pPr>
              <w:rPr>
                <w:lang w:val="el-GR"/>
              </w:rPr>
            </w:pPr>
            <w:r w:rsidRPr="00C26E69">
              <w:rPr>
                <w:b/>
                <w:i/>
                <w:lang w:val="el-GR"/>
              </w:rPr>
              <w:t>Εάν ναι</w:t>
            </w:r>
            <w:r w:rsidRPr="00C26E69">
              <w:rPr>
                <w:i/>
                <w:lang w:val="el-GR"/>
              </w:rPr>
              <w:t>, μεριμνήστε για την υποβολή χωριστού εντύπου ΤΕΥΔ από τους άλλους εμπλεκόμενους οικονομικούς φορείς.</w:t>
            </w:r>
          </w:p>
        </w:tc>
      </w:tr>
      <w:tr w:rsidR="00C26E69" w:rsidTr="0082559B">
        <w:trPr>
          <w:jc w:val="center"/>
        </w:trPr>
        <w:tc>
          <w:tcPr>
            <w:tcW w:w="4479" w:type="dxa"/>
            <w:tcBorders>
              <w:top w:val="single" w:sz="4" w:space="0" w:color="000000"/>
              <w:left w:val="single" w:sz="4" w:space="0" w:color="000000"/>
              <w:bottom w:val="single" w:sz="4" w:space="0" w:color="000000"/>
            </w:tcBorders>
            <w:shd w:val="clear" w:color="auto" w:fill="auto"/>
          </w:tcPr>
          <w:p w:rsidR="00C26E69" w:rsidRPr="00C26E69" w:rsidRDefault="00C26E69" w:rsidP="002D70DD">
            <w:pPr>
              <w:rPr>
                <w:lang w:val="el-GR"/>
              </w:rPr>
            </w:pPr>
            <w:r w:rsidRPr="00C26E69">
              <w:rPr>
                <w:b/>
                <w:lang w:val="el-GR"/>
              </w:rPr>
              <w:t>Εάν ναι</w:t>
            </w:r>
            <w:r w:rsidRPr="00C26E69">
              <w:rPr>
                <w:lang w:val="el-GR"/>
              </w:rPr>
              <w:t>:</w:t>
            </w:r>
          </w:p>
          <w:p w:rsidR="00C26E69" w:rsidRPr="00C26E69" w:rsidRDefault="00C26E69" w:rsidP="002D70DD">
            <w:pPr>
              <w:rPr>
                <w:lang w:val="el-GR"/>
              </w:rPr>
            </w:pPr>
            <w:r w:rsidRPr="00C26E69">
              <w:rPr>
                <w:lang w:val="el-GR"/>
              </w:rPr>
              <w:t>α) Αναφέρετε τον ρόλο του οικονομικού φορέα στην ένωση ή κοινοπραξία   (επικεφαλής, υπεύθυνος για συγκεκριμένα καθήκοντα …):</w:t>
            </w:r>
          </w:p>
          <w:p w:rsidR="00C26E69" w:rsidRPr="00C26E69" w:rsidRDefault="00C26E69" w:rsidP="002D70DD">
            <w:pPr>
              <w:rPr>
                <w:lang w:val="el-GR"/>
              </w:rPr>
            </w:pPr>
            <w:r w:rsidRPr="00C26E69">
              <w:rPr>
                <w:lang w:val="el-GR"/>
              </w:rPr>
              <w:t>β) Προσδιορίστε τους άλλους οικονομικούς φορείς που συμμετέχουν από κοινού στη διαδικασία σύναψης δημόσιας σύμβασης:</w:t>
            </w:r>
          </w:p>
          <w:p w:rsidR="00C26E69" w:rsidRPr="00C26E69" w:rsidRDefault="00C26E69" w:rsidP="002D70DD">
            <w:pPr>
              <w:rPr>
                <w:lang w:val="el-GR"/>
              </w:rPr>
            </w:pPr>
            <w:r w:rsidRPr="00C26E69">
              <w:rPr>
                <w:lang w:val="el-GR"/>
              </w:rPr>
              <w:t>γ) Κατά περίπτωση, επωνυμία της συμμετέχουσας ένωσης ή κοινοπραξίας.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26E69" w:rsidRPr="00C26E69" w:rsidRDefault="00C26E69" w:rsidP="002D70DD">
            <w:pPr>
              <w:snapToGrid w:val="0"/>
              <w:rPr>
                <w:lang w:val="el-GR"/>
              </w:rPr>
            </w:pPr>
          </w:p>
          <w:p w:rsidR="00C26E69" w:rsidRDefault="00C26E69" w:rsidP="002D70DD">
            <w:r>
              <w:t>α) [……]</w:t>
            </w:r>
          </w:p>
          <w:p w:rsidR="00C26E69" w:rsidRDefault="00C26E69" w:rsidP="002D70DD"/>
          <w:p w:rsidR="00C26E69" w:rsidRDefault="00C26E69" w:rsidP="002D70DD"/>
          <w:p w:rsidR="00C26E69" w:rsidRDefault="00C26E69" w:rsidP="002D70DD"/>
          <w:p w:rsidR="00C26E69" w:rsidRDefault="00C26E69" w:rsidP="002D70DD">
            <w:r>
              <w:t>β) [……]</w:t>
            </w:r>
          </w:p>
          <w:p w:rsidR="00C26E69" w:rsidRDefault="00C26E69" w:rsidP="002D70DD"/>
          <w:p w:rsidR="00C26E69" w:rsidRDefault="00C26E69" w:rsidP="002D70DD"/>
          <w:p w:rsidR="00C26E69" w:rsidRDefault="00C26E69" w:rsidP="002D70DD">
            <w:r>
              <w:t>γ) [……]</w:t>
            </w:r>
          </w:p>
        </w:tc>
      </w:tr>
      <w:tr w:rsidR="00C26E69" w:rsidTr="0082559B">
        <w:trPr>
          <w:jc w:val="center"/>
        </w:trPr>
        <w:tc>
          <w:tcPr>
            <w:tcW w:w="4479" w:type="dxa"/>
            <w:tcBorders>
              <w:top w:val="single" w:sz="4" w:space="0" w:color="000000"/>
              <w:left w:val="single" w:sz="4" w:space="0" w:color="000000"/>
              <w:bottom w:val="single" w:sz="4" w:space="0" w:color="000000"/>
            </w:tcBorders>
            <w:shd w:val="clear" w:color="auto" w:fill="auto"/>
          </w:tcPr>
          <w:p w:rsidR="00C26E69" w:rsidRDefault="00C26E69" w:rsidP="002D70DD">
            <w:pPr>
              <w:rPr>
                <w:b/>
                <w:bCs/>
                <w:i/>
                <w:iCs/>
              </w:rPr>
            </w:pPr>
            <w:r>
              <w:rPr>
                <w:b/>
                <w:bCs/>
                <w:i/>
                <w:iCs/>
              </w:rPr>
              <w:t>Τμήματα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26E69" w:rsidRDefault="00C26E69" w:rsidP="002D70DD">
            <w:r>
              <w:rPr>
                <w:b/>
                <w:bCs/>
                <w:i/>
                <w:iCs/>
              </w:rPr>
              <w:t>Απάντηση:</w:t>
            </w:r>
          </w:p>
        </w:tc>
      </w:tr>
      <w:tr w:rsidR="00C26E69" w:rsidTr="0082559B">
        <w:trPr>
          <w:jc w:val="center"/>
        </w:trPr>
        <w:tc>
          <w:tcPr>
            <w:tcW w:w="4479" w:type="dxa"/>
            <w:tcBorders>
              <w:top w:val="single" w:sz="4" w:space="0" w:color="000000"/>
              <w:left w:val="single" w:sz="4" w:space="0" w:color="000000"/>
              <w:bottom w:val="single" w:sz="4" w:space="0" w:color="000000"/>
            </w:tcBorders>
            <w:shd w:val="clear" w:color="auto" w:fill="auto"/>
          </w:tcPr>
          <w:p w:rsidR="00C26E69" w:rsidRPr="00C26E69" w:rsidRDefault="00C26E69" w:rsidP="002D70DD">
            <w:pPr>
              <w:rPr>
                <w:lang w:val="el-GR"/>
              </w:rPr>
            </w:pPr>
            <w:r w:rsidRPr="00C26E69">
              <w:rPr>
                <w:lang w:val="el-GR"/>
              </w:rPr>
              <w:t>Κατά περίπτωση, αναφορά του τμήματος  ή των τμημάτων για τα οποία ο οικονομικός φορέας επιθυμεί να υποβάλει προσφορά.</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26E69" w:rsidRDefault="00C26E69" w:rsidP="002D70DD">
            <w:r>
              <w:t>[   ]</w:t>
            </w:r>
          </w:p>
        </w:tc>
      </w:tr>
    </w:tbl>
    <w:p w:rsidR="00C26E69" w:rsidRPr="003450E5" w:rsidRDefault="00C26E69" w:rsidP="002D70DD">
      <w:pPr>
        <w:rPr>
          <w:lang w:val="en-US"/>
        </w:rPr>
      </w:pPr>
    </w:p>
    <w:p w:rsidR="00C26E69" w:rsidRPr="00C26E69" w:rsidRDefault="00C26E69" w:rsidP="002D70DD">
      <w:pPr>
        <w:pageBreakBefore/>
        <w:jc w:val="center"/>
        <w:rPr>
          <w:i/>
          <w:lang w:val="el-GR"/>
        </w:rPr>
      </w:pPr>
      <w:r w:rsidRPr="00C26E69">
        <w:rPr>
          <w:b/>
          <w:bCs/>
          <w:lang w:val="el-GR"/>
        </w:rPr>
        <w:lastRenderedPageBreak/>
        <w:t>Β: Πληροφορίες σχετικά με τους νόμιμους εκπροσώπους του οικονομικού φορέα</w:t>
      </w:r>
    </w:p>
    <w:p w:rsidR="00C26E69" w:rsidRPr="00C26E69" w:rsidRDefault="00C26E69" w:rsidP="002D70DD">
      <w:pPr>
        <w:pBdr>
          <w:top w:val="single" w:sz="1" w:space="1" w:color="000000"/>
          <w:left w:val="single" w:sz="1" w:space="1" w:color="000000"/>
          <w:bottom w:val="single" w:sz="1" w:space="1" w:color="000000"/>
          <w:right w:val="single" w:sz="1" w:space="1" w:color="000000"/>
        </w:pBdr>
        <w:shd w:val="clear" w:color="auto" w:fill="FFFFFF"/>
        <w:rPr>
          <w:b/>
          <w:i/>
          <w:lang w:val="el-GR"/>
        </w:rPr>
      </w:pPr>
      <w:r w:rsidRPr="00C26E69">
        <w:rPr>
          <w:i/>
          <w:lang w:val="el-GR"/>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C26E69" w:rsidTr="0082559B">
        <w:trPr>
          <w:jc w:val="center"/>
        </w:trPr>
        <w:tc>
          <w:tcPr>
            <w:tcW w:w="4479" w:type="dxa"/>
            <w:tcBorders>
              <w:top w:val="single" w:sz="4" w:space="0" w:color="000000"/>
              <w:left w:val="single" w:sz="4" w:space="0" w:color="000000"/>
              <w:bottom w:val="single" w:sz="4" w:space="0" w:color="000000"/>
            </w:tcBorders>
            <w:shd w:val="clear" w:color="auto" w:fill="auto"/>
          </w:tcPr>
          <w:p w:rsidR="00C26E69" w:rsidRDefault="00C26E69" w:rsidP="002D70DD">
            <w:pPr>
              <w:rPr>
                <w:b/>
                <w:i/>
              </w:rPr>
            </w:pPr>
            <w:r>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26E69" w:rsidRDefault="00C26E69" w:rsidP="002D70DD">
            <w:r>
              <w:rPr>
                <w:b/>
                <w:i/>
              </w:rPr>
              <w:t>Απάντηση:</w:t>
            </w:r>
          </w:p>
        </w:tc>
      </w:tr>
      <w:tr w:rsidR="00C26E69" w:rsidTr="0082559B">
        <w:trPr>
          <w:jc w:val="center"/>
        </w:trPr>
        <w:tc>
          <w:tcPr>
            <w:tcW w:w="4479" w:type="dxa"/>
            <w:tcBorders>
              <w:top w:val="single" w:sz="4" w:space="0" w:color="000000"/>
              <w:left w:val="single" w:sz="4" w:space="0" w:color="000000"/>
              <w:bottom w:val="single" w:sz="4" w:space="0" w:color="000000"/>
            </w:tcBorders>
            <w:shd w:val="clear" w:color="auto" w:fill="auto"/>
          </w:tcPr>
          <w:p w:rsidR="00C26E69" w:rsidRPr="00C26E69" w:rsidRDefault="00C26E69" w:rsidP="002D70DD">
            <w:pPr>
              <w:rPr>
                <w:lang w:val="el-GR"/>
              </w:rPr>
            </w:pPr>
            <w:r w:rsidRPr="00C26E69">
              <w:rPr>
                <w:lang w:val="el-GR"/>
              </w:rPr>
              <w:t>Ονοματεπώνυμο</w:t>
            </w:r>
          </w:p>
          <w:p w:rsidR="00C26E69" w:rsidRPr="00C26E69" w:rsidRDefault="00C26E69" w:rsidP="002D70DD">
            <w:pPr>
              <w:rPr>
                <w:lang w:val="el-GR"/>
              </w:rPr>
            </w:pPr>
            <w:r w:rsidRPr="00C26E69">
              <w:rPr>
                <w:lang w:val="el-GR"/>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26E69" w:rsidRDefault="00C26E69" w:rsidP="002D70DD">
            <w:r>
              <w:t>[……]</w:t>
            </w:r>
          </w:p>
          <w:p w:rsidR="00C26E69" w:rsidRDefault="00C26E69" w:rsidP="002D70DD">
            <w:r>
              <w:t>[……]</w:t>
            </w:r>
          </w:p>
        </w:tc>
      </w:tr>
      <w:tr w:rsidR="00C26E69" w:rsidTr="0082559B">
        <w:trPr>
          <w:jc w:val="center"/>
        </w:trPr>
        <w:tc>
          <w:tcPr>
            <w:tcW w:w="4479" w:type="dxa"/>
            <w:tcBorders>
              <w:top w:val="single" w:sz="4" w:space="0" w:color="000000"/>
              <w:left w:val="single" w:sz="4" w:space="0" w:color="000000"/>
              <w:bottom w:val="single" w:sz="4" w:space="0" w:color="000000"/>
            </w:tcBorders>
            <w:shd w:val="clear" w:color="auto" w:fill="auto"/>
          </w:tcPr>
          <w:p w:rsidR="00C26E69" w:rsidRPr="00C26E69" w:rsidRDefault="00C26E69" w:rsidP="002D70DD">
            <w:pPr>
              <w:rPr>
                <w:lang w:val="el-GR"/>
              </w:rPr>
            </w:pPr>
            <w:r w:rsidRPr="00C26E69">
              <w:rPr>
                <w:lang w:val="el-GR"/>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26E69" w:rsidRDefault="00C26E69" w:rsidP="002D70DD">
            <w:r>
              <w:t>[……]</w:t>
            </w:r>
          </w:p>
        </w:tc>
      </w:tr>
      <w:tr w:rsidR="00C26E69" w:rsidTr="0082559B">
        <w:trPr>
          <w:jc w:val="center"/>
        </w:trPr>
        <w:tc>
          <w:tcPr>
            <w:tcW w:w="4479" w:type="dxa"/>
            <w:tcBorders>
              <w:top w:val="single" w:sz="4" w:space="0" w:color="000000"/>
              <w:left w:val="single" w:sz="4" w:space="0" w:color="000000"/>
              <w:bottom w:val="single" w:sz="4" w:space="0" w:color="000000"/>
            </w:tcBorders>
            <w:shd w:val="clear" w:color="auto" w:fill="auto"/>
          </w:tcPr>
          <w:p w:rsidR="00C26E69" w:rsidRDefault="00C26E69" w:rsidP="002D70DD">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26E69" w:rsidRDefault="00C26E69" w:rsidP="002D70DD">
            <w:r>
              <w:t>[……]</w:t>
            </w:r>
          </w:p>
        </w:tc>
      </w:tr>
      <w:tr w:rsidR="00C26E69" w:rsidTr="0082559B">
        <w:trPr>
          <w:jc w:val="center"/>
        </w:trPr>
        <w:tc>
          <w:tcPr>
            <w:tcW w:w="4479" w:type="dxa"/>
            <w:tcBorders>
              <w:top w:val="single" w:sz="4" w:space="0" w:color="000000"/>
              <w:left w:val="single" w:sz="4" w:space="0" w:color="000000"/>
              <w:bottom w:val="single" w:sz="4" w:space="0" w:color="000000"/>
            </w:tcBorders>
            <w:shd w:val="clear" w:color="auto" w:fill="auto"/>
          </w:tcPr>
          <w:p w:rsidR="00C26E69" w:rsidRDefault="00C26E69" w:rsidP="002D70DD">
            <w: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26E69" w:rsidRDefault="00C26E69" w:rsidP="002D70DD">
            <w:r>
              <w:t>[……]</w:t>
            </w:r>
          </w:p>
        </w:tc>
      </w:tr>
      <w:tr w:rsidR="00C26E69" w:rsidTr="0082559B">
        <w:trPr>
          <w:jc w:val="center"/>
        </w:trPr>
        <w:tc>
          <w:tcPr>
            <w:tcW w:w="4479" w:type="dxa"/>
            <w:tcBorders>
              <w:top w:val="single" w:sz="4" w:space="0" w:color="000000"/>
              <w:left w:val="single" w:sz="4" w:space="0" w:color="000000"/>
              <w:bottom w:val="single" w:sz="4" w:space="0" w:color="000000"/>
            </w:tcBorders>
            <w:shd w:val="clear" w:color="auto" w:fill="auto"/>
          </w:tcPr>
          <w:p w:rsidR="00C26E69" w:rsidRDefault="00C26E69" w:rsidP="002D70DD">
            <w:r>
              <w:t>Ηλ.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26E69" w:rsidRDefault="00C26E69" w:rsidP="002D70DD">
            <w:r>
              <w:t>[……]</w:t>
            </w:r>
          </w:p>
        </w:tc>
      </w:tr>
      <w:tr w:rsidR="00C26E69" w:rsidTr="0082559B">
        <w:trPr>
          <w:jc w:val="center"/>
        </w:trPr>
        <w:tc>
          <w:tcPr>
            <w:tcW w:w="4479" w:type="dxa"/>
            <w:tcBorders>
              <w:top w:val="single" w:sz="4" w:space="0" w:color="000000"/>
              <w:left w:val="single" w:sz="4" w:space="0" w:color="000000"/>
              <w:bottom w:val="single" w:sz="4" w:space="0" w:color="000000"/>
            </w:tcBorders>
            <w:shd w:val="clear" w:color="auto" w:fill="auto"/>
          </w:tcPr>
          <w:p w:rsidR="00C26E69" w:rsidRPr="00C26E69" w:rsidRDefault="00C26E69" w:rsidP="002D70DD">
            <w:pPr>
              <w:rPr>
                <w:lang w:val="el-GR"/>
              </w:rPr>
            </w:pPr>
            <w:r w:rsidRPr="00C26E69">
              <w:rPr>
                <w:lang w:val="el-GR"/>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26E69" w:rsidRDefault="00C26E69" w:rsidP="002D70DD">
            <w:r>
              <w:t>[……]</w:t>
            </w:r>
          </w:p>
        </w:tc>
      </w:tr>
    </w:tbl>
    <w:p w:rsidR="00C26E69" w:rsidRDefault="00C26E69" w:rsidP="002D70DD">
      <w:pPr>
        <w:pStyle w:val="SectionTitle"/>
        <w:ind w:firstLine="0"/>
      </w:pPr>
    </w:p>
    <w:p w:rsidR="00C26E69" w:rsidRPr="00727F30" w:rsidRDefault="00C26E69" w:rsidP="002D70DD">
      <w:pPr>
        <w:pageBreakBefore/>
        <w:jc w:val="center"/>
        <w:rPr>
          <w:b/>
          <w:bCs/>
        </w:rPr>
      </w:pPr>
      <w:r w:rsidRPr="00727F30">
        <w:rPr>
          <w:b/>
          <w:bCs/>
          <w:u w:val="single"/>
        </w:rPr>
        <w:lastRenderedPageBreak/>
        <w:t xml:space="preserve">Μέρος </w:t>
      </w:r>
      <w:r>
        <w:rPr>
          <w:b/>
          <w:bCs/>
          <w:u w:val="single"/>
        </w:rPr>
        <w:t>III</w:t>
      </w:r>
      <w:r w:rsidRPr="00727F30">
        <w:rPr>
          <w:b/>
          <w:bCs/>
          <w:u w:val="single"/>
        </w:rPr>
        <w:t>: Λόγοι αποκλεισμού</w:t>
      </w:r>
    </w:p>
    <w:p w:rsidR="00C26E69" w:rsidRPr="00C26E69" w:rsidRDefault="00C26E69" w:rsidP="002D70DD">
      <w:pPr>
        <w:jc w:val="center"/>
        <w:rPr>
          <w:lang w:val="el-GR"/>
        </w:rPr>
      </w:pPr>
      <w:r w:rsidRPr="00C26E69">
        <w:rPr>
          <w:b/>
          <w:bCs/>
          <w:lang w:val="el-GR"/>
        </w:rPr>
        <w:t>Α: Λόγοι αποκλεισμού που σχετίζονται με ποινικές καταδίκες</w:t>
      </w:r>
      <w:r>
        <w:rPr>
          <w:rStyle w:val="ae"/>
        </w:rPr>
        <w:endnoteReference w:id="9"/>
      </w:r>
    </w:p>
    <w:p w:rsidR="00C26E69" w:rsidRPr="00C26E69" w:rsidRDefault="00C26E69" w:rsidP="002D70DD">
      <w:pPr>
        <w:pBdr>
          <w:top w:val="single" w:sz="1" w:space="1" w:color="000000"/>
          <w:left w:val="single" w:sz="1" w:space="1" w:color="000000"/>
          <w:bottom w:val="single" w:sz="1" w:space="1" w:color="000000"/>
          <w:right w:val="single" w:sz="1" w:space="1" w:color="000000"/>
        </w:pBdr>
        <w:shd w:val="clear" w:color="auto" w:fill="CCCCCC"/>
        <w:rPr>
          <w:lang w:val="el-GR"/>
        </w:rPr>
      </w:pPr>
      <w:r w:rsidRPr="00C26E69">
        <w:rPr>
          <w:lang w:val="el-GR"/>
        </w:rPr>
        <w:t>Στο άρθρο 73 παρ. 1 ορίζονται οι ακόλουθοι λόγοι αποκλεισμού:</w:t>
      </w:r>
    </w:p>
    <w:p w:rsidR="00C26E69" w:rsidRDefault="00C26E69" w:rsidP="00B27DD3">
      <w:pPr>
        <w:numPr>
          <w:ilvl w:val="0"/>
          <w:numId w:val="6"/>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b/>
        </w:rPr>
      </w:pPr>
      <w:r>
        <w:t xml:space="preserve">συμμετοχή σε </w:t>
      </w:r>
      <w:r>
        <w:rPr>
          <w:b/>
        </w:rPr>
        <w:t>εγκληματική οργάνωση</w:t>
      </w:r>
      <w:r w:rsidRPr="00335746">
        <w:rPr>
          <w:rStyle w:val="a6"/>
        </w:rPr>
        <w:endnoteReference w:id="10"/>
      </w:r>
      <w:r>
        <w:t>·</w:t>
      </w:r>
    </w:p>
    <w:p w:rsidR="00C26E69" w:rsidRDefault="00C26E69" w:rsidP="00B27DD3">
      <w:pPr>
        <w:numPr>
          <w:ilvl w:val="0"/>
          <w:numId w:val="6"/>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b/>
        </w:rPr>
      </w:pPr>
      <w:r>
        <w:rPr>
          <w:b/>
        </w:rPr>
        <w:t>δωροδοκία</w:t>
      </w:r>
      <w:r w:rsidRPr="00335746">
        <w:rPr>
          <w:rStyle w:val="ae"/>
        </w:rPr>
        <w:endnoteReference w:id="11"/>
      </w:r>
      <w:r w:rsidRPr="00335746">
        <w:rPr>
          <w:vertAlign w:val="superscript"/>
        </w:rPr>
        <w:t>,</w:t>
      </w:r>
      <w:r w:rsidRPr="00335746">
        <w:rPr>
          <w:rStyle w:val="a6"/>
        </w:rPr>
        <w:endnoteReference w:id="12"/>
      </w:r>
      <w:r>
        <w:t>·</w:t>
      </w:r>
    </w:p>
    <w:p w:rsidR="00C26E69" w:rsidRDefault="00C26E69" w:rsidP="00B27DD3">
      <w:pPr>
        <w:numPr>
          <w:ilvl w:val="0"/>
          <w:numId w:val="6"/>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b/>
        </w:rPr>
      </w:pPr>
      <w:r>
        <w:rPr>
          <w:b/>
        </w:rPr>
        <w:t>απάτη</w:t>
      </w:r>
      <w:r w:rsidRPr="00335746">
        <w:rPr>
          <w:rStyle w:val="a6"/>
        </w:rPr>
        <w:endnoteReference w:id="13"/>
      </w:r>
      <w:r>
        <w:t>·</w:t>
      </w:r>
    </w:p>
    <w:p w:rsidR="00C26E69" w:rsidRPr="00C26E69" w:rsidRDefault="00C26E69" w:rsidP="00B27DD3">
      <w:pPr>
        <w:numPr>
          <w:ilvl w:val="0"/>
          <w:numId w:val="6"/>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b/>
          <w:lang w:val="el-GR"/>
        </w:rPr>
      </w:pPr>
      <w:r w:rsidRPr="00C26E69">
        <w:rPr>
          <w:b/>
          <w:lang w:val="el-GR"/>
        </w:rPr>
        <w:t>τρομοκρατικά εγκλήματα ή εγκλήματα συνδεόμενα με τρομοκρατικές δραστηριότητες</w:t>
      </w:r>
      <w:r w:rsidRPr="00335746">
        <w:rPr>
          <w:rStyle w:val="a6"/>
        </w:rPr>
        <w:endnoteReference w:id="14"/>
      </w:r>
      <w:r w:rsidRPr="00C26E69">
        <w:rPr>
          <w:rStyle w:val="a6"/>
          <w:lang w:val="el-GR"/>
        </w:rPr>
        <w:t>·</w:t>
      </w:r>
    </w:p>
    <w:p w:rsidR="00C26E69" w:rsidRPr="00C26E69" w:rsidRDefault="00C26E69" w:rsidP="00B27DD3">
      <w:pPr>
        <w:numPr>
          <w:ilvl w:val="0"/>
          <w:numId w:val="6"/>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rStyle w:val="a6"/>
          <w:b/>
          <w:lang w:val="el-GR"/>
        </w:rPr>
      </w:pPr>
      <w:r w:rsidRPr="00C26E69">
        <w:rPr>
          <w:b/>
          <w:lang w:val="el-GR"/>
        </w:rPr>
        <w:t>νομιμοποίηση εσόδων από παράνομες δραστηριότητες ή χρηματοδότηση της τρομοκρατίας</w:t>
      </w:r>
      <w:r w:rsidRPr="00335746">
        <w:rPr>
          <w:rStyle w:val="a6"/>
        </w:rPr>
        <w:endnoteReference w:id="15"/>
      </w:r>
      <w:r w:rsidRPr="00C26E69">
        <w:rPr>
          <w:lang w:val="el-GR"/>
        </w:rPr>
        <w:t>·</w:t>
      </w:r>
    </w:p>
    <w:p w:rsidR="00C26E69" w:rsidRPr="00C26E69" w:rsidRDefault="00C26E69" w:rsidP="00B27DD3">
      <w:pPr>
        <w:numPr>
          <w:ilvl w:val="0"/>
          <w:numId w:val="6"/>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b/>
          <w:bCs/>
          <w:i/>
          <w:iCs/>
          <w:lang w:val="el-GR"/>
        </w:rPr>
      </w:pPr>
      <w:r w:rsidRPr="00C26E69">
        <w:rPr>
          <w:rStyle w:val="a6"/>
          <w:b/>
          <w:lang w:val="el-GR"/>
        </w:rPr>
        <w:t>παιδική εργασία και άλλες μορφές εμπορίας ανθρώπων</w:t>
      </w:r>
      <w:r w:rsidRPr="00335746">
        <w:rPr>
          <w:rStyle w:val="a6"/>
        </w:rPr>
        <w:endnoteReference w:id="16"/>
      </w:r>
      <w:r w:rsidRPr="00C26E69">
        <w:rPr>
          <w:rStyle w:val="a6"/>
          <w:lang w:val="el-GR"/>
        </w:rPr>
        <w:t>.</w:t>
      </w:r>
    </w:p>
    <w:tbl>
      <w:tblPr>
        <w:tblW w:w="8959" w:type="dxa"/>
        <w:jc w:val="center"/>
        <w:tblLayout w:type="fixed"/>
        <w:tblLook w:val="0000"/>
      </w:tblPr>
      <w:tblGrid>
        <w:gridCol w:w="4479"/>
        <w:gridCol w:w="4480"/>
      </w:tblGrid>
      <w:tr w:rsidR="00C26E69" w:rsidTr="0082559B">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C26E69" w:rsidRPr="00C26E69" w:rsidRDefault="00C26E69" w:rsidP="002D70DD">
            <w:pPr>
              <w:rPr>
                <w:b/>
                <w:bCs/>
                <w:i/>
                <w:iCs/>
                <w:lang w:val="el-GR"/>
              </w:rPr>
            </w:pPr>
            <w:r w:rsidRPr="00C26E69">
              <w:rPr>
                <w:b/>
                <w:bCs/>
                <w:i/>
                <w:iCs/>
                <w:lang w:val="el-GR"/>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26E69" w:rsidRDefault="00C26E69" w:rsidP="002D70DD">
            <w:pPr>
              <w:snapToGrid w:val="0"/>
            </w:pPr>
            <w:r>
              <w:rPr>
                <w:b/>
                <w:bCs/>
                <w:i/>
                <w:iCs/>
              </w:rPr>
              <w:t>Απάντηση:</w:t>
            </w:r>
          </w:p>
        </w:tc>
      </w:tr>
      <w:tr w:rsidR="00C26E69" w:rsidTr="0082559B">
        <w:trPr>
          <w:jc w:val="center"/>
        </w:trPr>
        <w:tc>
          <w:tcPr>
            <w:tcW w:w="4479" w:type="dxa"/>
            <w:tcBorders>
              <w:left w:val="single" w:sz="4" w:space="0" w:color="000000"/>
              <w:bottom w:val="single" w:sz="4" w:space="0" w:color="000000"/>
            </w:tcBorders>
            <w:shd w:val="clear" w:color="auto" w:fill="auto"/>
          </w:tcPr>
          <w:p w:rsidR="00C26E69" w:rsidRPr="00C26E69" w:rsidRDefault="00C26E69" w:rsidP="002D70DD">
            <w:pPr>
              <w:rPr>
                <w:lang w:val="el-GR"/>
              </w:rPr>
            </w:pPr>
            <w:r w:rsidRPr="00C26E69">
              <w:rPr>
                <w:lang w:val="el-GR"/>
              </w:rPr>
              <w:t xml:space="preserve">Υπάρχει τελεσίδικη καταδικαστική </w:t>
            </w:r>
            <w:r w:rsidRPr="00C26E69">
              <w:rPr>
                <w:b/>
                <w:lang w:val="el-GR"/>
              </w:rPr>
              <w:t>απόφαση εις βάρος του οικονομικού φορέα</w:t>
            </w:r>
            <w:r w:rsidRPr="00C26E69">
              <w:rPr>
                <w:lang w:val="el-GR"/>
              </w:rPr>
              <w:t xml:space="preserve"> ή </w:t>
            </w:r>
            <w:r w:rsidRPr="00C26E69">
              <w:rPr>
                <w:b/>
                <w:lang w:val="el-GR"/>
              </w:rPr>
              <w:t>οποιουδήποτε</w:t>
            </w:r>
            <w:r w:rsidRPr="00C26E69">
              <w:rPr>
                <w:lang w:val="el-GR"/>
              </w:rPr>
              <w:t xml:space="preserve"> προσώπου</w:t>
            </w:r>
            <w:r>
              <w:rPr>
                <w:rStyle w:val="ae"/>
              </w:rPr>
              <w:endnoteReference w:id="17"/>
            </w:r>
            <w:r w:rsidRPr="00C26E69">
              <w:rPr>
                <w:lang w:val="el-GR"/>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C26E69" w:rsidRPr="00C26E69" w:rsidRDefault="00C26E69" w:rsidP="002D70DD">
            <w:pPr>
              <w:rPr>
                <w:i/>
                <w:lang w:val="el-GR"/>
              </w:rPr>
            </w:pPr>
            <w:r w:rsidRPr="00C26E69">
              <w:rPr>
                <w:lang w:val="el-GR"/>
              </w:rPr>
              <w:t>[] Ναι [] Όχι</w:t>
            </w:r>
          </w:p>
          <w:p w:rsidR="00C26E69" w:rsidRPr="00C26E69" w:rsidRDefault="00C26E69" w:rsidP="002D70DD">
            <w:pPr>
              <w:rPr>
                <w:i/>
                <w:lang w:val="el-GR"/>
              </w:rPr>
            </w:pPr>
          </w:p>
          <w:p w:rsidR="00C26E69" w:rsidRPr="00C26E69" w:rsidRDefault="00C26E69" w:rsidP="002D70DD">
            <w:pPr>
              <w:rPr>
                <w:i/>
                <w:lang w:val="el-GR"/>
              </w:rPr>
            </w:pPr>
          </w:p>
          <w:p w:rsidR="00C26E69" w:rsidRPr="00C26E69" w:rsidRDefault="00C26E69" w:rsidP="002D70DD">
            <w:pPr>
              <w:rPr>
                <w:i/>
                <w:lang w:val="el-GR"/>
              </w:rPr>
            </w:pPr>
          </w:p>
          <w:p w:rsidR="00C26E69" w:rsidRPr="00C26E69" w:rsidRDefault="00C26E69" w:rsidP="002D70DD">
            <w:pPr>
              <w:rPr>
                <w:i/>
                <w:lang w:val="el-GR"/>
              </w:rPr>
            </w:pPr>
          </w:p>
          <w:p w:rsidR="00C26E69" w:rsidRPr="00C26E69" w:rsidRDefault="00C26E69" w:rsidP="002D70DD">
            <w:pPr>
              <w:rPr>
                <w:i/>
                <w:lang w:val="el-GR"/>
              </w:rPr>
            </w:pPr>
          </w:p>
          <w:p w:rsidR="00C26E69" w:rsidRPr="00C26E69" w:rsidRDefault="00C26E69" w:rsidP="002D70DD">
            <w:pPr>
              <w:rPr>
                <w:i/>
                <w:lang w:val="el-GR"/>
              </w:rPr>
            </w:pPr>
          </w:p>
          <w:p w:rsidR="00C26E69" w:rsidRPr="00C26E69" w:rsidRDefault="00C26E69" w:rsidP="002D70DD">
            <w:pPr>
              <w:rPr>
                <w:i/>
                <w:lang w:val="el-GR"/>
              </w:rPr>
            </w:pPr>
          </w:p>
          <w:p w:rsidR="00C26E69" w:rsidRPr="00C26E69" w:rsidRDefault="00C26E69" w:rsidP="002D70DD">
            <w:pPr>
              <w:rPr>
                <w:i/>
                <w:lang w:val="el-GR"/>
              </w:rPr>
            </w:pPr>
          </w:p>
          <w:p w:rsidR="00C26E69" w:rsidRPr="00C26E69" w:rsidRDefault="00C26E69" w:rsidP="002D70DD">
            <w:pPr>
              <w:rPr>
                <w:i/>
                <w:lang w:val="el-GR"/>
              </w:rPr>
            </w:pPr>
          </w:p>
          <w:p w:rsidR="00C26E69" w:rsidRPr="00C26E69" w:rsidRDefault="00C26E69" w:rsidP="002D70DD">
            <w:pPr>
              <w:rPr>
                <w:i/>
                <w:lang w:val="el-GR"/>
              </w:rPr>
            </w:pPr>
            <w:r w:rsidRPr="00C26E69">
              <w:rPr>
                <w:i/>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C26E69" w:rsidRDefault="00C26E69" w:rsidP="002D70DD">
            <w:r>
              <w:rPr>
                <w:i/>
              </w:rPr>
              <w:t>[……][……][……][……]</w:t>
            </w:r>
            <w:r w:rsidRPr="00335746">
              <w:rPr>
                <w:rStyle w:val="a6"/>
              </w:rPr>
              <w:endnoteReference w:id="18"/>
            </w:r>
          </w:p>
        </w:tc>
      </w:tr>
      <w:tr w:rsidR="00C26E69" w:rsidTr="0082559B">
        <w:trPr>
          <w:jc w:val="center"/>
        </w:trPr>
        <w:tc>
          <w:tcPr>
            <w:tcW w:w="4479" w:type="dxa"/>
            <w:tcBorders>
              <w:top w:val="single" w:sz="4" w:space="0" w:color="000000"/>
              <w:left w:val="single" w:sz="4" w:space="0" w:color="000000"/>
              <w:bottom w:val="single" w:sz="4" w:space="0" w:color="000000"/>
            </w:tcBorders>
            <w:shd w:val="clear" w:color="auto" w:fill="auto"/>
          </w:tcPr>
          <w:p w:rsidR="00C26E69" w:rsidRPr="00C26E69" w:rsidRDefault="00C26E69" w:rsidP="002D70DD">
            <w:pPr>
              <w:rPr>
                <w:lang w:val="el-GR"/>
              </w:rPr>
            </w:pPr>
            <w:r w:rsidRPr="00C26E69">
              <w:rPr>
                <w:b/>
                <w:lang w:val="el-GR"/>
              </w:rPr>
              <w:t>Εάν ναι</w:t>
            </w:r>
            <w:r w:rsidRPr="00C26E69">
              <w:rPr>
                <w:lang w:val="el-GR"/>
              </w:rPr>
              <w:t>, αναφέρετε</w:t>
            </w:r>
            <w:r w:rsidRPr="00335746">
              <w:rPr>
                <w:rStyle w:val="a6"/>
              </w:rPr>
              <w:endnoteReference w:id="19"/>
            </w:r>
            <w:r w:rsidRPr="00C26E69">
              <w:rPr>
                <w:lang w:val="el-GR"/>
              </w:rPr>
              <w:t>:</w:t>
            </w:r>
          </w:p>
          <w:p w:rsidR="00C26E69" w:rsidRPr="00C26E69" w:rsidRDefault="00C26E69" w:rsidP="002D70DD">
            <w:pPr>
              <w:rPr>
                <w:lang w:val="el-GR"/>
              </w:rPr>
            </w:pPr>
            <w:r w:rsidRPr="00C26E69">
              <w:rPr>
                <w:lang w:val="el-GR"/>
              </w:rPr>
              <w:t>α) Ημερομηνία της καταδικαστικής απόφασης προσδιορίζοντας ποιο από τα σημεία 1 έως 6 αφορά και τον λόγο ή τους λόγους της καταδίκης,</w:t>
            </w:r>
          </w:p>
          <w:p w:rsidR="00C26E69" w:rsidRPr="00C26E69" w:rsidRDefault="00C26E69" w:rsidP="002D70DD">
            <w:pPr>
              <w:rPr>
                <w:lang w:val="el-GR"/>
              </w:rPr>
            </w:pPr>
            <w:r w:rsidRPr="00C26E69">
              <w:rPr>
                <w:lang w:val="el-GR"/>
              </w:rPr>
              <w:t>β) Προσδιορίστε ποιος έχει καταδικαστεί [ ]·</w:t>
            </w:r>
          </w:p>
          <w:p w:rsidR="00C26E69" w:rsidRPr="00C26E69" w:rsidRDefault="00C26E69" w:rsidP="002D70DD">
            <w:pPr>
              <w:rPr>
                <w:lang w:val="el-GR"/>
              </w:rPr>
            </w:pPr>
            <w:r w:rsidRPr="00C26E69">
              <w:rPr>
                <w:b/>
                <w:lang w:val="el-GR"/>
              </w:rPr>
              <w:t xml:space="preserve">γ) </w:t>
            </w:r>
            <w:r w:rsidRPr="00C26E69">
              <w:rPr>
                <w:b/>
                <w:bCs/>
                <w:lang w:val="el-GR"/>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26E69" w:rsidRPr="00C26E69" w:rsidRDefault="00C26E69" w:rsidP="002D70DD">
            <w:pPr>
              <w:snapToGrid w:val="0"/>
              <w:rPr>
                <w:lang w:val="el-GR"/>
              </w:rPr>
            </w:pPr>
          </w:p>
          <w:p w:rsidR="00C26E69" w:rsidRPr="00C26E69" w:rsidRDefault="00C26E69" w:rsidP="002D70DD">
            <w:pPr>
              <w:rPr>
                <w:lang w:val="el-GR"/>
              </w:rPr>
            </w:pPr>
            <w:r w:rsidRPr="00C26E69">
              <w:rPr>
                <w:lang w:val="el-GR"/>
              </w:rPr>
              <w:t xml:space="preserve">α) Ημερομηνία:[   ], </w:t>
            </w:r>
          </w:p>
          <w:p w:rsidR="00C26E69" w:rsidRPr="00C26E69" w:rsidRDefault="00C26E69" w:rsidP="002D70DD">
            <w:pPr>
              <w:rPr>
                <w:lang w:val="el-GR"/>
              </w:rPr>
            </w:pPr>
            <w:r w:rsidRPr="00C26E69">
              <w:rPr>
                <w:lang w:val="el-GR"/>
              </w:rPr>
              <w:t xml:space="preserve">σημείο-(-α): [   ], </w:t>
            </w:r>
          </w:p>
          <w:p w:rsidR="00C26E69" w:rsidRPr="00C26E69" w:rsidRDefault="00C26E69" w:rsidP="002D70DD">
            <w:pPr>
              <w:rPr>
                <w:lang w:val="el-GR"/>
              </w:rPr>
            </w:pPr>
            <w:r w:rsidRPr="00C26E69">
              <w:rPr>
                <w:lang w:val="el-GR"/>
              </w:rPr>
              <w:t>λόγος(-οι):[   ]</w:t>
            </w:r>
          </w:p>
          <w:p w:rsidR="00C26E69" w:rsidRPr="00C26E69" w:rsidRDefault="00C26E69" w:rsidP="002D70DD">
            <w:pPr>
              <w:rPr>
                <w:lang w:val="el-GR"/>
              </w:rPr>
            </w:pPr>
          </w:p>
          <w:p w:rsidR="00C26E69" w:rsidRPr="00C26E69" w:rsidRDefault="00C26E69" w:rsidP="002D70DD">
            <w:pPr>
              <w:rPr>
                <w:lang w:val="el-GR"/>
              </w:rPr>
            </w:pPr>
            <w:r w:rsidRPr="00C26E69">
              <w:rPr>
                <w:lang w:val="el-GR"/>
              </w:rPr>
              <w:t>β) […...……]</w:t>
            </w:r>
          </w:p>
          <w:p w:rsidR="00C26E69" w:rsidRPr="00C26E69" w:rsidRDefault="00C26E69" w:rsidP="002D70DD">
            <w:pPr>
              <w:rPr>
                <w:i/>
                <w:lang w:val="el-GR"/>
              </w:rPr>
            </w:pPr>
            <w:r w:rsidRPr="00C26E69">
              <w:rPr>
                <w:lang w:val="el-GR"/>
              </w:rPr>
              <w:t>γ) Διάρκεια της περιόδου αποκλεισμού [……] και σχετικό(-ά) σημείο(-α) [   ]</w:t>
            </w:r>
          </w:p>
          <w:p w:rsidR="00C26E69" w:rsidRPr="00C26E69" w:rsidRDefault="00C26E69" w:rsidP="002D70DD">
            <w:pPr>
              <w:rPr>
                <w:i/>
                <w:lang w:val="el-GR"/>
              </w:rPr>
            </w:pPr>
            <w:r w:rsidRPr="00C26E69">
              <w:rPr>
                <w:i/>
                <w:lang w:val="el-GR"/>
              </w:rPr>
              <w:lastRenderedPageBreak/>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C26E69" w:rsidRDefault="00C26E69" w:rsidP="002D70DD">
            <w:r>
              <w:rPr>
                <w:i/>
              </w:rPr>
              <w:t>[……][……][……][……]</w:t>
            </w:r>
            <w:r w:rsidRPr="00335746">
              <w:rPr>
                <w:rStyle w:val="a6"/>
              </w:rPr>
              <w:endnoteReference w:id="20"/>
            </w:r>
          </w:p>
        </w:tc>
      </w:tr>
      <w:tr w:rsidR="00C26E69" w:rsidTr="0082559B">
        <w:trPr>
          <w:jc w:val="center"/>
        </w:trPr>
        <w:tc>
          <w:tcPr>
            <w:tcW w:w="4479" w:type="dxa"/>
            <w:tcBorders>
              <w:top w:val="single" w:sz="4" w:space="0" w:color="000000"/>
              <w:left w:val="single" w:sz="4" w:space="0" w:color="000000"/>
              <w:bottom w:val="single" w:sz="4" w:space="0" w:color="000000"/>
            </w:tcBorders>
            <w:shd w:val="clear" w:color="auto" w:fill="auto"/>
          </w:tcPr>
          <w:p w:rsidR="00C26E69" w:rsidRPr="00C26E69" w:rsidRDefault="00C26E69" w:rsidP="002D70DD">
            <w:pPr>
              <w:rPr>
                <w:lang w:val="el-GR"/>
              </w:rPr>
            </w:pPr>
            <w:r w:rsidRPr="00C26E69">
              <w:rPr>
                <w:lang w:val="el-GR"/>
              </w:rP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rPr>
              <w:t>αυτοκάθαρση»)</w:t>
            </w:r>
            <w:r w:rsidRPr="00335746">
              <w:rPr>
                <w:rStyle w:val="NormalBoldChar"/>
                <w:rFonts w:eastAsia="Calibri"/>
                <w:vertAlign w:val="superscript"/>
              </w:rPr>
              <w:endnoteReference w:id="21"/>
            </w:r>
            <w:r w:rsidRPr="00C26E69">
              <w:rPr>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26E69" w:rsidRDefault="00C26E69" w:rsidP="002D70DD">
            <w:r>
              <w:t xml:space="preserve">[] Ναι [] Όχι </w:t>
            </w:r>
          </w:p>
        </w:tc>
      </w:tr>
      <w:tr w:rsidR="00C26E69" w:rsidTr="0082559B">
        <w:trPr>
          <w:jc w:val="center"/>
        </w:trPr>
        <w:tc>
          <w:tcPr>
            <w:tcW w:w="4479" w:type="dxa"/>
            <w:tcBorders>
              <w:top w:val="single" w:sz="4" w:space="0" w:color="000000"/>
              <w:left w:val="single" w:sz="4" w:space="0" w:color="000000"/>
              <w:bottom w:val="single" w:sz="4" w:space="0" w:color="000000"/>
            </w:tcBorders>
            <w:shd w:val="clear" w:color="auto" w:fill="auto"/>
          </w:tcPr>
          <w:p w:rsidR="00C26E69" w:rsidRPr="00C26E69" w:rsidRDefault="00C26E69" w:rsidP="002D70DD">
            <w:pPr>
              <w:rPr>
                <w:lang w:val="el-GR"/>
              </w:rPr>
            </w:pPr>
            <w:r w:rsidRPr="00C26E69">
              <w:rPr>
                <w:b/>
                <w:lang w:val="el-GR"/>
              </w:rPr>
              <w:t>Εάν ναι,</w:t>
            </w:r>
            <w:r w:rsidRPr="00C26E69">
              <w:rPr>
                <w:lang w:val="el-GR"/>
              </w:rPr>
              <w:t xml:space="preserve"> περιγράψτε τα μέτρα που λήφθηκαν</w:t>
            </w:r>
            <w:r w:rsidRPr="00335746">
              <w:rPr>
                <w:rStyle w:val="a6"/>
              </w:rPr>
              <w:endnoteReference w:id="22"/>
            </w:r>
            <w:r w:rsidRPr="00C26E69">
              <w:rPr>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26E69" w:rsidRDefault="00C26E69" w:rsidP="002D70DD">
            <w:r>
              <w:t>[……]</w:t>
            </w:r>
          </w:p>
        </w:tc>
      </w:tr>
    </w:tbl>
    <w:p w:rsidR="00C26E69" w:rsidRPr="00C26E69" w:rsidRDefault="00C26E69" w:rsidP="002D70DD">
      <w:pPr>
        <w:pageBreakBefore/>
        <w:jc w:val="center"/>
        <w:rPr>
          <w:b/>
          <w:i/>
          <w:lang w:val="el-GR"/>
        </w:rPr>
      </w:pPr>
      <w:r w:rsidRPr="00C26E69">
        <w:rPr>
          <w:b/>
          <w:bCs/>
          <w:lang w:val="el-GR"/>
        </w:rPr>
        <w:lastRenderedPageBreak/>
        <w:t xml:space="preserve">Β: Λόγοι που σχετίζονται με την καταβολή φόρων ή εισφορών κοινωνικής ασφάλισης </w:t>
      </w:r>
    </w:p>
    <w:tbl>
      <w:tblPr>
        <w:tblW w:w="8959" w:type="dxa"/>
        <w:jc w:val="center"/>
        <w:tblInd w:w="5" w:type="dxa"/>
        <w:tblLayout w:type="fixed"/>
        <w:tblCellMar>
          <w:left w:w="0" w:type="dxa"/>
          <w:right w:w="0" w:type="dxa"/>
        </w:tblCellMar>
        <w:tblLook w:val="0000"/>
      </w:tblPr>
      <w:tblGrid>
        <w:gridCol w:w="4475"/>
        <w:gridCol w:w="4475"/>
        <w:gridCol w:w="9"/>
      </w:tblGrid>
      <w:tr w:rsidR="00C26E69" w:rsidTr="0082559B">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C26E69" w:rsidRPr="00C26E69" w:rsidRDefault="00C26E69" w:rsidP="002D70DD">
            <w:pPr>
              <w:rPr>
                <w:b/>
                <w:i/>
                <w:lang w:val="el-GR"/>
              </w:rPr>
            </w:pPr>
            <w:r w:rsidRPr="00C26E69">
              <w:rPr>
                <w:b/>
                <w:i/>
                <w:lang w:val="el-GR"/>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C26E69" w:rsidRDefault="00C26E69" w:rsidP="002D70DD">
            <w:r>
              <w:rPr>
                <w:b/>
                <w:i/>
              </w:rPr>
              <w:t>Απάντηση:</w:t>
            </w:r>
          </w:p>
        </w:tc>
      </w:tr>
      <w:tr w:rsidR="00C26E69" w:rsidTr="0082559B">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C26E69" w:rsidRPr="00C26E69" w:rsidRDefault="00C26E69" w:rsidP="002D70DD">
            <w:pPr>
              <w:rPr>
                <w:lang w:val="el-GR"/>
              </w:rPr>
            </w:pPr>
            <w:r w:rsidRPr="00C26E69">
              <w:rPr>
                <w:lang w:val="el-GR"/>
              </w:rPr>
              <w:t xml:space="preserve">1) Ο οικονομικός φορέας έχει εκπληρώσει όλες </w:t>
            </w:r>
            <w:r w:rsidRPr="00C26E69">
              <w:rPr>
                <w:b/>
                <w:lang w:val="el-GR"/>
              </w:rPr>
              <w:t>τις υποχρεώσεις του όσον αφορά την πληρωμή φόρων ή εισφορών κοινωνικής ασφάλισης</w:t>
            </w:r>
            <w:r w:rsidRPr="00576263">
              <w:rPr>
                <w:rStyle w:val="ae"/>
              </w:rPr>
              <w:endnoteReference w:id="23"/>
            </w:r>
            <w:r w:rsidRPr="00C26E69">
              <w:rPr>
                <w:b/>
                <w:lang w:val="el-GR"/>
              </w:rPr>
              <w:t>,</w:t>
            </w:r>
            <w:r w:rsidRPr="00C26E69">
              <w:rPr>
                <w:lang w:val="el-GR"/>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C26E69" w:rsidRDefault="00C26E69" w:rsidP="002D70DD">
            <w:r>
              <w:t xml:space="preserve">[] Ναι [] Όχι </w:t>
            </w:r>
          </w:p>
        </w:tc>
      </w:tr>
      <w:tr w:rsidR="00C26E69" w:rsidTr="0082559B">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C26E69" w:rsidRPr="00C26E69" w:rsidRDefault="00C26E69" w:rsidP="002D70DD">
            <w:pPr>
              <w:snapToGrid w:val="0"/>
              <w:rPr>
                <w:lang w:val="el-GR"/>
              </w:rPr>
            </w:pPr>
          </w:p>
          <w:p w:rsidR="00C26E69" w:rsidRPr="00C26E69" w:rsidRDefault="00C26E69" w:rsidP="002D70DD">
            <w:pPr>
              <w:snapToGrid w:val="0"/>
              <w:rPr>
                <w:lang w:val="el-GR"/>
              </w:rPr>
            </w:pPr>
          </w:p>
          <w:p w:rsidR="00C26E69" w:rsidRPr="00C26E69" w:rsidRDefault="00C26E69" w:rsidP="002D70DD">
            <w:pPr>
              <w:snapToGrid w:val="0"/>
              <w:rPr>
                <w:lang w:val="el-GR"/>
              </w:rPr>
            </w:pPr>
            <w:r w:rsidRPr="00C26E69">
              <w:rPr>
                <w:lang w:val="el-GR"/>
              </w:rPr>
              <w:t xml:space="preserve">Εάν όχι αναφέρετε: </w:t>
            </w:r>
          </w:p>
          <w:p w:rsidR="00C26E69" w:rsidRPr="00C26E69" w:rsidRDefault="00C26E69" w:rsidP="002D70DD">
            <w:pPr>
              <w:snapToGrid w:val="0"/>
              <w:rPr>
                <w:lang w:val="el-GR"/>
              </w:rPr>
            </w:pPr>
            <w:r w:rsidRPr="00C26E69">
              <w:rPr>
                <w:lang w:val="el-GR"/>
              </w:rPr>
              <w:t>α) Χώρα ή κράτος μέλος για το οποίο πρόκειται:</w:t>
            </w:r>
          </w:p>
          <w:p w:rsidR="00C26E69" w:rsidRPr="00C26E69" w:rsidRDefault="00C26E69" w:rsidP="002D70DD">
            <w:pPr>
              <w:snapToGrid w:val="0"/>
              <w:rPr>
                <w:lang w:val="el-GR"/>
              </w:rPr>
            </w:pPr>
            <w:r w:rsidRPr="00C26E69">
              <w:rPr>
                <w:lang w:val="el-GR"/>
              </w:rPr>
              <w:t>β) Ποιο είναι το σχετικό ποσό;</w:t>
            </w:r>
          </w:p>
          <w:p w:rsidR="00C26E69" w:rsidRPr="00C26E69" w:rsidRDefault="00C26E69" w:rsidP="002D70DD">
            <w:pPr>
              <w:snapToGrid w:val="0"/>
              <w:rPr>
                <w:lang w:val="el-GR"/>
              </w:rPr>
            </w:pPr>
            <w:r w:rsidRPr="00C26E69">
              <w:rPr>
                <w:lang w:val="el-GR"/>
              </w:rPr>
              <w:t>γ)Πως διαπιστώθηκε η αθέτηση των υποχρεώσεων;</w:t>
            </w:r>
          </w:p>
          <w:p w:rsidR="00C26E69" w:rsidRPr="00C26E69" w:rsidRDefault="00C26E69" w:rsidP="002D70DD">
            <w:pPr>
              <w:snapToGrid w:val="0"/>
              <w:rPr>
                <w:b/>
                <w:lang w:val="el-GR"/>
              </w:rPr>
            </w:pPr>
            <w:r w:rsidRPr="00C26E69">
              <w:rPr>
                <w:lang w:val="el-GR"/>
              </w:rPr>
              <w:t>1) Μέσω δικαστικής ή διοικητικής απόφασης;</w:t>
            </w:r>
          </w:p>
          <w:p w:rsidR="00C26E69" w:rsidRPr="00C26E69" w:rsidRDefault="00C26E69" w:rsidP="002D70DD">
            <w:pPr>
              <w:snapToGrid w:val="0"/>
              <w:rPr>
                <w:lang w:val="el-GR"/>
              </w:rPr>
            </w:pPr>
            <w:r w:rsidRPr="00C26E69">
              <w:rPr>
                <w:b/>
                <w:lang w:val="el-GR"/>
              </w:rPr>
              <w:t xml:space="preserve">- </w:t>
            </w:r>
            <w:r w:rsidRPr="00C26E69">
              <w:rPr>
                <w:lang w:val="el-GR"/>
              </w:rPr>
              <w:t>Η εν λόγω απόφαση είναι τελεσίδικη και δεσμευτική;</w:t>
            </w:r>
          </w:p>
          <w:p w:rsidR="00C26E69" w:rsidRPr="00C26E69" w:rsidRDefault="00C26E69" w:rsidP="002D70DD">
            <w:pPr>
              <w:snapToGrid w:val="0"/>
              <w:rPr>
                <w:lang w:val="el-GR"/>
              </w:rPr>
            </w:pPr>
            <w:r w:rsidRPr="00C26E69">
              <w:rPr>
                <w:lang w:val="el-GR"/>
              </w:rPr>
              <w:t>- Αναφέρατε την ημερομηνία καταδίκης ή έκδοσης απόφασης</w:t>
            </w:r>
          </w:p>
          <w:p w:rsidR="00C26E69" w:rsidRPr="00C26E69" w:rsidRDefault="00C26E69" w:rsidP="002D70DD">
            <w:pPr>
              <w:snapToGrid w:val="0"/>
              <w:rPr>
                <w:lang w:val="el-GR"/>
              </w:rPr>
            </w:pPr>
            <w:r w:rsidRPr="00C26E69">
              <w:rPr>
                <w:lang w:val="el-GR"/>
              </w:rPr>
              <w:t>- Σε περίπτωση καταδικαστικής απόφασης, εφόσον ορίζεται απευθείας σε αυτήν, τη διάρκεια της περιόδου αποκλεισμού:</w:t>
            </w:r>
          </w:p>
          <w:p w:rsidR="00C26E69" w:rsidRPr="00C26E69" w:rsidRDefault="00C26E69" w:rsidP="002D70DD">
            <w:pPr>
              <w:snapToGrid w:val="0"/>
              <w:rPr>
                <w:lang w:val="el-GR"/>
              </w:rPr>
            </w:pPr>
            <w:r w:rsidRPr="00C26E69">
              <w:rPr>
                <w:lang w:val="el-GR"/>
              </w:rPr>
              <w:t>2) Με άλλα μέσα; Διευκρινίστε:</w:t>
            </w:r>
          </w:p>
          <w:p w:rsidR="00C26E69" w:rsidRPr="00C26E69" w:rsidRDefault="00C26E69" w:rsidP="002D70DD">
            <w:pPr>
              <w:snapToGrid w:val="0"/>
              <w:rPr>
                <w:b/>
                <w:bCs/>
                <w:lang w:val="el-GR"/>
              </w:rPr>
            </w:pPr>
            <w:r w:rsidRPr="00C26E69">
              <w:rPr>
                <w:lang w:val="el-GR"/>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e"/>
              </w:rPr>
              <w:endnoteReference w:id="24"/>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C26E69" w:rsidTr="0082559B">
              <w:tc>
                <w:tcPr>
                  <w:tcW w:w="2036" w:type="dxa"/>
                  <w:tcBorders>
                    <w:top w:val="single" w:sz="1" w:space="0" w:color="000000"/>
                    <w:left w:val="single" w:sz="1" w:space="0" w:color="000000"/>
                    <w:bottom w:val="single" w:sz="1" w:space="0" w:color="000000"/>
                  </w:tcBorders>
                  <w:shd w:val="clear" w:color="auto" w:fill="auto"/>
                </w:tcPr>
                <w:p w:rsidR="00C26E69" w:rsidRDefault="00C26E69" w:rsidP="002D70DD">
                  <w:r>
                    <w:rPr>
                      <w:b/>
                      <w:bCs/>
                    </w:rPr>
                    <w:t>ΦΟΡΟΙ</w:t>
                  </w:r>
                </w:p>
                <w:p w:rsidR="00C26E69" w:rsidRDefault="00C26E69" w:rsidP="002D70DD"/>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C26E69" w:rsidRDefault="00C26E69" w:rsidP="002D70DD">
                  <w:r>
                    <w:rPr>
                      <w:b/>
                      <w:bCs/>
                    </w:rPr>
                    <w:t>ΕΙΣΦΟΡΕΣ ΚΟΙΝΩΝΙΚΗΣ ΑΣΦΑΛΙΣΗΣ</w:t>
                  </w:r>
                </w:p>
              </w:tc>
            </w:tr>
            <w:tr w:rsidR="00C26E69" w:rsidTr="0082559B">
              <w:tc>
                <w:tcPr>
                  <w:tcW w:w="2036" w:type="dxa"/>
                  <w:tcBorders>
                    <w:left w:val="single" w:sz="1" w:space="0" w:color="000000"/>
                    <w:bottom w:val="single" w:sz="1" w:space="0" w:color="000000"/>
                  </w:tcBorders>
                  <w:shd w:val="clear" w:color="auto" w:fill="auto"/>
                </w:tcPr>
                <w:p w:rsidR="00C26E69" w:rsidRPr="00C26E69" w:rsidRDefault="00C26E69" w:rsidP="002D70DD">
                  <w:pPr>
                    <w:rPr>
                      <w:lang w:val="el-GR"/>
                    </w:rPr>
                  </w:pPr>
                </w:p>
                <w:p w:rsidR="00C26E69" w:rsidRPr="00C26E69" w:rsidRDefault="00C26E69" w:rsidP="002D70DD">
                  <w:pPr>
                    <w:rPr>
                      <w:lang w:val="el-GR"/>
                    </w:rPr>
                  </w:pPr>
                  <w:r w:rsidRPr="00C26E69">
                    <w:rPr>
                      <w:lang w:val="el-GR"/>
                    </w:rPr>
                    <w:t>α)[……]·</w:t>
                  </w:r>
                </w:p>
                <w:p w:rsidR="00C26E69" w:rsidRPr="00C26E69" w:rsidRDefault="00C26E69" w:rsidP="002D70DD">
                  <w:pPr>
                    <w:rPr>
                      <w:lang w:val="el-GR"/>
                    </w:rPr>
                  </w:pPr>
                </w:p>
                <w:p w:rsidR="00C26E69" w:rsidRPr="00C26E69" w:rsidRDefault="00C26E69" w:rsidP="002D70DD">
                  <w:pPr>
                    <w:rPr>
                      <w:lang w:val="el-GR"/>
                    </w:rPr>
                  </w:pPr>
                  <w:r w:rsidRPr="00C26E69">
                    <w:rPr>
                      <w:lang w:val="el-GR"/>
                    </w:rPr>
                    <w:t>β)[……]</w:t>
                  </w:r>
                </w:p>
                <w:p w:rsidR="00C26E69" w:rsidRPr="00C26E69" w:rsidRDefault="00C26E69" w:rsidP="002D70DD">
                  <w:pPr>
                    <w:rPr>
                      <w:lang w:val="el-GR"/>
                    </w:rPr>
                  </w:pPr>
                </w:p>
                <w:p w:rsidR="00C26E69" w:rsidRPr="00C26E69" w:rsidRDefault="00C26E69" w:rsidP="002D70DD">
                  <w:pPr>
                    <w:rPr>
                      <w:lang w:val="el-GR"/>
                    </w:rPr>
                  </w:pPr>
                </w:p>
                <w:p w:rsidR="00C26E69" w:rsidRPr="00C26E69" w:rsidRDefault="00C26E69" w:rsidP="002D70DD">
                  <w:pPr>
                    <w:rPr>
                      <w:lang w:val="el-GR"/>
                    </w:rPr>
                  </w:pPr>
                  <w:r w:rsidRPr="00C26E69">
                    <w:rPr>
                      <w:lang w:val="el-GR"/>
                    </w:rPr>
                    <w:t xml:space="preserve">γ.1) [] Ναι [] Όχι </w:t>
                  </w:r>
                </w:p>
                <w:p w:rsidR="00C26E69" w:rsidRPr="00C26E69" w:rsidRDefault="00C26E69" w:rsidP="002D70DD">
                  <w:pPr>
                    <w:rPr>
                      <w:lang w:val="el-GR"/>
                    </w:rPr>
                  </w:pPr>
                  <w:r w:rsidRPr="00C26E69">
                    <w:rPr>
                      <w:lang w:val="el-GR"/>
                    </w:rPr>
                    <w:t xml:space="preserve">-[] Ναι [] Όχι </w:t>
                  </w:r>
                </w:p>
                <w:p w:rsidR="00C26E69" w:rsidRPr="00C26E69" w:rsidRDefault="00C26E69" w:rsidP="002D70DD">
                  <w:pPr>
                    <w:rPr>
                      <w:lang w:val="el-GR"/>
                    </w:rPr>
                  </w:pPr>
                </w:p>
                <w:p w:rsidR="00C26E69" w:rsidRPr="00C26E69" w:rsidRDefault="00C26E69" w:rsidP="002D70DD">
                  <w:pPr>
                    <w:rPr>
                      <w:lang w:val="el-GR"/>
                    </w:rPr>
                  </w:pPr>
                  <w:r w:rsidRPr="00C26E69">
                    <w:rPr>
                      <w:lang w:val="el-GR"/>
                    </w:rPr>
                    <w:t>-[……]·</w:t>
                  </w:r>
                </w:p>
                <w:p w:rsidR="00C26E69" w:rsidRPr="00C26E69" w:rsidRDefault="00C26E69" w:rsidP="002D70DD">
                  <w:pPr>
                    <w:rPr>
                      <w:lang w:val="el-GR"/>
                    </w:rPr>
                  </w:pPr>
                </w:p>
                <w:p w:rsidR="00C26E69" w:rsidRPr="00C26E69" w:rsidRDefault="00C26E69" w:rsidP="002D70DD">
                  <w:pPr>
                    <w:rPr>
                      <w:lang w:val="el-GR"/>
                    </w:rPr>
                  </w:pPr>
                  <w:r w:rsidRPr="00C26E69">
                    <w:rPr>
                      <w:lang w:val="el-GR"/>
                    </w:rPr>
                    <w:t>-[……]·</w:t>
                  </w:r>
                </w:p>
                <w:p w:rsidR="00C26E69" w:rsidRPr="00C26E69" w:rsidRDefault="00C26E69" w:rsidP="002D70DD">
                  <w:pPr>
                    <w:rPr>
                      <w:lang w:val="el-GR"/>
                    </w:rPr>
                  </w:pPr>
                </w:p>
                <w:p w:rsidR="00C26E69" w:rsidRPr="00C26E69" w:rsidRDefault="00C26E69" w:rsidP="002D70DD">
                  <w:pPr>
                    <w:rPr>
                      <w:lang w:val="el-GR"/>
                    </w:rPr>
                  </w:pPr>
                </w:p>
                <w:p w:rsidR="00C26E69" w:rsidRPr="00C26E69" w:rsidRDefault="00C26E69" w:rsidP="002D70DD">
                  <w:pPr>
                    <w:rPr>
                      <w:lang w:val="el-GR"/>
                    </w:rPr>
                  </w:pPr>
                  <w:r w:rsidRPr="00C26E69">
                    <w:rPr>
                      <w:lang w:val="el-GR"/>
                    </w:rPr>
                    <w:t>γ.2)[……]·</w:t>
                  </w:r>
                </w:p>
                <w:p w:rsidR="00C26E69" w:rsidRPr="00C26E69" w:rsidRDefault="00C26E69" w:rsidP="002D70DD">
                  <w:pPr>
                    <w:rPr>
                      <w:sz w:val="21"/>
                      <w:szCs w:val="21"/>
                      <w:lang w:val="el-GR"/>
                    </w:rPr>
                  </w:pPr>
                  <w:r w:rsidRPr="00C26E69">
                    <w:rPr>
                      <w:lang w:val="el-GR"/>
                    </w:rPr>
                    <w:t xml:space="preserve">δ) [] Ναι [] Όχι </w:t>
                  </w:r>
                </w:p>
                <w:p w:rsidR="00C26E69" w:rsidRPr="00C26E69" w:rsidRDefault="00C26E69" w:rsidP="002D70DD">
                  <w:pPr>
                    <w:rPr>
                      <w:lang w:val="el-GR"/>
                    </w:rPr>
                  </w:pPr>
                  <w:r w:rsidRPr="00C26E69">
                    <w:rPr>
                      <w:sz w:val="21"/>
                      <w:szCs w:val="21"/>
                      <w:lang w:val="el-GR"/>
                    </w:rPr>
                    <w:t>Εάν ναι, να αναφερθούν λεπτομερείς πληροφορίες</w:t>
                  </w:r>
                </w:p>
                <w:p w:rsidR="00C26E69" w:rsidRDefault="00C26E69" w:rsidP="002D70DD">
                  <w:r>
                    <w:t>[……]</w:t>
                  </w:r>
                </w:p>
              </w:tc>
              <w:tc>
                <w:tcPr>
                  <w:tcW w:w="2192" w:type="dxa"/>
                  <w:tcBorders>
                    <w:left w:val="single" w:sz="1" w:space="0" w:color="000000"/>
                    <w:bottom w:val="single" w:sz="1" w:space="0" w:color="000000"/>
                    <w:right w:val="single" w:sz="1" w:space="0" w:color="000000"/>
                  </w:tcBorders>
                  <w:shd w:val="clear" w:color="auto" w:fill="auto"/>
                </w:tcPr>
                <w:p w:rsidR="00C26E69" w:rsidRPr="00C26E69" w:rsidRDefault="00C26E69" w:rsidP="002D70DD">
                  <w:pPr>
                    <w:rPr>
                      <w:lang w:val="el-GR"/>
                    </w:rPr>
                  </w:pPr>
                </w:p>
                <w:p w:rsidR="00C26E69" w:rsidRPr="00C26E69" w:rsidRDefault="00C26E69" w:rsidP="002D70DD">
                  <w:pPr>
                    <w:rPr>
                      <w:lang w:val="el-GR"/>
                    </w:rPr>
                  </w:pPr>
                  <w:r w:rsidRPr="00C26E69">
                    <w:rPr>
                      <w:lang w:val="el-GR"/>
                    </w:rPr>
                    <w:t>α)[……]·</w:t>
                  </w:r>
                </w:p>
                <w:p w:rsidR="00C26E69" w:rsidRPr="00C26E69" w:rsidRDefault="00C26E69" w:rsidP="002D70DD">
                  <w:pPr>
                    <w:rPr>
                      <w:lang w:val="el-GR"/>
                    </w:rPr>
                  </w:pPr>
                </w:p>
                <w:p w:rsidR="00C26E69" w:rsidRPr="00C26E69" w:rsidRDefault="00C26E69" w:rsidP="002D70DD">
                  <w:pPr>
                    <w:rPr>
                      <w:lang w:val="el-GR"/>
                    </w:rPr>
                  </w:pPr>
                  <w:r w:rsidRPr="00C26E69">
                    <w:rPr>
                      <w:lang w:val="el-GR"/>
                    </w:rPr>
                    <w:t>β)[……]</w:t>
                  </w:r>
                </w:p>
                <w:p w:rsidR="00C26E69" w:rsidRPr="00C26E69" w:rsidRDefault="00C26E69" w:rsidP="002D70DD">
                  <w:pPr>
                    <w:rPr>
                      <w:lang w:val="el-GR"/>
                    </w:rPr>
                  </w:pPr>
                </w:p>
                <w:p w:rsidR="00C26E69" w:rsidRPr="00C26E69" w:rsidRDefault="00C26E69" w:rsidP="002D70DD">
                  <w:pPr>
                    <w:rPr>
                      <w:lang w:val="el-GR"/>
                    </w:rPr>
                  </w:pPr>
                </w:p>
                <w:p w:rsidR="00C26E69" w:rsidRPr="00C26E69" w:rsidRDefault="00C26E69" w:rsidP="002D70DD">
                  <w:pPr>
                    <w:rPr>
                      <w:lang w:val="el-GR"/>
                    </w:rPr>
                  </w:pPr>
                  <w:r w:rsidRPr="00C26E69">
                    <w:rPr>
                      <w:lang w:val="el-GR"/>
                    </w:rPr>
                    <w:t xml:space="preserve">γ.1) [] Ναι [] Όχι </w:t>
                  </w:r>
                </w:p>
                <w:p w:rsidR="00C26E69" w:rsidRPr="00C26E69" w:rsidRDefault="00C26E69" w:rsidP="002D70DD">
                  <w:pPr>
                    <w:rPr>
                      <w:lang w:val="el-GR"/>
                    </w:rPr>
                  </w:pPr>
                  <w:r w:rsidRPr="00C26E69">
                    <w:rPr>
                      <w:lang w:val="el-GR"/>
                    </w:rPr>
                    <w:t xml:space="preserve">-[] Ναι [] Όχι </w:t>
                  </w:r>
                </w:p>
                <w:p w:rsidR="00C26E69" w:rsidRPr="00C26E69" w:rsidRDefault="00C26E69" w:rsidP="002D70DD">
                  <w:pPr>
                    <w:rPr>
                      <w:lang w:val="el-GR"/>
                    </w:rPr>
                  </w:pPr>
                </w:p>
                <w:p w:rsidR="00C26E69" w:rsidRPr="00C26E69" w:rsidRDefault="00C26E69" w:rsidP="002D70DD">
                  <w:pPr>
                    <w:rPr>
                      <w:lang w:val="el-GR"/>
                    </w:rPr>
                  </w:pPr>
                  <w:r w:rsidRPr="00C26E69">
                    <w:rPr>
                      <w:lang w:val="el-GR"/>
                    </w:rPr>
                    <w:t>-[……]·</w:t>
                  </w:r>
                </w:p>
                <w:p w:rsidR="00C26E69" w:rsidRPr="00C26E69" w:rsidRDefault="00C26E69" w:rsidP="002D70DD">
                  <w:pPr>
                    <w:rPr>
                      <w:lang w:val="el-GR"/>
                    </w:rPr>
                  </w:pPr>
                </w:p>
                <w:p w:rsidR="00C26E69" w:rsidRPr="00C26E69" w:rsidRDefault="00C26E69" w:rsidP="002D70DD">
                  <w:pPr>
                    <w:rPr>
                      <w:lang w:val="el-GR"/>
                    </w:rPr>
                  </w:pPr>
                  <w:r w:rsidRPr="00C26E69">
                    <w:rPr>
                      <w:lang w:val="el-GR"/>
                    </w:rPr>
                    <w:t>-[……]·</w:t>
                  </w:r>
                </w:p>
                <w:p w:rsidR="00C26E69" w:rsidRPr="00C26E69" w:rsidRDefault="00C26E69" w:rsidP="002D70DD">
                  <w:pPr>
                    <w:rPr>
                      <w:lang w:val="el-GR"/>
                    </w:rPr>
                  </w:pPr>
                </w:p>
                <w:p w:rsidR="00C26E69" w:rsidRPr="00C26E69" w:rsidRDefault="00C26E69" w:rsidP="002D70DD">
                  <w:pPr>
                    <w:rPr>
                      <w:lang w:val="el-GR"/>
                    </w:rPr>
                  </w:pPr>
                </w:p>
                <w:p w:rsidR="00C26E69" w:rsidRPr="00C26E69" w:rsidRDefault="00C26E69" w:rsidP="002D70DD">
                  <w:pPr>
                    <w:rPr>
                      <w:lang w:val="el-GR"/>
                    </w:rPr>
                  </w:pPr>
                  <w:r w:rsidRPr="00C26E69">
                    <w:rPr>
                      <w:lang w:val="el-GR"/>
                    </w:rPr>
                    <w:t>γ.2)[……]·</w:t>
                  </w:r>
                </w:p>
                <w:p w:rsidR="00C26E69" w:rsidRPr="00C26E69" w:rsidRDefault="00C26E69" w:rsidP="002D70DD">
                  <w:pPr>
                    <w:rPr>
                      <w:lang w:val="el-GR"/>
                    </w:rPr>
                  </w:pPr>
                  <w:r w:rsidRPr="00C26E69">
                    <w:rPr>
                      <w:lang w:val="el-GR"/>
                    </w:rPr>
                    <w:t xml:space="preserve">δ) [] Ναι [] Όχι </w:t>
                  </w:r>
                </w:p>
                <w:p w:rsidR="00C26E69" w:rsidRPr="00C26E69" w:rsidRDefault="00C26E69" w:rsidP="002D70DD">
                  <w:pPr>
                    <w:rPr>
                      <w:lang w:val="el-GR"/>
                    </w:rPr>
                  </w:pPr>
                  <w:r w:rsidRPr="00C26E69">
                    <w:rPr>
                      <w:lang w:val="el-GR"/>
                    </w:rPr>
                    <w:t>Εάν ναι, να αναφερθούν λεπτομερείς πληροφορίες</w:t>
                  </w:r>
                </w:p>
                <w:p w:rsidR="00C26E69" w:rsidRDefault="00C26E69" w:rsidP="002D70DD">
                  <w:r>
                    <w:t>[……]</w:t>
                  </w:r>
                </w:p>
              </w:tc>
            </w:tr>
          </w:tbl>
          <w:p w:rsidR="00C26E69" w:rsidRDefault="00C26E69" w:rsidP="002D70DD"/>
        </w:tc>
      </w:tr>
      <w:tr w:rsidR="00C26E69" w:rsidTr="0082559B">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C26E69" w:rsidRPr="00C26E69" w:rsidRDefault="00C26E69" w:rsidP="002D70DD">
            <w:pPr>
              <w:rPr>
                <w:i/>
                <w:lang w:val="el-GR"/>
              </w:rPr>
            </w:pPr>
            <w:r w:rsidRPr="00C26E69">
              <w:rPr>
                <w:i/>
                <w:lang w:val="el-GR"/>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C26E69" w:rsidRPr="00C26E69" w:rsidRDefault="00C26E69" w:rsidP="002D70DD">
            <w:pPr>
              <w:rPr>
                <w:i/>
                <w:lang w:val="el-GR"/>
              </w:rPr>
            </w:pPr>
            <w:r w:rsidRPr="00C26E69">
              <w:rPr>
                <w:i/>
                <w:lang w:val="el-GR"/>
              </w:rPr>
              <w:t>(διαδικτυακή διεύθυνση, αρχή ή φορέας έκδοσης, επακριβή στοιχεία αναφοράς των εγγράφων):</w:t>
            </w:r>
            <w:r w:rsidRPr="00C26E69">
              <w:rPr>
                <w:rStyle w:val="a6"/>
                <w:i/>
                <w:lang w:val="el-GR"/>
              </w:rPr>
              <w:t xml:space="preserve"> </w:t>
            </w:r>
            <w:r w:rsidRPr="00576263">
              <w:rPr>
                <w:rStyle w:val="a6"/>
              </w:rPr>
              <w:endnoteReference w:id="25"/>
            </w:r>
          </w:p>
          <w:p w:rsidR="00C26E69" w:rsidRDefault="00C26E69" w:rsidP="002D70DD">
            <w:r>
              <w:rPr>
                <w:i/>
              </w:rPr>
              <w:t>[……][……][……]</w:t>
            </w:r>
          </w:p>
        </w:tc>
      </w:tr>
    </w:tbl>
    <w:p w:rsidR="00C26E69" w:rsidRDefault="00C26E69" w:rsidP="002D70DD">
      <w:pPr>
        <w:pStyle w:val="SectionTitle"/>
        <w:ind w:firstLine="0"/>
      </w:pPr>
    </w:p>
    <w:p w:rsidR="00C26E69" w:rsidRPr="00C26E69" w:rsidRDefault="00C26E69" w:rsidP="002D70DD">
      <w:pPr>
        <w:pageBreakBefore/>
        <w:jc w:val="center"/>
        <w:rPr>
          <w:b/>
          <w:i/>
          <w:lang w:val="el-GR"/>
        </w:rPr>
      </w:pPr>
      <w:r w:rsidRPr="00C26E69">
        <w:rPr>
          <w:b/>
          <w:bCs/>
          <w:lang w:val="el-GR"/>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C26E69" w:rsidTr="0082559B">
        <w:trPr>
          <w:jc w:val="center"/>
        </w:trPr>
        <w:tc>
          <w:tcPr>
            <w:tcW w:w="4479" w:type="dxa"/>
            <w:tcBorders>
              <w:top w:val="single" w:sz="4" w:space="0" w:color="000000"/>
              <w:left w:val="single" w:sz="4" w:space="0" w:color="000000"/>
              <w:bottom w:val="single" w:sz="4" w:space="0" w:color="000000"/>
            </w:tcBorders>
            <w:shd w:val="clear" w:color="auto" w:fill="auto"/>
          </w:tcPr>
          <w:p w:rsidR="00C26E69" w:rsidRPr="00C26E69" w:rsidRDefault="00C26E69" w:rsidP="002D70DD">
            <w:pPr>
              <w:rPr>
                <w:b/>
                <w:i/>
                <w:lang w:val="el-GR"/>
              </w:rPr>
            </w:pPr>
            <w:r w:rsidRPr="00C26E69">
              <w:rPr>
                <w:b/>
                <w:i/>
                <w:lang w:val="el-GR"/>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26E69" w:rsidRDefault="00C26E69" w:rsidP="002D70DD">
            <w:r>
              <w:rPr>
                <w:b/>
                <w:i/>
              </w:rPr>
              <w:t>Απάντηση:</w:t>
            </w:r>
          </w:p>
        </w:tc>
      </w:tr>
      <w:tr w:rsidR="00C26E69" w:rsidTr="0082559B">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C26E69" w:rsidRPr="00C26E69" w:rsidRDefault="00C26E69" w:rsidP="002D70DD">
            <w:pPr>
              <w:rPr>
                <w:lang w:val="el-GR"/>
              </w:rPr>
            </w:pPr>
            <w:r w:rsidRPr="00C26E69">
              <w:rPr>
                <w:lang w:val="el-GR"/>
              </w:rPr>
              <w:t>Ο οικονομικός φορέας έχει,</w:t>
            </w:r>
            <w:r w:rsidRPr="00C26E69">
              <w:rPr>
                <w:b/>
                <w:lang w:val="el-GR"/>
              </w:rPr>
              <w:t xml:space="preserve"> εν γνώσει του</w:t>
            </w:r>
            <w:r w:rsidRPr="00C26E69">
              <w:rPr>
                <w:lang w:val="el-GR"/>
              </w:rPr>
              <w:t xml:space="preserve">, αθετήσει </w:t>
            </w:r>
            <w:r w:rsidRPr="00C26E69">
              <w:rPr>
                <w:b/>
                <w:lang w:val="el-GR"/>
              </w:rPr>
              <w:t xml:space="preserve">τις υποχρεώσεις του </w:t>
            </w:r>
            <w:r w:rsidRPr="00C26E69">
              <w:rPr>
                <w:lang w:val="el-GR"/>
              </w:rPr>
              <w:t xml:space="preserve">στους τομείς του </w:t>
            </w:r>
            <w:r w:rsidRPr="00C26E69">
              <w:rPr>
                <w:b/>
                <w:lang w:val="el-GR"/>
              </w:rPr>
              <w:t>περιβαλλοντικού, κοινωνικού και εργατικού δικαίου</w:t>
            </w:r>
            <w:r w:rsidRPr="00A86FD9">
              <w:rPr>
                <w:rStyle w:val="ae"/>
              </w:rPr>
              <w:endnoteReference w:id="26"/>
            </w:r>
            <w:r w:rsidRPr="00C26E69">
              <w:rPr>
                <w:b/>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26E69" w:rsidRPr="00A86FD9" w:rsidRDefault="00C26E69" w:rsidP="002D70DD">
            <w:r w:rsidRPr="00A86FD9">
              <w:t>[] Ναι [] Όχι</w:t>
            </w:r>
          </w:p>
        </w:tc>
      </w:tr>
      <w:tr w:rsidR="00C26E69" w:rsidRPr="008F5ADD" w:rsidTr="0082559B">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C26E69" w:rsidRPr="00A86FD9" w:rsidRDefault="00C26E69" w:rsidP="002D70DD">
            <w:pPr>
              <w:snapToGrid w:val="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26E69" w:rsidRPr="00C26E69" w:rsidRDefault="00C26E69" w:rsidP="002D70DD">
            <w:pPr>
              <w:rPr>
                <w:b/>
                <w:lang w:val="el-GR"/>
              </w:rPr>
            </w:pPr>
          </w:p>
          <w:p w:rsidR="00C26E69" w:rsidRPr="00C26E69" w:rsidRDefault="00C26E69" w:rsidP="002D70DD">
            <w:pPr>
              <w:rPr>
                <w:b/>
                <w:lang w:val="el-GR"/>
              </w:rPr>
            </w:pPr>
          </w:p>
          <w:p w:rsidR="00C26E69" w:rsidRPr="00C26E69" w:rsidRDefault="00C26E69" w:rsidP="002D70DD">
            <w:pPr>
              <w:rPr>
                <w:lang w:val="el-GR"/>
              </w:rPr>
            </w:pPr>
            <w:r w:rsidRPr="00C26E69">
              <w:rPr>
                <w:b/>
                <w:lang w:val="el-GR"/>
              </w:rPr>
              <w:t>Εάν ναι</w:t>
            </w:r>
            <w:r w:rsidRPr="00C26E69">
              <w:rPr>
                <w:lang w:val="el-GR"/>
              </w:rPr>
              <w:t>, ο οικονομικός φορέας έχει λάβει μέτρα που να αποδεικνύουν την αξιοπιστία του παρά την ύπαρξη αυτού του λόγου αποκλεισμού («αυτοκάθαρση»);</w:t>
            </w:r>
          </w:p>
          <w:p w:rsidR="00C26E69" w:rsidRPr="00C26E69" w:rsidRDefault="00C26E69" w:rsidP="002D70DD">
            <w:pPr>
              <w:rPr>
                <w:b/>
                <w:lang w:val="el-GR"/>
              </w:rPr>
            </w:pPr>
            <w:r w:rsidRPr="00C26E69">
              <w:rPr>
                <w:lang w:val="el-GR"/>
              </w:rPr>
              <w:t>[] Ναι [] Όχι</w:t>
            </w:r>
          </w:p>
          <w:p w:rsidR="00C26E69" w:rsidRPr="00C26E69" w:rsidRDefault="00C26E69" w:rsidP="002D70DD">
            <w:pPr>
              <w:rPr>
                <w:lang w:val="el-GR"/>
              </w:rPr>
            </w:pPr>
            <w:r w:rsidRPr="00C26E69">
              <w:rPr>
                <w:b/>
                <w:lang w:val="el-GR"/>
              </w:rPr>
              <w:t>Εάν το έχει πράξει,</w:t>
            </w:r>
            <w:r w:rsidRPr="00C26E69">
              <w:rPr>
                <w:lang w:val="el-GR"/>
              </w:rPr>
              <w:t xml:space="preserve"> περιγράψτε τα μέτρα που λήφθηκαν: […….............]</w:t>
            </w:r>
          </w:p>
        </w:tc>
      </w:tr>
      <w:tr w:rsidR="00C26E69" w:rsidRPr="008F5ADD" w:rsidTr="0082559B">
        <w:trPr>
          <w:jc w:val="center"/>
        </w:trPr>
        <w:tc>
          <w:tcPr>
            <w:tcW w:w="4479" w:type="dxa"/>
            <w:tcBorders>
              <w:top w:val="single" w:sz="4" w:space="0" w:color="000000"/>
              <w:left w:val="single" w:sz="4" w:space="0" w:color="000000"/>
              <w:bottom w:val="single" w:sz="4" w:space="0" w:color="000000"/>
            </w:tcBorders>
            <w:shd w:val="clear" w:color="auto" w:fill="auto"/>
          </w:tcPr>
          <w:p w:rsidR="00C26E69" w:rsidRPr="00C26E69" w:rsidRDefault="00C26E69" w:rsidP="002D70DD">
            <w:pPr>
              <w:rPr>
                <w:lang w:val="el-GR"/>
              </w:rPr>
            </w:pPr>
            <w:r w:rsidRPr="00C26E69">
              <w:rPr>
                <w:lang w:val="el-GR"/>
              </w:rPr>
              <w:t>Βρίσκεται ο οικονομικός φορέας σε οποιαδήποτε από τις ακόλουθες καταστάσεις</w:t>
            </w:r>
            <w:r>
              <w:rPr>
                <w:rStyle w:val="ae"/>
              </w:rPr>
              <w:endnoteReference w:id="27"/>
            </w:r>
            <w:r w:rsidRPr="00C26E69">
              <w:rPr>
                <w:lang w:val="el-GR"/>
              </w:rPr>
              <w:t xml:space="preserve"> :</w:t>
            </w:r>
          </w:p>
          <w:p w:rsidR="00C26E69" w:rsidRPr="00C26E69" w:rsidRDefault="00C26E69" w:rsidP="002D70DD">
            <w:pPr>
              <w:rPr>
                <w:lang w:val="el-GR"/>
              </w:rPr>
            </w:pPr>
            <w:r w:rsidRPr="00C26E69">
              <w:rPr>
                <w:lang w:val="el-GR"/>
              </w:rPr>
              <w:t xml:space="preserve">α) πτώχευση, ή </w:t>
            </w:r>
          </w:p>
          <w:p w:rsidR="00C26E69" w:rsidRPr="00C26E69" w:rsidRDefault="00C26E69" w:rsidP="002D70DD">
            <w:pPr>
              <w:rPr>
                <w:lang w:val="el-GR"/>
              </w:rPr>
            </w:pPr>
            <w:r w:rsidRPr="00C26E69">
              <w:rPr>
                <w:lang w:val="el-GR"/>
              </w:rPr>
              <w:t>β) διαδικασία εξυγίανσης, ή</w:t>
            </w:r>
          </w:p>
          <w:p w:rsidR="00C26E69" w:rsidRPr="00C26E69" w:rsidRDefault="00C26E69" w:rsidP="002D70DD">
            <w:pPr>
              <w:rPr>
                <w:lang w:val="el-GR"/>
              </w:rPr>
            </w:pPr>
            <w:r w:rsidRPr="00C26E69">
              <w:rPr>
                <w:lang w:val="el-GR"/>
              </w:rPr>
              <w:t>γ) ειδική εκκαθάριση, ή</w:t>
            </w:r>
          </w:p>
          <w:p w:rsidR="00C26E69" w:rsidRPr="00C26E69" w:rsidRDefault="00C26E69" w:rsidP="002D70DD">
            <w:pPr>
              <w:rPr>
                <w:lang w:val="el-GR"/>
              </w:rPr>
            </w:pPr>
            <w:r w:rsidRPr="00C26E69">
              <w:rPr>
                <w:lang w:val="el-GR"/>
              </w:rPr>
              <w:t>δ) αναγκαστική διαχείριση από εκκαθαριστή ή από το δικαστήριο, ή</w:t>
            </w:r>
          </w:p>
          <w:p w:rsidR="00C26E69" w:rsidRPr="00C26E69" w:rsidRDefault="00C26E69" w:rsidP="002D70DD">
            <w:pPr>
              <w:rPr>
                <w:lang w:val="el-GR"/>
              </w:rPr>
            </w:pPr>
            <w:r w:rsidRPr="00C26E69">
              <w:rPr>
                <w:lang w:val="el-GR"/>
              </w:rPr>
              <w:t xml:space="preserve">ε) έχει υπαχθεί σε διαδικασία πτωχευτικού συμβιβασμού, ή </w:t>
            </w:r>
          </w:p>
          <w:p w:rsidR="00C26E69" w:rsidRPr="00C26E69" w:rsidRDefault="00C26E69" w:rsidP="002D70DD">
            <w:pPr>
              <w:rPr>
                <w:lang w:val="el-GR"/>
              </w:rPr>
            </w:pPr>
            <w:r w:rsidRPr="00C26E69">
              <w:rPr>
                <w:lang w:val="el-GR"/>
              </w:rPr>
              <w:t xml:space="preserve">στ) αναστολή επιχειρηματικών δραστηριοτήτων, ή </w:t>
            </w:r>
          </w:p>
          <w:p w:rsidR="00C26E69" w:rsidRPr="00C26E69" w:rsidRDefault="00C26E69" w:rsidP="002D70DD">
            <w:pPr>
              <w:rPr>
                <w:lang w:val="el-GR"/>
              </w:rPr>
            </w:pPr>
            <w:r w:rsidRPr="00C26E69">
              <w:rPr>
                <w:lang w:val="el-GR"/>
              </w:rPr>
              <w:t>ζ) σε οποιαδήποτε ανάλογη κατάσταση προκύπτουσα από παρόμοια διαδικασία προβλεπόμενη σε εθνικές διατάξεις νόμου</w:t>
            </w:r>
          </w:p>
          <w:p w:rsidR="00C26E69" w:rsidRPr="00C26E69" w:rsidRDefault="00C26E69" w:rsidP="002D70DD">
            <w:pPr>
              <w:rPr>
                <w:lang w:val="el-GR"/>
              </w:rPr>
            </w:pPr>
            <w:r w:rsidRPr="00C26E69">
              <w:rPr>
                <w:lang w:val="el-GR"/>
              </w:rPr>
              <w:t>Εάν ναι:</w:t>
            </w:r>
          </w:p>
          <w:p w:rsidR="00C26E69" w:rsidRPr="00C26E69" w:rsidRDefault="00C26E69" w:rsidP="002D70DD">
            <w:pPr>
              <w:rPr>
                <w:lang w:val="el-GR"/>
              </w:rPr>
            </w:pPr>
            <w:r w:rsidRPr="00C26E69">
              <w:rPr>
                <w:lang w:val="el-GR"/>
              </w:rPr>
              <w:t>- Παραθέστε λεπτομερή στοιχεία:</w:t>
            </w:r>
          </w:p>
          <w:p w:rsidR="00C26E69" w:rsidRPr="00C26E69" w:rsidRDefault="00C26E69" w:rsidP="002D70DD">
            <w:pPr>
              <w:rPr>
                <w:lang w:val="el-GR"/>
              </w:rPr>
            </w:pPr>
            <w:r w:rsidRPr="00C26E69">
              <w:rPr>
                <w:lang w:val="el-GR"/>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συνέχιση της επιχειρηματικής του λειτουργίας υπό αυτές τις περιστάσεις</w:t>
            </w:r>
            <w:r>
              <w:rPr>
                <w:rStyle w:val="ae"/>
              </w:rPr>
              <w:endnoteReference w:id="28"/>
            </w:r>
            <w:r w:rsidRPr="00C26E69">
              <w:rPr>
                <w:rStyle w:val="ae"/>
                <w:lang w:val="el-GR"/>
              </w:rPr>
              <w:t xml:space="preserve"> </w:t>
            </w:r>
          </w:p>
          <w:p w:rsidR="00C26E69" w:rsidRPr="00C26E69" w:rsidRDefault="00C26E69" w:rsidP="002D70DD">
            <w:pPr>
              <w:rPr>
                <w:lang w:val="el-GR"/>
              </w:rPr>
            </w:pPr>
            <w:r w:rsidRPr="00C26E69">
              <w:rPr>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26E69" w:rsidRPr="00C26E69" w:rsidRDefault="00C26E69" w:rsidP="002D70DD">
            <w:pPr>
              <w:snapToGrid w:val="0"/>
              <w:rPr>
                <w:lang w:val="el-GR"/>
              </w:rPr>
            </w:pPr>
            <w:r w:rsidRPr="00C26E69">
              <w:rPr>
                <w:lang w:val="el-GR"/>
              </w:rPr>
              <w:t>[] Ναι [] Όχι</w:t>
            </w:r>
          </w:p>
          <w:p w:rsidR="00C26E69" w:rsidRPr="00C26E69" w:rsidRDefault="00C26E69" w:rsidP="002D70DD">
            <w:pPr>
              <w:snapToGrid w:val="0"/>
              <w:rPr>
                <w:lang w:val="el-GR"/>
              </w:rPr>
            </w:pPr>
          </w:p>
          <w:p w:rsidR="00C26E69" w:rsidRPr="00C26E69" w:rsidRDefault="00C26E69" w:rsidP="002D70DD">
            <w:pPr>
              <w:snapToGrid w:val="0"/>
              <w:rPr>
                <w:lang w:val="el-GR"/>
              </w:rPr>
            </w:pPr>
          </w:p>
          <w:p w:rsidR="00C26E69" w:rsidRPr="00C26E69" w:rsidRDefault="00C26E69" w:rsidP="002D70DD">
            <w:pPr>
              <w:snapToGrid w:val="0"/>
              <w:rPr>
                <w:lang w:val="el-GR"/>
              </w:rPr>
            </w:pPr>
          </w:p>
          <w:p w:rsidR="00C26E69" w:rsidRPr="00C26E69" w:rsidRDefault="00C26E69" w:rsidP="002D70DD">
            <w:pPr>
              <w:snapToGrid w:val="0"/>
              <w:rPr>
                <w:lang w:val="el-GR"/>
              </w:rPr>
            </w:pPr>
          </w:p>
          <w:p w:rsidR="00C26E69" w:rsidRPr="00C26E69" w:rsidRDefault="00C26E69" w:rsidP="002D70DD">
            <w:pPr>
              <w:snapToGrid w:val="0"/>
              <w:rPr>
                <w:lang w:val="el-GR"/>
              </w:rPr>
            </w:pPr>
          </w:p>
          <w:p w:rsidR="00C26E69" w:rsidRPr="00C26E69" w:rsidRDefault="00C26E69" w:rsidP="002D70DD">
            <w:pPr>
              <w:snapToGrid w:val="0"/>
              <w:rPr>
                <w:lang w:val="el-GR"/>
              </w:rPr>
            </w:pPr>
          </w:p>
          <w:p w:rsidR="00C26E69" w:rsidRPr="00C26E69" w:rsidRDefault="00C26E69" w:rsidP="002D70DD">
            <w:pPr>
              <w:snapToGrid w:val="0"/>
              <w:rPr>
                <w:lang w:val="el-GR"/>
              </w:rPr>
            </w:pPr>
          </w:p>
          <w:p w:rsidR="00C26E69" w:rsidRPr="00C26E69" w:rsidRDefault="00C26E69" w:rsidP="002D70DD">
            <w:pPr>
              <w:snapToGrid w:val="0"/>
              <w:rPr>
                <w:lang w:val="el-GR"/>
              </w:rPr>
            </w:pPr>
          </w:p>
          <w:p w:rsidR="00C26E69" w:rsidRPr="00C26E69" w:rsidRDefault="00C26E69" w:rsidP="002D70DD">
            <w:pPr>
              <w:snapToGrid w:val="0"/>
              <w:rPr>
                <w:lang w:val="el-GR"/>
              </w:rPr>
            </w:pPr>
          </w:p>
          <w:p w:rsidR="00C26E69" w:rsidRPr="00C26E69" w:rsidRDefault="00C26E69" w:rsidP="002D70DD">
            <w:pPr>
              <w:snapToGrid w:val="0"/>
              <w:rPr>
                <w:lang w:val="el-GR"/>
              </w:rPr>
            </w:pPr>
          </w:p>
          <w:p w:rsidR="00C26E69" w:rsidRPr="00C26E69" w:rsidRDefault="00C26E69" w:rsidP="002D70DD">
            <w:pPr>
              <w:snapToGrid w:val="0"/>
              <w:rPr>
                <w:lang w:val="el-GR"/>
              </w:rPr>
            </w:pPr>
          </w:p>
          <w:p w:rsidR="00C26E69" w:rsidRPr="00C26E69" w:rsidRDefault="00C26E69" w:rsidP="002D70DD">
            <w:pPr>
              <w:rPr>
                <w:lang w:val="el-GR"/>
              </w:rPr>
            </w:pPr>
          </w:p>
          <w:p w:rsidR="00C26E69" w:rsidRPr="00C26E69" w:rsidRDefault="00C26E69" w:rsidP="002D70DD">
            <w:pPr>
              <w:rPr>
                <w:lang w:val="el-GR"/>
              </w:rPr>
            </w:pPr>
          </w:p>
          <w:p w:rsidR="00C26E69" w:rsidRPr="00C26E69" w:rsidRDefault="00C26E69" w:rsidP="002D70DD">
            <w:pPr>
              <w:rPr>
                <w:lang w:val="el-GR"/>
              </w:rPr>
            </w:pPr>
          </w:p>
          <w:p w:rsidR="00C26E69" w:rsidRPr="00C26E69" w:rsidRDefault="00C26E69" w:rsidP="002D70DD">
            <w:pPr>
              <w:rPr>
                <w:lang w:val="el-GR"/>
              </w:rPr>
            </w:pPr>
          </w:p>
          <w:p w:rsidR="00C26E69" w:rsidRPr="00C26E69" w:rsidRDefault="00C26E69" w:rsidP="002D70DD">
            <w:pPr>
              <w:rPr>
                <w:lang w:val="el-GR"/>
              </w:rPr>
            </w:pPr>
            <w:r w:rsidRPr="00C26E69">
              <w:rPr>
                <w:lang w:val="el-GR"/>
              </w:rPr>
              <w:t>-[.......................]</w:t>
            </w:r>
          </w:p>
          <w:p w:rsidR="00C26E69" w:rsidRPr="00C26E69" w:rsidRDefault="00C26E69" w:rsidP="002D70DD">
            <w:pPr>
              <w:rPr>
                <w:lang w:val="el-GR"/>
              </w:rPr>
            </w:pPr>
            <w:r w:rsidRPr="00C26E69">
              <w:rPr>
                <w:lang w:val="el-GR"/>
              </w:rPr>
              <w:t>-[.......................]</w:t>
            </w:r>
          </w:p>
          <w:p w:rsidR="00C26E69" w:rsidRPr="00C26E69" w:rsidRDefault="00C26E69" w:rsidP="002D70DD">
            <w:pPr>
              <w:rPr>
                <w:lang w:val="el-GR"/>
              </w:rPr>
            </w:pPr>
          </w:p>
          <w:p w:rsidR="00C26E69" w:rsidRPr="00C26E69" w:rsidRDefault="00C26E69" w:rsidP="002D70DD">
            <w:pPr>
              <w:rPr>
                <w:lang w:val="el-GR"/>
              </w:rPr>
            </w:pPr>
          </w:p>
          <w:p w:rsidR="00C26E69" w:rsidRPr="00C26E69" w:rsidRDefault="00C26E69" w:rsidP="002D70DD">
            <w:pPr>
              <w:rPr>
                <w:lang w:val="el-GR"/>
              </w:rPr>
            </w:pPr>
          </w:p>
          <w:p w:rsidR="00C26E69" w:rsidRPr="00C26E69" w:rsidRDefault="00C26E69" w:rsidP="002D70DD">
            <w:pPr>
              <w:rPr>
                <w:i/>
                <w:lang w:val="el-GR"/>
              </w:rPr>
            </w:pPr>
          </w:p>
          <w:p w:rsidR="00C26E69" w:rsidRPr="00C26E69" w:rsidRDefault="00C26E69" w:rsidP="002D70DD">
            <w:pPr>
              <w:rPr>
                <w:i/>
                <w:lang w:val="el-GR"/>
              </w:rPr>
            </w:pPr>
          </w:p>
          <w:p w:rsidR="00C26E69" w:rsidRPr="00C26E69" w:rsidRDefault="00C26E69" w:rsidP="002D70DD">
            <w:pPr>
              <w:rPr>
                <w:i/>
                <w:lang w:val="el-GR"/>
              </w:rPr>
            </w:pPr>
          </w:p>
          <w:p w:rsidR="00C26E69" w:rsidRPr="00C26E69" w:rsidRDefault="00C26E69" w:rsidP="002D70DD">
            <w:pPr>
              <w:rPr>
                <w:lang w:val="el-GR"/>
              </w:rPr>
            </w:pPr>
            <w:r w:rsidRPr="00C26E69">
              <w:rPr>
                <w:i/>
                <w:lang w:val="el-GR"/>
              </w:rPr>
              <w:t>(διαδικτυακή διεύθυνση, αρχή ή φορέας έκδοσης, επακριβή στοιχεία αναφοράς των εγγράφων): [……][……][……]</w:t>
            </w:r>
          </w:p>
        </w:tc>
      </w:tr>
      <w:tr w:rsidR="00C26E69" w:rsidTr="0082559B">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C26E69" w:rsidRPr="00C26E69" w:rsidRDefault="00C26E69" w:rsidP="002D70DD">
            <w:pPr>
              <w:rPr>
                <w:b/>
                <w:lang w:val="el-GR"/>
              </w:rPr>
            </w:pPr>
            <w:r w:rsidRPr="00A86FD9">
              <w:rPr>
                <w:rStyle w:val="NormalBoldChar"/>
                <w:rFonts w:eastAsia="Calibri"/>
              </w:rPr>
              <w:lastRenderedPageBreak/>
              <w:t xml:space="preserve">Έχει διαπράξει ο </w:t>
            </w:r>
            <w:r w:rsidRPr="00C26E69">
              <w:rPr>
                <w:lang w:val="el-GR"/>
              </w:rPr>
              <w:t xml:space="preserve">οικονομικός φορέας </w:t>
            </w:r>
            <w:r w:rsidRPr="00C26E69">
              <w:rPr>
                <w:b/>
                <w:lang w:val="el-GR"/>
              </w:rPr>
              <w:t>σοβαρό επαγγελματικό παράπτωμα</w:t>
            </w:r>
            <w:r w:rsidRPr="00A86FD9">
              <w:rPr>
                <w:rStyle w:val="ae"/>
              </w:rPr>
              <w:endnoteReference w:id="29"/>
            </w:r>
            <w:r w:rsidRPr="00C26E69">
              <w:rPr>
                <w:lang w:val="el-GR"/>
              </w:rPr>
              <w:t>;</w:t>
            </w:r>
          </w:p>
          <w:p w:rsidR="00C26E69" w:rsidRPr="00C26E69" w:rsidRDefault="00C26E69" w:rsidP="002D70DD">
            <w:pPr>
              <w:rPr>
                <w:lang w:val="el-GR"/>
              </w:rPr>
            </w:pPr>
            <w:r w:rsidRPr="00C26E69">
              <w:rPr>
                <w:b/>
                <w:lang w:val="el-GR"/>
              </w:rPr>
              <w:t>Εάν ναι</w:t>
            </w:r>
            <w:r w:rsidRPr="00C26E69">
              <w:rPr>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26E69" w:rsidRPr="00A86FD9" w:rsidRDefault="00C26E69" w:rsidP="002D70DD">
            <w:r w:rsidRPr="00A86FD9">
              <w:t>[] Ναι [] Όχι</w:t>
            </w:r>
          </w:p>
          <w:p w:rsidR="00C26E69" w:rsidRPr="00A86FD9" w:rsidRDefault="00C26E69" w:rsidP="002D70DD"/>
          <w:p w:rsidR="00C26E69" w:rsidRPr="00A86FD9" w:rsidRDefault="00C26E69" w:rsidP="002D70DD">
            <w:r w:rsidRPr="00A86FD9">
              <w:t>[.......................]</w:t>
            </w:r>
          </w:p>
        </w:tc>
      </w:tr>
      <w:tr w:rsidR="00C26E69" w:rsidTr="0082559B">
        <w:trPr>
          <w:trHeight w:val="257"/>
          <w:jc w:val="center"/>
        </w:trPr>
        <w:tc>
          <w:tcPr>
            <w:tcW w:w="4479" w:type="dxa"/>
            <w:vMerge/>
            <w:tcBorders>
              <w:left w:val="single" w:sz="4" w:space="0" w:color="000000"/>
              <w:bottom w:val="single" w:sz="4" w:space="0" w:color="000000"/>
            </w:tcBorders>
            <w:shd w:val="clear" w:color="auto" w:fill="auto"/>
          </w:tcPr>
          <w:p w:rsidR="00C26E69" w:rsidRPr="00A86FD9" w:rsidRDefault="00C26E69" w:rsidP="002D70DD">
            <w:pPr>
              <w:snapToGrid w:val="0"/>
            </w:pPr>
          </w:p>
        </w:tc>
        <w:tc>
          <w:tcPr>
            <w:tcW w:w="4479" w:type="dxa"/>
            <w:tcBorders>
              <w:left w:val="single" w:sz="4" w:space="0" w:color="000000"/>
              <w:bottom w:val="single" w:sz="4" w:space="0" w:color="000000"/>
              <w:right w:val="single" w:sz="4" w:space="0" w:color="000000"/>
            </w:tcBorders>
            <w:shd w:val="clear" w:color="auto" w:fill="auto"/>
          </w:tcPr>
          <w:p w:rsidR="00C26E69" w:rsidRPr="00C26E69" w:rsidRDefault="00C26E69" w:rsidP="002D70DD">
            <w:pPr>
              <w:rPr>
                <w:b/>
                <w:lang w:val="el-GR"/>
              </w:rPr>
            </w:pPr>
          </w:p>
          <w:p w:rsidR="00C26E69" w:rsidRPr="00C26E69" w:rsidRDefault="00C26E69" w:rsidP="002D70DD">
            <w:pPr>
              <w:rPr>
                <w:lang w:val="el-GR"/>
              </w:rPr>
            </w:pPr>
            <w:r w:rsidRPr="00C26E69">
              <w:rPr>
                <w:b/>
                <w:lang w:val="el-GR"/>
              </w:rPr>
              <w:t>Εάν ναι</w:t>
            </w:r>
            <w:r w:rsidRPr="00C26E69">
              <w:rPr>
                <w:lang w:val="el-GR"/>
              </w:rPr>
              <w:t xml:space="preserve">, έχει λάβει ο οικονομικός φορέας μέτρα αυτοκάθαρσης; </w:t>
            </w:r>
          </w:p>
          <w:p w:rsidR="00C26E69" w:rsidRPr="00C26E69" w:rsidRDefault="00C26E69" w:rsidP="002D70DD">
            <w:pPr>
              <w:rPr>
                <w:b/>
                <w:lang w:val="el-GR"/>
              </w:rPr>
            </w:pPr>
            <w:r w:rsidRPr="00C26E69">
              <w:rPr>
                <w:lang w:val="el-GR"/>
              </w:rPr>
              <w:t>[] Ναι [] Όχι</w:t>
            </w:r>
          </w:p>
          <w:p w:rsidR="00C26E69" w:rsidRPr="00C26E69" w:rsidRDefault="00C26E69" w:rsidP="002D70DD">
            <w:pPr>
              <w:rPr>
                <w:lang w:val="el-GR"/>
              </w:rPr>
            </w:pPr>
            <w:r w:rsidRPr="00C26E69">
              <w:rPr>
                <w:b/>
                <w:lang w:val="el-GR"/>
              </w:rPr>
              <w:t>Εάν το έχει πράξει,</w:t>
            </w:r>
            <w:r w:rsidRPr="00C26E69">
              <w:rPr>
                <w:lang w:val="el-GR"/>
              </w:rPr>
              <w:t xml:space="preserve"> περιγράψτε τα μέτρα που λήφθηκαν: </w:t>
            </w:r>
          </w:p>
          <w:p w:rsidR="00C26E69" w:rsidRPr="00A86FD9" w:rsidRDefault="00C26E69" w:rsidP="002D70DD">
            <w:r w:rsidRPr="00A86FD9">
              <w:t>[..........……]</w:t>
            </w:r>
          </w:p>
        </w:tc>
      </w:tr>
      <w:tr w:rsidR="00C26E69" w:rsidTr="0082559B">
        <w:trPr>
          <w:trHeight w:val="1544"/>
          <w:jc w:val="center"/>
        </w:trPr>
        <w:tc>
          <w:tcPr>
            <w:tcW w:w="4479" w:type="dxa"/>
            <w:vMerge w:val="restart"/>
            <w:tcBorders>
              <w:left w:val="single" w:sz="4" w:space="0" w:color="000000"/>
              <w:bottom w:val="single" w:sz="4" w:space="0" w:color="000000"/>
            </w:tcBorders>
            <w:shd w:val="clear" w:color="auto" w:fill="auto"/>
          </w:tcPr>
          <w:p w:rsidR="00C26E69" w:rsidRPr="00C26E69" w:rsidRDefault="00C26E69" w:rsidP="002D70DD">
            <w:pPr>
              <w:rPr>
                <w:b/>
                <w:lang w:val="el-GR"/>
              </w:rPr>
            </w:pPr>
            <w:r w:rsidRPr="00D879ED">
              <w:rPr>
                <w:rStyle w:val="NormalBoldChar"/>
                <w:rFonts w:eastAsia="Calibri"/>
              </w:rPr>
              <w:t>Έχει συνάψει</w:t>
            </w:r>
            <w:r w:rsidRPr="00C26E69">
              <w:rPr>
                <w:lang w:val="el-GR"/>
              </w:rPr>
              <w:t xml:space="preserve"> ο οικονομικός φορέας </w:t>
            </w:r>
            <w:r w:rsidRPr="00C26E69">
              <w:rPr>
                <w:b/>
                <w:lang w:val="el-GR"/>
              </w:rPr>
              <w:t>συμφωνίες</w:t>
            </w:r>
            <w:r w:rsidRPr="00C26E69">
              <w:rPr>
                <w:lang w:val="el-GR"/>
              </w:rPr>
              <w:t xml:space="preserve"> με άλλους οικονομικούς φορείς </w:t>
            </w:r>
            <w:r w:rsidRPr="00C26E69">
              <w:rPr>
                <w:b/>
                <w:lang w:val="el-GR"/>
              </w:rPr>
              <w:t>με σκοπό τη στρέβλωση του ανταγωνισμού</w:t>
            </w:r>
            <w:r w:rsidRPr="00C26E69">
              <w:rPr>
                <w:lang w:val="el-GR"/>
              </w:rPr>
              <w:t>;</w:t>
            </w:r>
          </w:p>
          <w:p w:rsidR="00C26E69" w:rsidRPr="00C26E69" w:rsidRDefault="00C26E69" w:rsidP="002D70DD">
            <w:pPr>
              <w:rPr>
                <w:lang w:val="el-GR"/>
              </w:rPr>
            </w:pPr>
            <w:r w:rsidRPr="00C26E69">
              <w:rPr>
                <w:b/>
                <w:lang w:val="el-GR"/>
              </w:rPr>
              <w:t>Εάν ναι</w:t>
            </w:r>
            <w:r w:rsidRPr="00C26E69">
              <w:rPr>
                <w:lang w:val="el-GR"/>
              </w:rPr>
              <w:t>, να αναφερθούν λεπτομερείς πληροφορίες:</w:t>
            </w:r>
          </w:p>
        </w:tc>
        <w:tc>
          <w:tcPr>
            <w:tcW w:w="4479" w:type="dxa"/>
            <w:tcBorders>
              <w:left w:val="single" w:sz="4" w:space="0" w:color="000000"/>
              <w:right w:val="single" w:sz="4" w:space="0" w:color="000000"/>
            </w:tcBorders>
            <w:shd w:val="clear" w:color="auto" w:fill="auto"/>
          </w:tcPr>
          <w:p w:rsidR="00C26E69" w:rsidRPr="00D879ED" w:rsidRDefault="00C26E69" w:rsidP="002D70DD">
            <w:r w:rsidRPr="00D879ED">
              <w:t>[] Ναι [] Όχι</w:t>
            </w:r>
          </w:p>
          <w:p w:rsidR="00C26E69" w:rsidRPr="00D879ED" w:rsidRDefault="00C26E69" w:rsidP="002D70DD"/>
          <w:p w:rsidR="00C26E69" w:rsidRPr="00D879ED" w:rsidRDefault="00C26E69" w:rsidP="002D70DD"/>
          <w:p w:rsidR="00C26E69" w:rsidRPr="00D879ED" w:rsidRDefault="00C26E69" w:rsidP="002D70DD">
            <w:r w:rsidRPr="00D879ED">
              <w:t>[…...........]</w:t>
            </w:r>
          </w:p>
        </w:tc>
      </w:tr>
      <w:tr w:rsidR="00C26E69" w:rsidTr="0082559B">
        <w:trPr>
          <w:trHeight w:val="514"/>
          <w:jc w:val="center"/>
        </w:trPr>
        <w:tc>
          <w:tcPr>
            <w:tcW w:w="4479" w:type="dxa"/>
            <w:vMerge/>
            <w:tcBorders>
              <w:left w:val="single" w:sz="4" w:space="0" w:color="000000"/>
              <w:bottom w:val="single" w:sz="4" w:space="0" w:color="000000"/>
            </w:tcBorders>
            <w:shd w:val="clear" w:color="auto" w:fill="auto"/>
          </w:tcPr>
          <w:p w:rsidR="00C26E69" w:rsidRPr="00D879ED" w:rsidRDefault="00C26E69" w:rsidP="002D70DD">
            <w:pPr>
              <w:snapToGrid w:val="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26E69" w:rsidRPr="00C26E69" w:rsidRDefault="00C26E69" w:rsidP="002D70DD">
            <w:pPr>
              <w:rPr>
                <w:lang w:val="el-GR"/>
              </w:rPr>
            </w:pPr>
            <w:r w:rsidRPr="00C26E69">
              <w:rPr>
                <w:b/>
                <w:lang w:val="el-GR"/>
              </w:rPr>
              <w:t>Εάν ναι</w:t>
            </w:r>
            <w:r w:rsidRPr="00C26E69">
              <w:rPr>
                <w:lang w:val="el-GR"/>
              </w:rPr>
              <w:t xml:space="preserve">, έχει λάβει ο οικονομικός φορέας μέτρα αυτοκάθαρσης; </w:t>
            </w:r>
          </w:p>
          <w:p w:rsidR="00C26E69" w:rsidRPr="00C26E69" w:rsidRDefault="00C26E69" w:rsidP="002D70DD">
            <w:pPr>
              <w:rPr>
                <w:b/>
                <w:lang w:val="el-GR"/>
              </w:rPr>
            </w:pPr>
            <w:r w:rsidRPr="00C26E69">
              <w:rPr>
                <w:lang w:val="el-GR"/>
              </w:rPr>
              <w:t>[] Ναι [] Όχι</w:t>
            </w:r>
          </w:p>
          <w:p w:rsidR="00C26E69" w:rsidRPr="00C26E69" w:rsidRDefault="00C26E69" w:rsidP="002D70DD">
            <w:pPr>
              <w:rPr>
                <w:lang w:val="el-GR"/>
              </w:rPr>
            </w:pPr>
            <w:r w:rsidRPr="00C26E69">
              <w:rPr>
                <w:b/>
                <w:lang w:val="el-GR"/>
              </w:rPr>
              <w:t>Εάν το έχει πράξει,</w:t>
            </w:r>
            <w:r w:rsidRPr="00C26E69">
              <w:rPr>
                <w:lang w:val="el-GR"/>
              </w:rPr>
              <w:t xml:space="preserve"> περιγράψτε τα μέτρα που λήφθηκαν:</w:t>
            </w:r>
          </w:p>
          <w:p w:rsidR="00C26E69" w:rsidRPr="00D879ED" w:rsidRDefault="00C26E69" w:rsidP="002D70DD">
            <w:r w:rsidRPr="00D879ED">
              <w:t>[……]</w:t>
            </w:r>
          </w:p>
        </w:tc>
      </w:tr>
      <w:tr w:rsidR="00C26E69" w:rsidTr="0082559B">
        <w:trPr>
          <w:trHeight w:val="1316"/>
          <w:jc w:val="center"/>
        </w:trPr>
        <w:tc>
          <w:tcPr>
            <w:tcW w:w="4479" w:type="dxa"/>
            <w:tcBorders>
              <w:top w:val="single" w:sz="4" w:space="0" w:color="000000"/>
              <w:left w:val="single" w:sz="4" w:space="0" w:color="000000"/>
              <w:bottom w:val="single" w:sz="4" w:space="0" w:color="000000"/>
            </w:tcBorders>
            <w:shd w:val="clear" w:color="auto" w:fill="auto"/>
          </w:tcPr>
          <w:p w:rsidR="00C26E69" w:rsidRPr="00C26E69" w:rsidRDefault="00C26E69" w:rsidP="002D70DD">
            <w:pPr>
              <w:rPr>
                <w:b/>
                <w:lang w:val="el-GR"/>
              </w:rPr>
            </w:pPr>
            <w:r w:rsidRPr="00D879ED">
              <w:rPr>
                <w:rStyle w:val="NormalBoldChar"/>
                <w:rFonts w:eastAsia="Calibri"/>
              </w:rPr>
              <w:t xml:space="preserve">Γνωρίζει ο οικονομικός φορέας την ύπαρξη τυχόν </w:t>
            </w:r>
            <w:r w:rsidRPr="00C26E69">
              <w:rPr>
                <w:b/>
                <w:lang w:val="el-GR"/>
              </w:rPr>
              <w:t>σύγκρουσης συμφερόντων</w:t>
            </w:r>
            <w:r w:rsidRPr="00D879ED">
              <w:rPr>
                <w:rStyle w:val="a6"/>
                <w:b/>
              </w:rPr>
              <w:endnoteReference w:id="30"/>
            </w:r>
            <w:r w:rsidRPr="00C26E69">
              <w:rPr>
                <w:lang w:val="el-GR"/>
              </w:rPr>
              <w:t>, λόγω της συμμετοχής του στη διαδικασία ανάθεσης της σύμβασης;</w:t>
            </w:r>
          </w:p>
          <w:p w:rsidR="00C26E69" w:rsidRPr="00C26E69" w:rsidRDefault="00C26E69" w:rsidP="002D70DD">
            <w:pPr>
              <w:rPr>
                <w:lang w:val="el-GR"/>
              </w:rPr>
            </w:pPr>
            <w:r w:rsidRPr="00C26E69">
              <w:rPr>
                <w:b/>
                <w:lang w:val="el-GR"/>
              </w:rPr>
              <w:t>Εάν ναι</w:t>
            </w:r>
            <w:r w:rsidRPr="00C26E69">
              <w:rPr>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26E69" w:rsidRPr="00D879ED" w:rsidRDefault="00C26E69" w:rsidP="002D70DD">
            <w:r w:rsidRPr="00D879ED">
              <w:t>[] Ναι [] Όχι</w:t>
            </w:r>
          </w:p>
          <w:p w:rsidR="00C26E69" w:rsidRPr="00D879ED" w:rsidRDefault="00C26E69" w:rsidP="002D70DD"/>
          <w:p w:rsidR="00C26E69" w:rsidRPr="00D879ED" w:rsidRDefault="00C26E69" w:rsidP="002D70DD"/>
          <w:p w:rsidR="00C26E69" w:rsidRPr="00D879ED" w:rsidRDefault="00C26E69" w:rsidP="002D70DD"/>
          <w:p w:rsidR="00C26E69" w:rsidRPr="00D879ED" w:rsidRDefault="00C26E69" w:rsidP="002D70DD">
            <w:r w:rsidRPr="00D879ED">
              <w:t>[.........…]</w:t>
            </w:r>
          </w:p>
        </w:tc>
      </w:tr>
      <w:tr w:rsidR="00C26E69" w:rsidTr="0082559B">
        <w:trPr>
          <w:trHeight w:val="416"/>
          <w:jc w:val="center"/>
        </w:trPr>
        <w:tc>
          <w:tcPr>
            <w:tcW w:w="4479" w:type="dxa"/>
            <w:tcBorders>
              <w:top w:val="single" w:sz="4" w:space="0" w:color="000000"/>
              <w:left w:val="single" w:sz="4" w:space="0" w:color="000000"/>
              <w:bottom w:val="single" w:sz="4" w:space="0" w:color="000000"/>
            </w:tcBorders>
            <w:shd w:val="clear" w:color="auto" w:fill="auto"/>
          </w:tcPr>
          <w:p w:rsidR="00C26E69" w:rsidRPr="00C26E69" w:rsidRDefault="00C26E69" w:rsidP="002D70DD">
            <w:pPr>
              <w:rPr>
                <w:b/>
                <w:lang w:val="el-GR"/>
              </w:rPr>
            </w:pPr>
            <w:r w:rsidRPr="00D879ED">
              <w:rPr>
                <w:rStyle w:val="NormalBoldChar"/>
                <w:rFonts w:eastAsia="Calibri"/>
              </w:rPr>
              <w:t xml:space="preserve">Έχει παράσχει ο οικονομικός φορέας ή </w:t>
            </w:r>
            <w:r w:rsidRPr="00C26E69">
              <w:rPr>
                <w:lang w:val="el-GR"/>
              </w:rPr>
              <w:t xml:space="preserve">επιχείρηση συνδεδεμένη με αυτόν </w:t>
            </w:r>
            <w:r w:rsidRPr="00C26E69">
              <w:rPr>
                <w:b/>
                <w:lang w:val="el-GR"/>
              </w:rPr>
              <w:t>συμβουλές</w:t>
            </w:r>
            <w:r w:rsidRPr="00C26E69">
              <w:rPr>
                <w:lang w:val="el-GR"/>
              </w:rPr>
              <w:t xml:space="preserve"> στην αναθέτουσα αρχή ή στον αναθέτοντα φορέα ή έχει με άλλο τρόπο </w:t>
            </w:r>
            <w:r w:rsidRPr="00C26E69">
              <w:rPr>
                <w:b/>
                <w:lang w:val="el-GR"/>
              </w:rPr>
              <w:t>αναμειχθεί στην προετοιμασία</w:t>
            </w:r>
            <w:r w:rsidRPr="00C26E69">
              <w:rPr>
                <w:lang w:val="el-GR"/>
              </w:rPr>
              <w:t xml:space="preserve"> της διαδικασίας σύναψης της σύμβασης</w:t>
            </w:r>
            <w:r w:rsidRPr="00D879ED">
              <w:rPr>
                <w:rStyle w:val="ae"/>
              </w:rPr>
              <w:endnoteReference w:id="31"/>
            </w:r>
            <w:r w:rsidRPr="00C26E69">
              <w:rPr>
                <w:lang w:val="el-GR"/>
              </w:rPr>
              <w:t>;</w:t>
            </w:r>
          </w:p>
          <w:p w:rsidR="00C26E69" w:rsidRPr="00C26E69" w:rsidRDefault="00C26E69" w:rsidP="002D70DD">
            <w:pPr>
              <w:rPr>
                <w:lang w:val="el-GR"/>
              </w:rPr>
            </w:pPr>
            <w:r w:rsidRPr="00C26E69">
              <w:rPr>
                <w:b/>
                <w:lang w:val="el-GR"/>
              </w:rPr>
              <w:t>Εάν ναι</w:t>
            </w:r>
            <w:r w:rsidRPr="00C26E69">
              <w:rPr>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26E69" w:rsidRPr="00D879ED" w:rsidRDefault="00C26E69" w:rsidP="002D70DD">
            <w:r w:rsidRPr="00D879ED">
              <w:t>[] Ναι [] Όχι</w:t>
            </w:r>
          </w:p>
          <w:p w:rsidR="00C26E69" w:rsidRPr="00D879ED" w:rsidRDefault="00C26E69" w:rsidP="002D70DD"/>
          <w:p w:rsidR="00C26E69" w:rsidRPr="00D879ED" w:rsidRDefault="00C26E69" w:rsidP="002D70DD"/>
          <w:p w:rsidR="00C26E69" w:rsidRPr="00D879ED" w:rsidRDefault="00C26E69" w:rsidP="002D70DD"/>
          <w:p w:rsidR="00C26E69" w:rsidRPr="00D879ED" w:rsidRDefault="00C26E69" w:rsidP="002D70DD"/>
          <w:p w:rsidR="00C26E69" w:rsidRPr="00D879ED" w:rsidRDefault="00C26E69" w:rsidP="002D70DD"/>
          <w:p w:rsidR="00C26E69" w:rsidRPr="00D879ED" w:rsidRDefault="00C26E69" w:rsidP="002D70DD">
            <w:r w:rsidRPr="00D879ED">
              <w:t>[...................…]</w:t>
            </w:r>
          </w:p>
        </w:tc>
      </w:tr>
      <w:tr w:rsidR="00C26E69" w:rsidTr="0082559B">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rsidR="00C26E69" w:rsidRPr="00C26E69" w:rsidRDefault="00C26E69" w:rsidP="002D70DD">
            <w:pPr>
              <w:rPr>
                <w:b/>
                <w:lang w:val="el-GR"/>
              </w:rPr>
            </w:pPr>
            <w:r w:rsidRPr="00C26E69">
              <w:rPr>
                <w:lang w:val="el-GR"/>
              </w:rPr>
              <w:lastRenderedPageBreak/>
              <w:t>Έχει επιδείξει ο οικονομικός φορέας σοβαρή ή επαναλαμβανόμενη πλημμέλεια</w:t>
            </w:r>
            <w:r w:rsidRPr="00D879ED">
              <w:rPr>
                <w:rStyle w:val="ae"/>
              </w:rPr>
              <w:endnoteReference w:id="32"/>
            </w:r>
            <w:r w:rsidRPr="00C26E69">
              <w:rPr>
                <w:lang w:val="el-GR"/>
              </w:rP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C26E69" w:rsidRPr="00C26E69" w:rsidRDefault="00C26E69" w:rsidP="002D70DD">
            <w:pPr>
              <w:rPr>
                <w:lang w:val="el-GR"/>
              </w:rPr>
            </w:pPr>
            <w:r w:rsidRPr="00C26E69">
              <w:rPr>
                <w:b/>
                <w:lang w:val="el-GR"/>
              </w:rPr>
              <w:t>Εάν ναι</w:t>
            </w:r>
            <w:r w:rsidRPr="00C26E69">
              <w:rPr>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26E69" w:rsidRPr="00D879ED" w:rsidRDefault="00C26E69" w:rsidP="002D70DD">
            <w:r w:rsidRPr="00D879ED">
              <w:t>[] Ναι [] Όχι</w:t>
            </w:r>
          </w:p>
          <w:p w:rsidR="00C26E69" w:rsidRPr="00D879ED" w:rsidRDefault="00C26E69" w:rsidP="002D70DD"/>
          <w:p w:rsidR="00C26E69" w:rsidRPr="00D879ED" w:rsidRDefault="00C26E69" w:rsidP="002D70DD"/>
          <w:p w:rsidR="00C26E69" w:rsidRPr="00D879ED" w:rsidRDefault="00C26E69" w:rsidP="002D70DD"/>
          <w:p w:rsidR="00C26E69" w:rsidRPr="00D879ED" w:rsidRDefault="00C26E69" w:rsidP="002D70DD"/>
          <w:p w:rsidR="00C26E69" w:rsidRPr="00D879ED" w:rsidRDefault="00C26E69" w:rsidP="002D70DD"/>
          <w:p w:rsidR="00C26E69" w:rsidRPr="00D879ED" w:rsidRDefault="00C26E69" w:rsidP="002D70DD"/>
          <w:p w:rsidR="00C26E69" w:rsidRPr="00D879ED" w:rsidRDefault="00C26E69" w:rsidP="002D70DD"/>
          <w:p w:rsidR="00C26E69" w:rsidRPr="00D879ED" w:rsidRDefault="00C26E69" w:rsidP="002D70DD"/>
          <w:p w:rsidR="00C26E69" w:rsidRPr="00D879ED" w:rsidRDefault="00C26E69" w:rsidP="002D70DD"/>
          <w:p w:rsidR="00C26E69" w:rsidRPr="00D879ED" w:rsidRDefault="00C26E69" w:rsidP="002D70DD">
            <w:r w:rsidRPr="00D879ED">
              <w:t>[….................]</w:t>
            </w:r>
          </w:p>
        </w:tc>
      </w:tr>
      <w:tr w:rsidR="00C26E69" w:rsidTr="0082559B">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C26E69" w:rsidRPr="00D879ED" w:rsidRDefault="00C26E69" w:rsidP="002D70DD">
            <w:pPr>
              <w:snapToGrid w:val="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26E69" w:rsidRPr="00C26E69" w:rsidRDefault="00C26E69" w:rsidP="002D70DD">
            <w:pPr>
              <w:rPr>
                <w:lang w:val="el-GR"/>
              </w:rPr>
            </w:pPr>
            <w:r w:rsidRPr="00C26E69">
              <w:rPr>
                <w:b/>
                <w:lang w:val="el-GR"/>
              </w:rPr>
              <w:t>Εάν ναι</w:t>
            </w:r>
            <w:r w:rsidRPr="00C26E69">
              <w:rPr>
                <w:lang w:val="el-GR"/>
              </w:rPr>
              <w:t xml:space="preserve">, έχει λάβει ο οικονομικός φορέας μέτρα αυτοκάθαρσης; </w:t>
            </w:r>
          </w:p>
          <w:p w:rsidR="00C26E69" w:rsidRPr="00C26E69" w:rsidRDefault="00C26E69" w:rsidP="002D70DD">
            <w:pPr>
              <w:rPr>
                <w:b/>
                <w:lang w:val="el-GR"/>
              </w:rPr>
            </w:pPr>
            <w:r w:rsidRPr="00C26E69">
              <w:rPr>
                <w:lang w:val="el-GR"/>
              </w:rPr>
              <w:t>[] Ναι [] Όχι</w:t>
            </w:r>
          </w:p>
          <w:p w:rsidR="00C26E69" w:rsidRPr="00C26E69" w:rsidRDefault="00C26E69" w:rsidP="002D70DD">
            <w:pPr>
              <w:rPr>
                <w:lang w:val="el-GR"/>
              </w:rPr>
            </w:pPr>
            <w:r w:rsidRPr="00C26E69">
              <w:rPr>
                <w:b/>
                <w:lang w:val="el-GR"/>
              </w:rPr>
              <w:t>Εάν το έχει πράξει,</w:t>
            </w:r>
            <w:r w:rsidRPr="00C26E69">
              <w:rPr>
                <w:lang w:val="el-GR"/>
              </w:rPr>
              <w:t xml:space="preserve"> περιγράψτε τα μέτρα που λήφθηκαν:</w:t>
            </w:r>
          </w:p>
          <w:p w:rsidR="00C26E69" w:rsidRPr="00D879ED" w:rsidRDefault="00C26E69" w:rsidP="002D70DD">
            <w:r w:rsidRPr="00D879ED">
              <w:t>[……]</w:t>
            </w:r>
          </w:p>
        </w:tc>
      </w:tr>
      <w:tr w:rsidR="00C26E69" w:rsidTr="0082559B">
        <w:trPr>
          <w:jc w:val="center"/>
        </w:trPr>
        <w:tc>
          <w:tcPr>
            <w:tcW w:w="4479" w:type="dxa"/>
            <w:tcBorders>
              <w:top w:val="single" w:sz="4" w:space="0" w:color="000000"/>
              <w:left w:val="single" w:sz="4" w:space="0" w:color="000000"/>
              <w:bottom w:val="single" w:sz="4" w:space="0" w:color="000000"/>
            </w:tcBorders>
            <w:shd w:val="clear" w:color="auto" w:fill="auto"/>
          </w:tcPr>
          <w:p w:rsidR="00C26E69" w:rsidRPr="00C26E69" w:rsidRDefault="00C26E69" w:rsidP="002D70DD">
            <w:pPr>
              <w:rPr>
                <w:lang w:val="el-GR"/>
              </w:rPr>
            </w:pPr>
            <w:r w:rsidRPr="00C26E69">
              <w:rPr>
                <w:lang w:val="el-GR"/>
              </w:rPr>
              <w:t>Μπορεί ο οικονομικός φορέας να επιβεβαιώσει ότι:</w:t>
            </w:r>
          </w:p>
          <w:p w:rsidR="00C26E69" w:rsidRPr="00C26E69" w:rsidRDefault="00C26E69" w:rsidP="002D70DD">
            <w:pPr>
              <w:rPr>
                <w:lang w:val="el-GR"/>
              </w:rPr>
            </w:pPr>
            <w:r w:rsidRPr="00C26E69">
              <w:rPr>
                <w:lang w:val="el-GR"/>
              </w:rP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C26E69" w:rsidRPr="00C26E69" w:rsidRDefault="00C26E69" w:rsidP="002D70DD">
            <w:pPr>
              <w:rPr>
                <w:lang w:val="el-GR"/>
              </w:rPr>
            </w:pPr>
            <w:r w:rsidRPr="00C26E69">
              <w:rPr>
                <w:lang w:val="el-GR"/>
              </w:rPr>
              <w:t>β) δεν έχει αποκρύψει τις πληροφορίες αυτές,</w:t>
            </w:r>
          </w:p>
          <w:p w:rsidR="00C26E69" w:rsidRPr="00C26E69" w:rsidRDefault="00C26E69" w:rsidP="002D70DD">
            <w:pPr>
              <w:rPr>
                <w:lang w:val="el-GR"/>
              </w:rPr>
            </w:pPr>
            <w:r w:rsidRPr="00C26E69">
              <w:rPr>
                <w:lang w:val="el-GR"/>
              </w:rPr>
              <w:t xml:space="preserve">γ) ήταν σε θέση να υποβάλλει χωρίς καθυστέρηση τα δικαιολογητικά που απαιτούνται από την αναθέτουσα αρχή/αναθέτοντα φορέα </w:t>
            </w:r>
          </w:p>
          <w:p w:rsidR="00C26E69" w:rsidRPr="00C26E69" w:rsidRDefault="00C26E69" w:rsidP="002D70DD">
            <w:pPr>
              <w:rPr>
                <w:lang w:val="el-GR"/>
              </w:rPr>
            </w:pPr>
            <w:r w:rsidRPr="00C26E69">
              <w:rPr>
                <w:lang w:val="el-GR"/>
              </w:rP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26E69" w:rsidRPr="00D879ED" w:rsidRDefault="00C26E69" w:rsidP="002D70DD">
            <w:r w:rsidRPr="00D879ED">
              <w:t>[] Ναι [] Όχι</w:t>
            </w:r>
          </w:p>
        </w:tc>
      </w:tr>
    </w:tbl>
    <w:p w:rsidR="00C26E69" w:rsidRPr="000D626E" w:rsidRDefault="00C26E69" w:rsidP="002D70DD">
      <w:pPr>
        <w:pStyle w:val="ChapterTitle"/>
        <w:rPr>
          <w:b w:val="0"/>
        </w:rPr>
      </w:pPr>
    </w:p>
    <w:p w:rsidR="00C26E69" w:rsidRPr="000D626E" w:rsidRDefault="00C26E69" w:rsidP="002D70DD">
      <w:pPr>
        <w:jc w:val="center"/>
        <w:rPr>
          <w:bCs/>
        </w:rPr>
      </w:pPr>
    </w:p>
    <w:p w:rsidR="00C26E69" w:rsidRPr="000D626E" w:rsidRDefault="00C26E69" w:rsidP="002D70DD">
      <w:pPr>
        <w:jc w:val="center"/>
        <w:rPr>
          <w:bCs/>
        </w:rPr>
      </w:pPr>
    </w:p>
    <w:p w:rsidR="00C26E69" w:rsidRPr="000D626E" w:rsidRDefault="00C26E69" w:rsidP="002D70DD">
      <w:pPr>
        <w:jc w:val="center"/>
        <w:rPr>
          <w:bCs/>
        </w:rPr>
      </w:pPr>
    </w:p>
    <w:p w:rsidR="00C26E69" w:rsidRPr="000D626E" w:rsidRDefault="00C26E69" w:rsidP="002D70DD">
      <w:pPr>
        <w:jc w:val="center"/>
        <w:rPr>
          <w:bCs/>
        </w:rPr>
      </w:pPr>
    </w:p>
    <w:p w:rsidR="00C26E69" w:rsidRPr="00C26E69" w:rsidRDefault="00C26E69" w:rsidP="002D70DD">
      <w:pPr>
        <w:pageBreakBefore/>
        <w:jc w:val="center"/>
        <w:rPr>
          <w:b/>
          <w:bCs/>
          <w:u w:val="single"/>
          <w:lang w:val="el-GR"/>
        </w:rPr>
      </w:pPr>
      <w:r w:rsidRPr="00C26E69">
        <w:rPr>
          <w:b/>
          <w:bCs/>
          <w:u w:val="single"/>
          <w:lang w:val="el-GR"/>
        </w:rPr>
        <w:lastRenderedPageBreak/>
        <w:t xml:space="preserve">Μέρος </w:t>
      </w:r>
      <w:r w:rsidRPr="000D626E">
        <w:rPr>
          <w:b/>
          <w:bCs/>
          <w:u w:val="single"/>
        </w:rPr>
        <w:t>IV</w:t>
      </w:r>
      <w:r w:rsidRPr="00C26E69">
        <w:rPr>
          <w:b/>
          <w:bCs/>
          <w:u w:val="single"/>
          <w:lang w:val="el-GR"/>
        </w:rPr>
        <w:t>: Κριτήρια επιλογής</w:t>
      </w:r>
    </w:p>
    <w:p w:rsidR="00C26E69" w:rsidRPr="00C26E69" w:rsidRDefault="00C26E69" w:rsidP="002D70DD">
      <w:pPr>
        <w:rPr>
          <w:b/>
          <w:bCs/>
          <w:lang w:val="el-GR"/>
        </w:rPr>
      </w:pPr>
      <w:r w:rsidRPr="00C26E69">
        <w:rPr>
          <w:lang w:val="el-GR"/>
        </w:rPr>
        <w:t xml:space="preserve">Όσον αφορά τα κριτήρια επιλογής (ενότητα </w:t>
      </w:r>
      <w:r>
        <w:rPr>
          <w:rFonts w:ascii="Symbol" w:hAnsi="Symbol" w:cs="Symbol"/>
        </w:rPr>
        <w:t></w:t>
      </w:r>
      <w:r w:rsidRPr="00C26E69">
        <w:rPr>
          <w:lang w:val="el-GR"/>
        </w:rPr>
        <w:t xml:space="preserve"> ή ενότητες Α έως Δ του παρόντος μέρους), ο οικονομικός φορέας δηλώνει ότι: </w:t>
      </w:r>
    </w:p>
    <w:p w:rsidR="00C26E69" w:rsidRPr="00C26E69" w:rsidRDefault="00C26E69" w:rsidP="002D70DD">
      <w:pPr>
        <w:jc w:val="center"/>
        <w:rPr>
          <w:b/>
          <w:i/>
          <w:sz w:val="21"/>
          <w:szCs w:val="21"/>
          <w:lang w:val="el-GR"/>
        </w:rPr>
      </w:pPr>
      <w:r w:rsidRPr="00C26E69">
        <w:rPr>
          <w:b/>
          <w:bCs/>
          <w:lang w:val="el-GR"/>
        </w:rPr>
        <w:t>Α: Καταλληλότητα</w:t>
      </w:r>
    </w:p>
    <w:p w:rsidR="00C26E69" w:rsidRPr="00C26E69" w:rsidRDefault="00C26E69" w:rsidP="002D70DD">
      <w:pPr>
        <w:pBdr>
          <w:top w:val="single" w:sz="4" w:space="1" w:color="000000"/>
          <w:left w:val="single" w:sz="4" w:space="4" w:color="000000"/>
          <w:bottom w:val="single" w:sz="4" w:space="1" w:color="000000"/>
          <w:right w:val="single" w:sz="4" w:space="4" w:color="000000"/>
        </w:pBdr>
        <w:shd w:val="clear" w:color="auto" w:fill="BFBFBF"/>
        <w:rPr>
          <w:b/>
          <w:i/>
          <w:lang w:val="el-GR"/>
        </w:rPr>
      </w:pPr>
      <w:r w:rsidRPr="00C26E69">
        <w:rPr>
          <w:b/>
          <w:i/>
          <w:sz w:val="21"/>
          <w:szCs w:val="21"/>
          <w:lang w:val="el-GR"/>
        </w:rPr>
        <w:t xml:space="preserve">Ο οικονομικός φορέας πρέπει να παράσχει πληροφορίες </w:t>
      </w:r>
      <w:r w:rsidRPr="00C26E69">
        <w:rPr>
          <w:b/>
          <w:i/>
          <w:sz w:val="21"/>
          <w:szCs w:val="21"/>
          <w:u w:val="single"/>
          <w:lang w:val="el-GR"/>
        </w:rPr>
        <w:t>μόνον</w:t>
      </w:r>
      <w:r w:rsidRPr="00C26E69">
        <w:rPr>
          <w:b/>
          <w:i/>
          <w:sz w:val="21"/>
          <w:szCs w:val="21"/>
          <w:lang w:val="el-GR"/>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C26E69" w:rsidTr="0082559B">
        <w:trPr>
          <w:jc w:val="center"/>
        </w:trPr>
        <w:tc>
          <w:tcPr>
            <w:tcW w:w="4479" w:type="dxa"/>
            <w:tcBorders>
              <w:top w:val="single" w:sz="4" w:space="0" w:color="000000"/>
              <w:left w:val="single" w:sz="4" w:space="0" w:color="000000"/>
              <w:bottom w:val="single" w:sz="4" w:space="0" w:color="000000"/>
            </w:tcBorders>
            <w:shd w:val="clear" w:color="auto" w:fill="auto"/>
          </w:tcPr>
          <w:p w:rsidR="00C26E69" w:rsidRDefault="00C26E69" w:rsidP="002D70DD">
            <w:pPr>
              <w:rPr>
                <w:b/>
                <w:i/>
              </w:rPr>
            </w:pPr>
            <w:r>
              <w:rPr>
                <w:b/>
                <w:i/>
              </w:rPr>
              <w:t>Καταλληλότητα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C26E69" w:rsidRDefault="00C26E69" w:rsidP="002D70DD">
            <w:r>
              <w:rPr>
                <w:b/>
                <w:i/>
              </w:rPr>
              <w:t>Απάντηση</w:t>
            </w:r>
          </w:p>
        </w:tc>
      </w:tr>
      <w:tr w:rsidR="00C26E69" w:rsidTr="0082559B">
        <w:trPr>
          <w:jc w:val="center"/>
        </w:trPr>
        <w:tc>
          <w:tcPr>
            <w:tcW w:w="4479" w:type="dxa"/>
            <w:tcBorders>
              <w:top w:val="single" w:sz="4" w:space="0" w:color="000000"/>
              <w:left w:val="single" w:sz="4" w:space="0" w:color="000000"/>
              <w:bottom w:val="single" w:sz="4" w:space="0" w:color="000000"/>
            </w:tcBorders>
            <w:shd w:val="clear" w:color="auto" w:fill="auto"/>
          </w:tcPr>
          <w:p w:rsidR="00C26E69" w:rsidRPr="00C26E69" w:rsidRDefault="00C26E69" w:rsidP="002D70DD">
            <w:pPr>
              <w:rPr>
                <w:i/>
                <w:sz w:val="21"/>
                <w:szCs w:val="21"/>
                <w:lang w:val="el-GR"/>
              </w:rPr>
            </w:pPr>
            <w:r w:rsidRPr="00C26E69">
              <w:rPr>
                <w:b/>
                <w:sz w:val="21"/>
                <w:szCs w:val="21"/>
                <w:lang w:val="el-GR"/>
              </w:rPr>
              <w:t>Ο οικονομικός φορέας είναι εγγεγραμμένος στα σχετικά επαγγελματικά ή εμπορικά μητρώα</w:t>
            </w:r>
            <w:r w:rsidRPr="00C26E69">
              <w:rPr>
                <w:sz w:val="21"/>
                <w:szCs w:val="21"/>
                <w:lang w:val="el-GR"/>
              </w:rPr>
              <w:t xml:space="preserve"> που τηρούνται στην Ελλάδα ή στο κράτος μέλος εγκατάστασής</w:t>
            </w:r>
            <w:r>
              <w:rPr>
                <w:rStyle w:val="ae"/>
              </w:rPr>
              <w:endnoteReference w:id="33"/>
            </w:r>
            <w:r w:rsidRPr="00C26E69">
              <w:rPr>
                <w:lang w:val="el-GR"/>
              </w:rPr>
              <w:t>;</w:t>
            </w:r>
            <w:r w:rsidRPr="00C26E69">
              <w:rPr>
                <w:sz w:val="21"/>
                <w:szCs w:val="21"/>
                <w:lang w:val="el-GR"/>
              </w:rPr>
              <w:t xml:space="preserve"> του:</w:t>
            </w:r>
          </w:p>
          <w:p w:rsidR="00C26E69" w:rsidRPr="00C26E69" w:rsidRDefault="00C26E69" w:rsidP="002D70DD">
            <w:pPr>
              <w:rPr>
                <w:lang w:val="el-GR"/>
              </w:rPr>
            </w:pPr>
            <w:r w:rsidRPr="00C26E69">
              <w:rPr>
                <w:i/>
                <w:sz w:val="21"/>
                <w:szCs w:val="21"/>
                <w:lang w:val="el-GR"/>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C26E69" w:rsidRPr="00C26E69" w:rsidRDefault="00C26E69" w:rsidP="002D70DD">
            <w:pPr>
              <w:rPr>
                <w:i/>
                <w:sz w:val="21"/>
                <w:szCs w:val="21"/>
                <w:lang w:val="el-GR"/>
              </w:rPr>
            </w:pPr>
            <w:r w:rsidRPr="00C26E69">
              <w:rPr>
                <w:lang w:val="el-GR"/>
              </w:rPr>
              <w:t>[…]</w:t>
            </w:r>
          </w:p>
          <w:p w:rsidR="00C26E69" w:rsidRPr="00C26E69" w:rsidRDefault="00C26E69" w:rsidP="002D70DD">
            <w:pPr>
              <w:rPr>
                <w:i/>
                <w:sz w:val="21"/>
                <w:szCs w:val="21"/>
                <w:lang w:val="el-GR"/>
              </w:rPr>
            </w:pPr>
          </w:p>
          <w:p w:rsidR="00C26E69" w:rsidRPr="00C26E69" w:rsidRDefault="00C26E69" w:rsidP="002D70DD">
            <w:pPr>
              <w:rPr>
                <w:i/>
                <w:sz w:val="21"/>
                <w:szCs w:val="21"/>
                <w:lang w:val="el-GR"/>
              </w:rPr>
            </w:pPr>
          </w:p>
          <w:p w:rsidR="00C26E69" w:rsidRPr="00C26E69" w:rsidRDefault="00C26E69" w:rsidP="002D70DD">
            <w:pPr>
              <w:rPr>
                <w:i/>
                <w:sz w:val="21"/>
                <w:szCs w:val="21"/>
                <w:lang w:val="el-GR"/>
              </w:rPr>
            </w:pPr>
          </w:p>
          <w:p w:rsidR="00C26E69" w:rsidRPr="00C26E69" w:rsidRDefault="00C26E69" w:rsidP="002D70DD">
            <w:pPr>
              <w:rPr>
                <w:i/>
                <w:sz w:val="21"/>
                <w:szCs w:val="21"/>
                <w:lang w:val="el-GR"/>
              </w:rPr>
            </w:pPr>
            <w:r w:rsidRPr="00C26E69">
              <w:rPr>
                <w:i/>
                <w:sz w:val="21"/>
                <w:szCs w:val="21"/>
                <w:lang w:val="el-GR"/>
              </w:rPr>
              <w:t xml:space="preserve">(διαδικτυακή διεύθυνση, αρχή ή φορέας έκδοσης, επακριβή στοιχεία αναφοράς των εγγράφων): </w:t>
            </w:r>
          </w:p>
          <w:p w:rsidR="00C26E69" w:rsidRDefault="00C26E69" w:rsidP="002D70DD">
            <w:r>
              <w:rPr>
                <w:i/>
                <w:sz w:val="21"/>
                <w:szCs w:val="21"/>
              </w:rPr>
              <w:t>[……][……][……]</w:t>
            </w:r>
          </w:p>
        </w:tc>
      </w:tr>
    </w:tbl>
    <w:p w:rsidR="00C26E69" w:rsidRPr="001F2ABC" w:rsidRDefault="00C26E69" w:rsidP="002D70DD">
      <w:pPr>
        <w:jc w:val="center"/>
        <w:rPr>
          <w:bCs/>
        </w:rPr>
      </w:pPr>
    </w:p>
    <w:p w:rsidR="00507AED" w:rsidRPr="00507AED" w:rsidRDefault="00507AED" w:rsidP="002D70DD">
      <w:pPr>
        <w:jc w:val="center"/>
        <w:rPr>
          <w:b/>
          <w:bCs/>
          <w:lang w:val="el-GR"/>
        </w:rPr>
      </w:pPr>
    </w:p>
    <w:p w:rsidR="00507AED" w:rsidRPr="00507AED" w:rsidRDefault="00507AED" w:rsidP="002D70DD">
      <w:pPr>
        <w:pageBreakBefore/>
        <w:jc w:val="center"/>
        <w:rPr>
          <w:lang w:val="el-GR"/>
        </w:rPr>
      </w:pPr>
      <w:r w:rsidRPr="00507AED">
        <w:rPr>
          <w:b/>
          <w:bCs/>
          <w:lang w:val="el-GR"/>
        </w:rPr>
        <w:lastRenderedPageBreak/>
        <w:t>Β: Οικονομική και χρηματοοικονομική επάρκεια</w:t>
      </w:r>
    </w:p>
    <w:p w:rsidR="00507AED" w:rsidRPr="00507AED" w:rsidRDefault="00507AED" w:rsidP="002D70DD">
      <w:pPr>
        <w:pBdr>
          <w:top w:val="single" w:sz="4" w:space="1" w:color="000000"/>
          <w:left w:val="single" w:sz="4" w:space="4" w:color="000000"/>
          <w:bottom w:val="single" w:sz="4" w:space="1" w:color="000000"/>
          <w:right w:val="single" w:sz="4" w:space="4" w:color="000000"/>
        </w:pBdr>
        <w:shd w:val="clear" w:color="auto" w:fill="BFBFBF"/>
        <w:rPr>
          <w:lang w:val="el-GR"/>
        </w:rPr>
      </w:pPr>
      <w:r w:rsidRPr="00507AED">
        <w:rPr>
          <w:b/>
          <w:i/>
          <w:lang w:val="el-GR"/>
        </w:rPr>
        <w:t xml:space="preserve">Ο οικονομικός φορέας πρέπει να παράσχει πληροφορίες </w:t>
      </w:r>
      <w:r w:rsidRPr="00507AED">
        <w:rPr>
          <w:b/>
          <w:u w:val="single"/>
          <w:lang w:val="el-GR"/>
        </w:rPr>
        <w:t>μόνον</w:t>
      </w:r>
      <w:r w:rsidRPr="00507AED">
        <w:rPr>
          <w:b/>
          <w:i/>
          <w:lang w:val="el-GR"/>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0" w:type="auto"/>
        <w:tblInd w:w="108" w:type="dxa"/>
        <w:tblLayout w:type="fixed"/>
        <w:tblLook w:val="0000"/>
      </w:tblPr>
      <w:tblGrid>
        <w:gridCol w:w="4479"/>
        <w:gridCol w:w="4510"/>
      </w:tblGrid>
      <w:tr w:rsidR="00507AED" w:rsidTr="0026134D">
        <w:tc>
          <w:tcPr>
            <w:tcW w:w="4479" w:type="dxa"/>
            <w:tcBorders>
              <w:top w:val="single" w:sz="4" w:space="0" w:color="000000"/>
              <w:left w:val="single" w:sz="4" w:space="0" w:color="000000"/>
              <w:bottom w:val="single" w:sz="4" w:space="0" w:color="000000"/>
            </w:tcBorders>
            <w:shd w:val="clear" w:color="auto" w:fill="auto"/>
          </w:tcPr>
          <w:p w:rsidR="00507AED" w:rsidRDefault="00507AED" w:rsidP="002D70DD">
            <w:pPr>
              <w:spacing w:after="0"/>
            </w:pPr>
            <w:r>
              <w:rPr>
                <w:b/>
                <w:i/>
              </w:rPr>
              <w:t>Οικονομική και χρηματοοικονομική επάρκεια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507AED" w:rsidRDefault="00507AED" w:rsidP="002D70DD">
            <w:pPr>
              <w:spacing w:after="0"/>
            </w:pPr>
            <w:r>
              <w:rPr>
                <w:b/>
                <w:i/>
              </w:rPr>
              <w:t>Απάντηση:</w:t>
            </w:r>
          </w:p>
        </w:tc>
      </w:tr>
      <w:tr w:rsidR="00507AED" w:rsidTr="0026134D">
        <w:tc>
          <w:tcPr>
            <w:tcW w:w="4479" w:type="dxa"/>
            <w:tcBorders>
              <w:top w:val="single" w:sz="4" w:space="0" w:color="000000"/>
              <w:left w:val="single" w:sz="4" w:space="0" w:color="000000"/>
              <w:bottom w:val="single" w:sz="4" w:space="0" w:color="000000"/>
            </w:tcBorders>
            <w:shd w:val="clear" w:color="auto" w:fill="auto"/>
          </w:tcPr>
          <w:p w:rsidR="00507AED" w:rsidRPr="00507AED" w:rsidRDefault="00507AED" w:rsidP="002D70DD">
            <w:pPr>
              <w:spacing w:after="0"/>
              <w:rPr>
                <w:lang w:val="el-GR"/>
              </w:rPr>
            </w:pPr>
            <w:r w:rsidRPr="00507AED">
              <w:rPr>
                <w:lang w:val="el-GR"/>
              </w:rPr>
              <w:t xml:space="preserve">1α) Ο («γενικός») </w:t>
            </w:r>
            <w:r w:rsidRPr="00507AED">
              <w:rPr>
                <w:b/>
                <w:lang w:val="el-GR"/>
              </w:rPr>
              <w:t>ετήσιος κύκλος εργασιών</w:t>
            </w:r>
            <w:r w:rsidRPr="00507AED">
              <w:rPr>
                <w:lang w:val="el-GR"/>
              </w:rP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sidRPr="00507AED">
              <w:rPr>
                <w:b/>
                <w:lang w:val="el-GR"/>
              </w:rPr>
              <w:t>:</w:t>
            </w:r>
          </w:p>
          <w:p w:rsidR="00507AED" w:rsidRPr="00507AED" w:rsidRDefault="00507AED" w:rsidP="002D70DD">
            <w:pPr>
              <w:spacing w:after="0"/>
              <w:rPr>
                <w:lang w:val="el-GR"/>
              </w:rPr>
            </w:pPr>
            <w:r w:rsidRPr="00507AED">
              <w:rPr>
                <w:b/>
                <w:bCs/>
                <w:lang w:val="el-GR"/>
              </w:rPr>
              <w:t>και/ή,</w:t>
            </w:r>
          </w:p>
          <w:p w:rsidR="00507AED" w:rsidRPr="00507AED" w:rsidRDefault="00507AED" w:rsidP="002D70DD">
            <w:pPr>
              <w:spacing w:after="0"/>
              <w:rPr>
                <w:lang w:val="el-GR"/>
              </w:rPr>
            </w:pPr>
            <w:r w:rsidRPr="00507AED">
              <w:rPr>
                <w:lang w:val="el-GR"/>
              </w:rPr>
              <w:t xml:space="preserve">1β) Ο </w:t>
            </w:r>
            <w:r w:rsidRPr="00507AED">
              <w:rPr>
                <w:b/>
                <w:lang w:val="el-GR"/>
              </w:rPr>
              <w:t>μέσος</w:t>
            </w:r>
            <w:r w:rsidRPr="00507AED">
              <w:rPr>
                <w:lang w:val="el-GR"/>
              </w:rPr>
              <w:t xml:space="preserve"> ετήσιος </w:t>
            </w:r>
            <w:r w:rsidRPr="00507AED">
              <w:rPr>
                <w:b/>
                <w:lang w:val="el-GR"/>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Pr>
                <w:rStyle w:val="a6"/>
              </w:rPr>
              <w:endnoteReference w:id="34"/>
            </w:r>
            <w:r w:rsidRPr="00507AED">
              <w:rPr>
                <w:b/>
                <w:lang w:val="el-GR"/>
              </w:rPr>
              <w:t>:</w:t>
            </w:r>
          </w:p>
          <w:p w:rsidR="00507AED" w:rsidRPr="00507AED" w:rsidRDefault="00507AED" w:rsidP="002D70DD">
            <w:pPr>
              <w:spacing w:after="0"/>
              <w:rPr>
                <w:lang w:val="el-GR"/>
              </w:rPr>
            </w:pPr>
            <w:r w:rsidRPr="00507AED">
              <w:rPr>
                <w:i/>
                <w:lang w:val="el-GR"/>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507AED" w:rsidRPr="00507AED" w:rsidRDefault="00507AED" w:rsidP="002D70DD">
            <w:pPr>
              <w:spacing w:after="0"/>
              <w:rPr>
                <w:lang w:val="el-GR"/>
              </w:rPr>
            </w:pPr>
            <w:r w:rsidRPr="00507AED">
              <w:rPr>
                <w:lang w:val="el-GR"/>
              </w:rPr>
              <w:t>έτος: [……] κύκλος εργασιών:[……][…]νόμισμα</w:t>
            </w:r>
          </w:p>
          <w:p w:rsidR="00507AED" w:rsidRPr="00507AED" w:rsidRDefault="00507AED" w:rsidP="002D70DD">
            <w:pPr>
              <w:spacing w:after="0"/>
              <w:rPr>
                <w:lang w:val="el-GR"/>
              </w:rPr>
            </w:pPr>
            <w:r w:rsidRPr="00507AED">
              <w:rPr>
                <w:lang w:val="el-GR"/>
              </w:rPr>
              <w:t>έτος: [……] κύκλος εργασιών:[……][…]νόμισμα</w:t>
            </w:r>
          </w:p>
          <w:p w:rsidR="00507AED" w:rsidRPr="00507AED" w:rsidRDefault="00507AED" w:rsidP="002D70DD">
            <w:pPr>
              <w:spacing w:after="0"/>
              <w:rPr>
                <w:lang w:val="el-GR"/>
              </w:rPr>
            </w:pPr>
            <w:r w:rsidRPr="00507AED">
              <w:rPr>
                <w:lang w:val="el-GR"/>
              </w:rPr>
              <w:t>έτος: [……] κύκλος εργασιών:[……][…]νόμισμα</w:t>
            </w:r>
          </w:p>
          <w:p w:rsidR="00507AED" w:rsidRPr="00507AED" w:rsidRDefault="00507AED" w:rsidP="002D70DD">
            <w:pPr>
              <w:spacing w:after="0"/>
              <w:rPr>
                <w:lang w:val="el-GR"/>
              </w:rPr>
            </w:pPr>
          </w:p>
          <w:p w:rsidR="00507AED" w:rsidRPr="00507AED" w:rsidRDefault="00507AED" w:rsidP="002D70DD">
            <w:pPr>
              <w:spacing w:after="0"/>
              <w:rPr>
                <w:lang w:val="el-GR"/>
              </w:rPr>
            </w:pPr>
          </w:p>
          <w:p w:rsidR="00507AED" w:rsidRPr="00507AED" w:rsidRDefault="00507AED" w:rsidP="002D70DD">
            <w:pPr>
              <w:spacing w:after="0"/>
              <w:rPr>
                <w:lang w:val="el-GR"/>
              </w:rPr>
            </w:pPr>
          </w:p>
          <w:p w:rsidR="00507AED" w:rsidRPr="00507AED" w:rsidRDefault="00507AED" w:rsidP="002D70DD">
            <w:pPr>
              <w:spacing w:after="0"/>
              <w:rPr>
                <w:lang w:val="el-GR"/>
              </w:rPr>
            </w:pPr>
            <w:r w:rsidRPr="00507AED">
              <w:rPr>
                <w:lang w:val="el-GR"/>
              </w:rPr>
              <w:t>(αριθμός ετών, μέσος κύκλος εργασιών)</w:t>
            </w:r>
            <w:r w:rsidRPr="00507AED">
              <w:rPr>
                <w:b/>
                <w:lang w:val="el-GR"/>
              </w:rPr>
              <w:t>:</w:t>
            </w:r>
            <w:r w:rsidRPr="00507AED">
              <w:rPr>
                <w:lang w:val="el-GR"/>
              </w:rPr>
              <w:t xml:space="preserve"> </w:t>
            </w:r>
          </w:p>
          <w:p w:rsidR="00507AED" w:rsidRPr="00507AED" w:rsidRDefault="00507AED" w:rsidP="002D70DD">
            <w:pPr>
              <w:spacing w:after="0"/>
              <w:rPr>
                <w:lang w:val="el-GR"/>
              </w:rPr>
            </w:pPr>
            <w:r w:rsidRPr="00507AED">
              <w:rPr>
                <w:lang w:val="el-GR"/>
              </w:rPr>
              <w:t>[……],[……][…]νόμισμα</w:t>
            </w:r>
          </w:p>
          <w:p w:rsidR="00507AED" w:rsidRPr="00507AED" w:rsidRDefault="00507AED" w:rsidP="002D70DD">
            <w:pPr>
              <w:spacing w:after="0"/>
              <w:rPr>
                <w:lang w:val="el-GR"/>
              </w:rPr>
            </w:pPr>
          </w:p>
          <w:p w:rsidR="00507AED" w:rsidRPr="00507AED" w:rsidRDefault="00507AED" w:rsidP="002D70DD">
            <w:pPr>
              <w:spacing w:after="0"/>
              <w:rPr>
                <w:i/>
                <w:lang w:val="el-GR"/>
              </w:rPr>
            </w:pPr>
          </w:p>
          <w:p w:rsidR="00507AED" w:rsidRPr="00507AED" w:rsidRDefault="00507AED" w:rsidP="002D70DD">
            <w:pPr>
              <w:spacing w:after="0"/>
              <w:rPr>
                <w:i/>
                <w:lang w:val="el-GR"/>
              </w:rPr>
            </w:pPr>
          </w:p>
          <w:p w:rsidR="00507AED" w:rsidRPr="00507AED" w:rsidRDefault="00507AED" w:rsidP="002D70DD">
            <w:pPr>
              <w:spacing w:after="0"/>
              <w:rPr>
                <w:lang w:val="el-GR"/>
              </w:rPr>
            </w:pPr>
            <w:r w:rsidRPr="00507AED">
              <w:rPr>
                <w:i/>
                <w:lang w:val="el-GR"/>
              </w:rPr>
              <w:t xml:space="preserve">(διαδικτυακή διεύθυνση, αρχή ή φορέας έκδοσης, επακριβή στοιχεία αναφοράς των εγγράφων): </w:t>
            </w:r>
          </w:p>
          <w:p w:rsidR="00507AED" w:rsidRDefault="00507AED" w:rsidP="002D70DD">
            <w:pPr>
              <w:spacing w:after="0"/>
            </w:pPr>
            <w:r>
              <w:rPr>
                <w:i/>
              </w:rPr>
              <w:t>[……][……][……]</w:t>
            </w:r>
          </w:p>
        </w:tc>
      </w:tr>
    </w:tbl>
    <w:p w:rsidR="00507AED" w:rsidRDefault="00507AED" w:rsidP="002D70DD">
      <w:pPr>
        <w:pStyle w:val="SectionTitle"/>
        <w:ind w:firstLine="0"/>
      </w:pPr>
    </w:p>
    <w:p w:rsidR="00507AED" w:rsidRPr="00507AED" w:rsidRDefault="00507AED" w:rsidP="002D70DD">
      <w:pPr>
        <w:pageBreakBefore/>
        <w:jc w:val="center"/>
        <w:rPr>
          <w:lang w:val="el-GR"/>
        </w:rPr>
      </w:pPr>
      <w:r w:rsidRPr="00507AED">
        <w:rPr>
          <w:b/>
          <w:bCs/>
          <w:lang w:val="el-GR"/>
        </w:rPr>
        <w:lastRenderedPageBreak/>
        <w:t>Γ: Τεχνική και επαγγελματική ικανότητα</w:t>
      </w:r>
    </w:p>
    <w:p w:rsidR="00507AED" w:rsidRPr="00507AED" w:rsidRDefault="00507AED" w:rsidP="002D70DD">
      <w:pPr>
        <w:pBdr>
          <w:top w:val="single" w:sz="4" w:space="1" w:color="000000"/>
          <w:left w:val="single" w:sz="4" w:space="4" w:color="000000"/>
          <w:bottom w:val="single" w:sz="4" w:space="1" w:color="000000"/>
          <w:right w:val="single" w:sz="4" w:space="4" w:color="000000"/>
        </w:pBdr>
        <w:shd w:val="clear" w:color="auto" w:fill="BFBFBF"/>
        <w:rPr>
          <w:lang w:val="el-GR"/>
        </w:rPr>
      </w:pPr>
      <w:r w:rsidRPr="00507AED">
        <w:rPr>
          <w:b/>
          <w:sz w:val="21"/>
          <w:szCs w:val="21"/>
          <w:lang w:val="el-GR"/>
        </w:rPr>
        <w:t>Ο οικονομικός φορέας πρέπει να παράσχε</w:t>
      </w:r>
      <w:r w:rsidRPr="00507AED">
        <w:rPr>
          <w:b/>
          <w:i/>
          <w:sz w:val="21"/>
          <w:szCs w:val="21"/>
          <w:lang w:val="el-GR"/>
        </w:rPr>
        <w:t>ι</w:t>
      </w:r>
      <w:r w:rsidRPr="00507AED">
        <w:rPr>
          <w:b/>
          <w:sz w:val="21"/>
          <w:szCs w:val="21"/>
          <w:lang w:val="el-GR"/>
        </w:rPr>
        <w:t xml:space="preserve"> πληροφορίες </w:t>
      </w:r>
      <w:r w:rsidRPr="00507AED">
        <w:rPr>
          <w:b/>
          <w:sz w:val="21"/>
          <w:szCs w:val="21"/>
          <w:u w:val="single"/>
          <w:lang w:val="el-GR"/>
        </w:rPr>
        <w:t>μόνον</w:t>
      </w:r>
      <w:r w:rsidRPr="00507AED">
        <w:rPr>
          <w:b/>
          <w:sz w:val="21"/>
          <w:szCs w:val="21"/>
          <w:lang w:val="el-GR"/>
        </w:rPr>
        <w:t xml:space="preserve"> όταν τα σχετικά κριτήρια επιλογής έχουν οριστεί από την αναθέτουσα αρχή ή τον αναθέτοντα φορέα  </w:t>
      </w:r>
      <w:r w:rsidRPr="00507AED">
        <w:rPr>
          <w:b/>
          <w:bCs/>
          <w:sz w:val="21"/>
          <w:szCs w:val="21"/>
          <w:lang w:val="el-GR"/>
        </w:rPr>
        <w:t>στη σχετική διακήρυξη ή στην πρόσκληση ή στα έγγραφα της σύμβασης που αναφέρονται στη διακήρυξη .</w:t>
      </w:r>
    </w:p>
    <w:tbl>
      <w:tblPr>
        <w:tblW w:w="9923" w:type="dxa"/>
        <w:tblInd w:w="108" w:type="dxa"/>
        <w:tblLayout w:type="fixed"/>
        <w:tblLook w:val="0000"/>
      </w:tblPr>
      <w:tblGrid>
        <w:gridCol w:w="4479"/>
        <w:gridCol w:w="5444"/>
      </w:tblGrid>
      <w:tr w:rsidR="00507AED" w:rsidTr="00D5286D">
        <w:tc>
          <w:tcPr>
            <w:tcW w:w="4479" w:type="dxa"/>
            <w:tcBorders>
              <w:top w:val="single" w:sz="4" w:space="0" w:color="000000"/>
              <w:left w:val="single" w:sz="4" w:space="0" w:color="000000"/>
              <w:bottom w:val="single" w:sz="4" w:space="0" w:color="000000"/>
            </w:tcBorders>
            <w:shd w:val="clear" w:color="auto" w:fill="auto"/>
          </w:tcPr>
          <w:p w:rsidR="00507AED" w:rsidRDefault="00507AED" w:rsidP="002D70DD">
            <w:pPr>
              <w:spacing w:after="0"/>
            </w:pPr>
            <w:r>
              <w:rPr>
                <w:b/>
                <w:i/>
              </w:rPr>
              <w:t>Τεχνική και επαγγελματική ικανότητα</w:t>
            </w:r>
          </w:p>
        </w:tc>
        <w:tc>
          <w:tcPr>
            <w:tcW w:w="5444" w:type="dxa"/>
            <w:tcBorders>
              <w:top w:val="single" w:sz="4" w:space="0" w:color="000000"/>
              <w:left w:val="single" w:sz="4" w:space="0" w:color="000000"/>
              <w:bottom w:val="single" w:sz="4" w:space="0" w:color="000000"/>
              <w:right w:val="single" w:sz="4" w:space="0" w:color="000000"/>
            </w:tcBorders>
            <w:shd w:val="clear" w:color="auto" w:fill="auto"/>
          </w:tcPr>
          <w:p w:rsidR="00507AED" w:rsidRDefault="00507AED" w:rsidP="002D70DD">
            <w:pPr>
              <w:spacing w:after="0"/>
            </w:pPr>
            <w:r>
              <w:rPr>
                <w:b/>
                <w:i/>
              </w:rPr>
              <w:t>Απάντηση:</w:t>
            </w:r>
          </w:p>
        </w:tc>
      </w:tr>
      <w:tr w:rsidR="00507AED" w:rsidRPr="008F5ADD" w:rsidTr="00D5286D">
        <w:trPr>
          <w:trHeight w:val="2902"/>
        </w:trPr>
        <w:tc>
          <w:tcPr>
            <w:tcW w:w="4479" w:type="dxa"/>
            <w:tcBorders>
              <w:top w:val="single" w:sz="4" w:space="0" w:color="000000"/>
              <w:left w:val="single" w:sz="4" w:space="0" w:color="000000"/>
              <w:bottom w:val="single" w:sz="4" w:space="0" w:color="000000"/>
            </w:tcBorders>
            <w:shd w:val="clear" w:color="auto" w:fill="auto"/>
          </w:tcPr>
          <w:p w:rsidR="00507AED" w:rsidRPr="00507AED" w:rsidRDefault="00507AED" w:rsidP="002D70DD">
            <w:pPr>
              <w:spacing w:after="0"/>
              <w:rPr>
                <w:lang w:val="el-GR"/>
              </w:rPr>
            </w:pPr>
            <w:r w:rsidRPr="00507AED">
              <w:rPr>
                <w:lang w:val="el-GR"/>
              </w:rPr>
              <w:t xml:space="preserve">1β) Μόνο για </w:t>
            </w:r>
            <w:r w:rsidRPr="00507AED">
              <w:rPr>
                <w:b/>
                <w:i/>
                <w:lang w:val="el-GR"/>
              </w:rPr>
              <w:t>δημόσιες συμβάσεις προμηθειών και δημόσιες συμβάσεις υπηρεσιών</w:t>
            </w:r>
            <w:r w:rsidRPr="00507AED">
              <w:rPr>
                <w:lang w:val="el-GR"/>
              </w:rPr>
              <w:t>:</w:t>
            </w:r>
          </w:p>
          <w:p w:rsidR="00507AED" w:rsidRPr="00507AED" w:rsidRDefault="00507AED" w:rsidP="002D70DD">
            <w:pPr>
              <w:spacing w:after="0"/>
              <w:rPr>
                <w:lang w:val="el-GR"/>
              </w:rPr>
            </w:pPr>
            <w:r w:rsidRPr="00507AED">
              <w:rPr>
                <w:lang w:val="el-GR"/>
              </w:rPr>
              <w:t>Κατά τη διάρκεια της περιόδου αναφοράς</w:t>
            </w:r>
            <w:r>
              <w:rPr>
                <w:rStyle w:val="a6"/>
              </w:rPr>
              <w:endnoteReference w:id="35"/>
            </w:r>
            <w:r w:rsidRPr="00507AED">
              <w:rPr>
                <w:lang w:val="el-GR"/>
              </w:rPr>
              <w:t xml:space="preserve">, ο οικονομικός φορέας έχει </w:t>
            </w:r>
            <w:r w:rsidRPr="00507AED">
              <w:rPr>
                <w:b/>
                <w:lang w:val="el-GR"/>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507AED" w:rsidRPr="00507AED" w:rsidRDefault="00507AED" w:rsidP="002D70DD">
            <w:pPr>
              <w:spacing w:after="0"/>
              <w:rPr>
                <w:lang w:val="el-GR"/>
              </w:rPr>
            </w:pPr>
            <w:r w:rsidRPr="00507AED">
              <w:rPr>
                <w:lang w:val="el-GR"/>
              </w:rPr>
              <w:t>Κατά τη σύνταξη του σχετικού καταλόγου αναφέρετε τα ποσά, τις ημερομηνίες και τους παραλήπτες δημόσιους ή ιδιωτικούς</w:t>
            </w:r>
            <w:r>
              <w:rPr>
                <w:rStyle w:val="a6"/>
              </w:rPr>
              <w:endnoteReference w:id="36"/>
            </w:r>
            <w:r w:rsidRPr="00507AED">
              <w:rPr>
                <w:lang w:val="el-GR"/>
              </w:rPr>
              <w:t>:</w:t>
            </w:r>
          </w:p>
        </w:tc>
        <w:tc>
          <w:tcPr>
            <w:tcW w:w="5444" w:type="dxa"/>
            <w:tcBorders>
              <w:top w:val="single" w:sz="4" w:space="0" w:color="000000"/>
              <w:left w:val="single" w:sz="4" w:space="0" w:color="000000"/>
              <w:bottom w:val="single" w:sz="4" w:space="0" w:color="000000"/>
              <w:right w:val="single" w:sz="4" w:space="0" w:color="000000"/>
            </w:tcBorders>
            <w:shd w:val="clear" w:color="auto" w:fill="auto"/>
          </w:tcPr>
          <w:p w:rsidR="00507AED" w:rsidRPr="00D44F7D" w:rsidRDefault="00507AED" w:rsidP="002D70DD">
            <w:pPr>
              <w:spacing w:after="0"/>
              <w:rPr>
                <w:lang w:val="el-GR"/>
              </w:rPr>
            </w:pPr>
            <w:r w:rsidRPr="00507AED">
              <w:rPr>
                <w:lang w:val="el-GR"/>
              </w:rP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D5286D" w:rsidRPr="00D44F7D" w:rsidRDefault="00D5286D" w:rsidP="002D70DD">
            <w:pPr>
              <w:spacing w:after="0"/>
              <w:rPr>
                <w:lang w:val="el-GR"/>
              </w:rPr>
            </w:pPr>
          </w:p>
          <w:tbl>
            <w:tblPr>
              <w:tblW w:w="5154" w:type="dxa"/>
              <w:tblInd w:w="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328"/>
              <w:gridCol w:w="687"/>
              <w:gridCol w:w="687"/>
              <w:gridCol w:w="991"/>
              <w:gridCol w:w="656"/>
              <w:gridCol w:w="1000"/>
              <w:gridCol w:w="805"/>
            </w:tblGrid>
            <w:tr w:rsidR="00D5286D" w:rsidRPr="008F5ADD" w:rsidTr="00D5286D">
              <w:trPr>
                <w:trHeight w:val="1160"/>
              </w:trPr>
              <w:tc>
                <w:tcPr>
                  <w:tcW w:w="328" w:type="dxa"/>
                  <w:tcBorders>
                    <w:top w:val="single" w:sz="4" w:space="0" w:color="000000"/>
                    <w:left w:val="single" w:sz="4" w:space="0" w:color="000000"/>
                    <w:bottom w:val="single" w:sz="4" w:space="0" w:color="000000"/>
                    <w:right w:val="single" w:sz="4" w:space="0" w:color="000000"/>
                  </w:tcBorders>
                  <w:shd w:val="clear" w:color="auto" w:fill="D9D9D9"/>
                  <w:hideMark/>
                </w:tcPr>
                <w:p w:rsidR="00D5286D" w:rsidRPr="00C2405D" w:rsidRDefault="00D5286D" w:rsidP="00D44F7D">
                  <w:pPr>
                    <w:spacing w:before="120"/>
                    <w:jc w:val="center"/>
                    <w:rPr>
                      <w:rFonts w:cs="Arial"/>
                      <w:b/>
                      <w:sz w:val="16"/>
                      <w:szCs w:val="16"/>
                      <w:lang w:val="el-GR"/>
                    </w:rPr>
                  </w:pPr>
                  <w:r w:rsidRPr="00C2405D">
                    <w:rPr>
                      <w:rFonts w:cs="Arial"/>
                      <w:b/>
                      <w:sz w:val="16"/>
                      <w:szCs w:val="16"/>
                      <w:lang w:val="el-GR"/>
                    </w:rPr>
                    <w:t>Α/Α</w:t>
                  </w:r>
                </w:p>
              </w:tc>
              <w:tc>
                <w:tcPr>
                  <w:tcW w:w="687" w:type="dxa"/>
                  <w:tcBorders>
                    <w:top w:val="single" w:sz="4" w:space="0" w:color="000000"/>
                    <w:left w:val="single" w:sz="4" w:space="0" w:color="000000"/>
                    <w:bottom w:val="single" w:sz="4" w:space="0" w:color="000000"/>
                    <w:right w:val="single" w:sz="4" w:space="0" w:color="000000"/>
                  </w:tcBorders>
                  <w:shd w:val="clear" w:color="auto" w:fill="D9D9D9"/>
                </w:tcPr>
                <w:p w:rsidR="00D5286D" w:rsidRPr="00C2405D" w:rsidRDefault="00D5286D" w:rsidP="00D44F7D">
                  <w:pPr>
                    <w:spacing w:before="120"/>
                    <w:jc w:val="center"/>
                    <w:rPr>
                      <w:rFonts w:cs="Arial"/>
                      <w:b/>
                      <w:sz w:val="16"/>
                      <w:szCs w:val="16"/>
                      <w:lang w:val="el-GR"/>
                    </w:rPr>
                  </w:pPr>
                  <w:r w:rsidRPr="00C2405D">
                    <w:rPr>
                      <w:rFonts w:cs="Arial"/>
                      <w:b/>
                      <w:sz w:val="16"/>
                      <w:szCs w:val="16"/>
                      <w:lang w:val="el-GR"/>
                    </w:rPr>
                    <w:t>ΠΕΛΑΤΗΣ</w:t>
                  </w:r>
                </w:p>
              </w:tc>
              <w:tc>
                <w:tcPr>
                  <w:tcW w:w="687" w:type="dxa"/>
                  <w:tcBorders>
                    <w:top w:val="single" w:sz="4" w:space="0" w:color="000000"/>
                    <w:left w:val="single" w:sz="4" w:space="0" w:color="000000"/>
                    <w:bottom w:val="single" w:sz="4" w:space="0" w:color="000000"/>
                    <w:right w:val="single" w:sz="4" w:space="0" w:color="000000"/>
                  </w:tcBorders>
                  <w:shd w:val="clear" w:color="auto" w:fill="D9D9D9"/>
                </w:tcPr>
                <w:p w:rsidR="00D5286D" w:rsidRPr="00C2405D" w:rsidRDefault="00D5286D" w:rsidP="00D44F7D">
                  <w:pPr>
                    <w:spacing w:before="120"/>
                    <w:jc w:val="center"/>
                    <w:rPr>
                      <w:rFonts w:cs="Arial"/>
                      <w:b/>
                      <w:sz w:val="16"/>
                      <w:szCs w:val="16"/>
                      <w:lang w:val="el-GR"/>
                    </w:rPr>
                  </w:pPr>
                  <w:r w:rsidRPr="00C2405D">
                    <w:rPr>
                      <w:rFonts w:cs="Arial"/>
                      <w:b/>
                      <w:sz w:val="16"/>
                      <w:szCs w:val="16"/>
                      <w:lang w:val="el-GR"/>
                    </w:rPr>
                    <w:t>ΤΙΤΛΟΣ ΕΡΓΟΥ</w:t>
                  </w:r>
                </w:p>
              </w:tc>
              <w:tc>
                <w:tcPr>
                  <w:tcW w:w="991" w:type="dxa"/>
                  <w:tcBorders>
                    <w:top w:val="single" w:sz="4" w:space="0" w:color="000000"/>
                    <w:left w:val="single" w:sz="4" w:space="0" w:color="000000"/>
                    <w:bottom w:val="single" w:sz="4" w:space="0" w:color="000000"/>
                    <w:right w:val="single" w:sz="4" w:space="0" w:color="000000"/>
                  </w:tcBorders>
                  <w:shd w:val="clear" w:color="auto" w:fill="D9D9D9"/>
                  <w:hideMark/>
                </w:tcPr>
                <w:p w:rsidR="00D5286D" w:rsidRPr="00C2405D" w:rsidRDefault="00D5286D" w:rsidP="00D44F7D">
                  <w:pPr>
                    <w:spacing w:before="120"/>
                    <w:jc w:val="center"/>
                    <w:rPr>
                      <w:rFonts w:cs="Arial"/>
                      <w:b/>
                      <w:sz w:val="16"/>
                      <w:szCs w:val="16"/>
                      <w:lang w:val="el-GR"/>
                    </w:rPr>
                  </w:pPr>
                  <w:r w:rsidRPr="00C2405D">
                    <w:rPr>
                      <w:rFonts w:cs="Arial"/>
                      <w:b/>
                      <w:sz w:val="16"/>
                      <w:szCs w:val="16"/>
                      <w:lang w:val="el-GR"/>
                    </w:rPr>
                    <w:t>ΔΙΑΡΚΕΙΑ ΕΚΤΕ</w:t>
                  </w:r>
                  <w:r w:rsidRPr="00C2405D">
                    <w:rPr>
                      <w:rFonts w:cs="Arial"/>
                      <w:b/>
                      <w:sz w:val="16"/>
                      <w:szCs w:val="16"/>
                      <w:lang w:val="en-US"/>
                    </w:rPr>
                    <w:t>-</w:t>
                  </w:r>
                  <w:r w:rsidRPr="00C2405D">
                    <w:rPr>
                      <w:rFonts w:cs="Arial"/>
                      <w:b/>
                      <w:sz w:val="16"/>
                      <w:szCs w:val="16"/>
                      <w:lang w:val="el-GR"/>
                    </w:rPr>
                    <w:t>ΛΕΣΗΣ ΕΡΓΟΥ</w:t>
                  </w:r>
                </w:p>
              </w:tc>
              <w:tc>
                <w:tcPr>
                  <w:tcW w:w="656" w:type="dxa"/>
                  <w:tcBorders>
                    <w:top w:val="single" w:sz="4" w:space="0" w:color="000000"/>
                    <w:left w:val="single" w:sz="4" w:space="0" w:color="000000"/>
                    <w:bottom w:val="single" w:sz="4" w:space="0" w:color="000000"/>
                    <w:right w:val="single" w:sz="4" w:space="0" w:color="000000"/>
                  </w:tcBorders>
                  <w:shd w:val="clear" w:color="auto" w:fill="D9D9D9"/>
                  <w:hideMark/>
                </w:tcPr>
                <w:p w:rsidR="00D5286D" w:rsidRPr="00C2405D" w:rsidRDefault="00D5286D" w:rsidP="00D44F7D">
                  <w:pPr>
                    <w:spacing w:before="120"/>
                    <w:jc w:val="center"/>
                    <w:rPr>
                      <w:rFonts w:cs="Arial"/>
                      <w:b/>
                      <w:sz w:val="16"/>
                      <w:szCs w:val="16"/>
                      <w:lang w:val="el-GR"/>
                    </w:rPr>
                  </w:pPr>
                  <w:r w:rsidRPr="00C2405D">
                    <w:rPr>
                      <w:rFonts w:cs="Arial"/>
                      <w:b/>
                      <w:sz w:val="16"/>
                      <w:szCs w:val="16"/>
                      <w:lang w:val="el-GR"/>
                    </w:rPr>
                    <w:t>ΠΡΟΫΠΟ-ΛΟΓΙΣΜΟΣ</w:t>
                  </w:r>
                </w:p>
                <w:p w:rsidR="00D5286D" w:rsidRPr="00C2405D" w:rsidRDefault="00D5286D" w:rsidP="00D44F7D">
                  <w:pPr>
                    <w:spacing w:before="120"/>
                    <w:jc w:val="center"/>
                    <w:rPr>
                      <w:rFonts w:cs="Arial"/>
                      <w:b/>
                      <w:sz w:val="16"/>
                      <w:szCs w:val="16"/>
                      <w:lang w:val="el-GR"/>
                    </w:rPr>
                  </w:pPr>
                  <w:r w:rsidRPr="00C2405D">
                    <w:rPr>
                      <w:rFonts w:cs="Arial"/>
                      <w:b/>
                      <w:sz w:val="16"/>
                      <w:szCs w:val="16"/>
                      <w:lang w:val="el-GR"/>
                    </w:rPr>
                    <w:t>(Ευρώ)</w:t>
                  </w:r>
                </w:p>
              </w:tc>
              <w:tc>
                <w:tcPr>
                  <w:tcW w:w="1000" w:type="dxa"/>
                  <w:tcBorders>
                    <w:top w:val="single" w:sz="4" w:space="0" w:color="000000"/>
                    <w:left w:val="single" w:sz="4" w:space="0" w:color="000000"/>
                    <w:bottom w:val="single" w:sz="4" w:space="0" w:color="000000"/>
                    <w:right w:val="single" w:sz="4" w:space="0" w:color="000000"/>
                  </w:tcBorders>
                  <w:shd w:val="clear" w:color="auto" w:fill="D9D9D9"/>
                </w:tcPr>
                <w:p w:rsidR="00D5286D" w:rsidRPr="00C2405D" w:rsidRDefault="00D5286D" w:rsidP="00D44F7D">
                  <w:pPr>
                    <w:spacing w:before="120"/>
                    <w:jc w:val="center"/>
                    <w:rPr>
                      <w:rFonts w:cs="Arial"/>
                      <w:b/>
                      <w:sz w:val="16"/>
                      <w:szCs w:val="16"/>
                      <w:lang w:val="el-GR"/>
                    </w:rPr>
                  </w:pPr>
                  <w:r w:rsidRPr="00C2405D">
                    <w:rPr>
                      <w:rFonts w:cs="Arial"/>
                      <w:b/>
                      <w:sz w:val="16"/>
                      <w:szCs w:val="16"/>
                      <w:lang w:val="el-GR"/>
                    </w:rPr>
                    <w:t>ΣΥΝΟΠΤΙΚΗ ΠΕΡΙΓΡΑΦΗ ΣΥΝΕΙΣΦΟ-ΡΑΣ ΣΤΟ ΕΡΓΟ</w:t>
                  </w:r>
                </w:p>
              </w:tc>
              <w:tc>
                <w:tcPr>
                  <w:tcW w:w="805" w:type="dxa"/>
                  <w:tcBorders>
                    <w:top w:val="single" w:sz="4" w:space="0" w:color="000000"/>
                    <w:left w:val="single" w:sz="4" w:space="0" w:color="000000"/>
                    <w:bottom w:val="single" w:sz="4" w:space="0" w:color="000000"/>
                    <w:right w:val="single" w:sz="4" w:space="0" w:color="000000"/>
                  </w:tcBorders>
                  <w:shd w:val="clear" w:color="auto" w:fill="D9D9D9"/>
                </w:tcPr>
                <w:p w:rsidR="00D5286D" w:rsidRPr="00C2405D" w:rsidRDefault="00D5286D" w:rsidP="00D44F7D">
                  <w:pPr>
                    <w:spacing w:before="120"/>
                    <w:jc w:val="center"/>
                    <w:rPr>
                      <w:rFonts w:cs="Arial"/>
                      <w:b/>
                      <w:sz w:val="16"/>
                      <w:szCs w:val="16"/>
                      <w:lang w:val="el-GR"/>
                    </w:rPr>
                  </w:pPr>
                  <w:r w:rsidRPr="00C2405D">
                    <w:rPr>
                      <w:rFonts w:cs="Arial"/>
                      <w:b/>
                      <w:sz w:val="16"/>
                      <w:szCs w:val="16"/>
                      <w:lang w:val="el-GR"/>
                    </w:rPr>
                    <w:t>ΠΟΣΟΣΤΟ ΣΥΜΜΕ-ΤΟΧΗΣ ΣΤΟ ΕΡΓΟ</w:t>
                  </w:r>
                </w:p>
              </w:tc>
            </w:tr>
            <w:tr w:rsidR="00D5286D" w:rsidRPr="008F5ADD" w:rsidTr="00D5286D">
              <w:trPr>
                <w:trHeight w:val="238"/>
              </w:trPr>
              <w:tc>
                <w:tcPr>
                  <w:tcW w:w="328" w:type="dxa"/>
                  <w:tcBorders>
                    <w:top w:val="single" w:sz="4" w:space="0" w:color="000000"/>
                    <w:left w:val="single" w:sz="4" w:space="0" w:color="000000"/>
                    <w:bottom w:val="single" w:sz="4" w:space="0" w:color="000000"/>
                    <w:right w:val="single" w:sz="4" w:space="0" w:color="000000"/>
                  </w:tcBorders>
                </w:tcPr>
                <w:p w:rsidR="00D5286D" w:rsidRPr="00AE4B2B" w:rsidRDefault="00D5286D" w:rsidP="00D44F7D">
                  <w:pPr>
                    <w:spacing w:before="120"/>
                    <w:rPr>
                      <w:rFonts w:cs="Arial"/>
                      <w:sz w:val="24"/>
                      <w:lang w:val="el-GR"/>
                    </w:rPr>
                  </w:pPr>
                </w:p>
              </w:tc>
              <w:tc>
                <w:tcPr>
                  <w:tcW w:w="687" w:type="dxa"/>
                  <w:tcBorders>
                    <w:top w:val="single" w:sz="4" w:space="0" w:color="000000"/>
                    <w:left w:val="single" w:sz="4" w:space="0" w:color="000000"/>
                    <w:bottom w:val="single" w:sz="4" w:space="0" w:color="000000"/>
                    <w:right w:val="single" w:sz="4" w:space="0" w:color="000000"/>
                  </w:tcBorders>
                </w:tcPr>
                <w:p w:rsidR="00D5286D" w:rsidRPr="00AE4B2B" w:rsidRDefault="00D5286D" w:rsidP="00D44F7D">
                  <w:pPr>
                    <w:spacing w:before="120"/>
                    <w:rPr>
                      <w:rFonts w:cs="Arial"/>
                      <w:sz w:val="24"/>
                      <w:lang w:val="el-GR"/>
                    </w:rPr>
                  </w:pPr>
                </w:p>
              </w:tc>
              <w:tc>
                <w:tcPr>
                  <w:tcW w:w="687" w:type="dxa"/>
                  <w:tcBorders>
                    <w:top w:val="single" w:sz="4" w:space="0" w:color="000000"/>
                    <w:left w:val="single" w:sz="4" w:space="0" w:color="000000"/>
                    <w:bottom w:val="single" w:sz="4" w:space="0" w:color="000000"/>
                    <w:right w:val="single" w:sz="4" w:space="0" w:color="000000"/>
                  </w:tcBorders>
                </w:tcPr>
                <w:p w:rsidR="00D5286D" w:rsidRPr="00AE4B2B" w:rsidRDefault="00D5286D" w:rsidP="00D44F7D">
                  <w:pPr>
                    <w:spacing w:before="120"/>
                    <w:rPr>
                      <w:rFonts w:cs="Arial"/>
                      <w:sz w:val="24"/>
                      <w:lang w:val="el-GR"/>
                    </w:rPr>
                  </w:pPr>
                </w:p>
              </w:tc>
              <w:tc>
                <w:tcPr>
                  <w:tcW w:w="991" w:type="dxa"/>
                  <w:tcBorders>
                    <w:top w:val="single" w:sz="4" w:space="0" w:color="000000"/>
                    <w:left w:val="single" w:sz="4" w:space="0" w:color="000000"/>
                    <w:bottom w:val="single" w:sz="4" w:space="0" w:color="000000"/>
                    <w:right w:val="single" w:sz="4" w:space="0" w:color="000000"/>
                  </w:tcBorders>
                </w:tcPr>
                <w:p w:rsidR="00D5286D" w:rsidRPr="00AE4B2B" w:rsidRDefault="00D5286D" w:rsidP="00D44F7D">
                  <w:pPr>
                    <w:spacing w:before="120"/>
                    <w:rPr>
                      <w:rFonts w:cs="Arial"/>
                      <w:sz w:val="24"/>
                      <w:lang w:val="el-GR"/>
                    </w:rPr>
                  </w:pPr>
                </w:p>
              </w:tc>
              <w:tc>
                <w:tcPr>
                  <w:tcW w:w="656" w:type="dxa"/>
                  <w:tcBorders>
                    <w:top w:val="single" w:sz="4" w:space="0" w:color="000000"/>
                    <w:left w:val="single" w:sz="4" w:space="0" w:color="000000"/>
                    <w:bottom w:val="single" w:sz="4" w:space="0" w:color="000000"/>
                    <w:right w:val="single" w:sz="4" w:space="0" w:color="000000"/>
                  </w:tcBorders>
                </w:tcPr>
                <w:p w:rsidR="00D5286D" w:rsidRPr="00AE4B2B" w:rsidRDefault="00D5286D" w:rsidP="00D44F7D">
                  <w:pPr>
                    <w:spacing w:before="120"/>
                    <w:rPr>
                      <w:rFonts w:cs="Arial"/>
                      <w:bCs/>
                      <w:sz w:val="24"/>
                      <w:lang w:val="el-GR"/>
                    </w:rPr>
                  </w:pPr>
                </w:p>
              </w:tc>
              <w:tc>
                <w:tcPr>
                  <w:tcW w:w="1000" w:type="dxa"/>
                  <w:tcBorders>
                    <w:top w:val="single" w:sz="4" w:space="0" w:color="000000"/>
                    <w:left w:val="single" w:sz="4" w:space="0" w:color="000000"/>
                    <w:bottom w:val="single" w:sz="4" w:space="0" w:color="000000"/>
                    <w:right w:val="single" w:sz="4" w:space="0" w:color="000000"/>
                  </w:tcBorders>
                </w:tcPr>
                <w:p w:rsidR="00D5286D" w:rsidRPr="00AE4B2B" w:rsidRDefault="00D5286D" w:rsidP="00D44F7D">
                  <w:pPr>
                    <w:spacing w:before="120"/>
                    <w:rPr>
                      <w:rFonts w:cs="Arial"/>
                      <w:sz w:val="24"/>
                      <w:lang w:val="el-GR"/>
                    </w:rPr>
                  </w:pPr>
                </w:p>
              </w:tc>
              <w:tc>
                <w:tcPr>
                  <w:tcW w:w="805" w:type="dxa"/>
                  <w:tcBorders>
                    <w:top w:val="single" w:sz="4" w:space="0" w:color="000000"/>
                    <w:left w:val="single" w:sz="4" w:space="0" w:color="000000"/>
                    <w:bottom w:val="single" w:sz="4" w:space="0" w:color="000000"/>
                    <w:right w:val="single" w:sz="4" w:space="0" w:color="000000"/>
                  </w:tcBorders>
                </w:tcPr>
                <w:p w:rsidR="00D5286D" w:rsidRPr="00AE4B2B" w:rsidRDefault="00D5286D" w:rsidP="00D44F7D">
                  <w:pPr>
                    <w:spacing w:before="120"/>
                    <w:rPr>
                      <w:rFonts w:cs="Arial"/>
                      <w:sz w:val="24"/>
                      <w:lang w:val="el-GR"/>
                    </w:rPr>
                  </w:pPr>
                </w:p>
              </w:tc>
            </w:tr>
          </w:tbl>
          <w:p w:rsidR="00507AED" w:rsidRPr="000E05ED" w:rsidRDefault="00507AED" w:rsidP="00D5286D">
            <w:pPr>
              <w:spacing w:after="0"/>
              <w:rPr>
                <w:lang w:val="el-GR"/>
              </w:rPr>
            </w:pPr>
          </w:p>
        </w:tc>
      </w:tr>
      <w:tr w:rsidR="00507AED" w:rsidRPr="008F5ADD" w:rsidTr="00D5286D">
        <w:tc>
          <w:tcPr>
            <w:tcW w:w="4479" w:type="dxa"/>
            <w:tcBorders>
              <w:top w:val="single" w:sz="4" w:space="0" w:color="000000"/>
              <w:left w:val="single" w:sz="4" w:space="0" w:color="000000"/>
              <w:bottom w:val="single" w:sz="4" w:space="0" w:color="000000"/>
            </w:tcBorders>
            <w:shd w:val="clear" w:color="auto" w:fill="auto"/>
          </w:tcPr>
          <w:p w:rsidR="00507AED" w:rsidRPr="00507AED" w:rsidRDefault="00507AED" w:rsidP="002D70DD">
            <w:pPr>
              <w:spacing w:after="0"/>
              <w:rPr>
                <w:lang w:val="el-GR"/>
              </w:rPr>
            </w:pPr>
            <w:r w:rsidRPr="00507AED">
              <w:rPr>
                <w:lang w:val="el-GR"/>
              </w:rPr>
              <w:t xml:space="preserve">2) Ο οικονομικός φορέας μπορεί να χρησιμοποιήσει το ακόλουθο </w:t>
            </w:r>
            <w:r w:rsidRPr="00507AED">
              <w:rPr>
                <w:b/>
                <w:lang w:val="el-GR"/>
              </w:rPr>
              <w:t>τεχνικό προσωπικό ή τις ακόλουθες τεχνικές υπηρεσίες</w:t>
            </w:r>
            <w:r>
              <w:rPr>
                <w:rStyle w:val="a6"/>
              </w:rPr>
              <w:endnoteReference w:id="37"/>
            </w:r>
            <w:r w:rsidRPr="00507AED">
              <w:rPr>
                <w:lang w:val="el-GR"/>
              </w:rPr>
              <w:t>, ιδίως τους υπεύθυνους για τον έλεγχο της ποιότητας:</w:t>
            </w:r>
          </w:p>
          <w:p w:rsidR="00507AED" w:rsidRPr="00507AED" w:rsidRDefault="00507AED" w:rsidP="002D70DD">
            <w:pPr>
              <w:spacing w:after="0"/>
              <w:rPr>
                <w:lang w:val="el-GR"/>
              </w:rPr>
            </w:pPr>
            <w:r w:rsidRPr="00507AED">
              <w:rPr>
                <w:lang w:val="el-GR"/>
              </w:rP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5444" w:type="dxa"/>
            <w:tcBorders>
              <w:top w:val="single" w:sz="4" w:space="0" w:color="000000"/>
              <w:left w:val="single" w:sz="4" w:space="0" w:color="000000"/>
              <w:bottom w:val="single" w:sz="4" w:space="0" w:color="000000"/>
              <w:right w:val="single" w:sz="4" w:space="0" w:color="000000"/>
            </w:tcBorders>
            <w:shd w:val="clear" w:color="auto" w:fill="auto"/>
          </w:tcPr>
          <w:p w:rsidR="00507AED" w:rsidRDefault="00507AED" w:rsidP="002D70DD">
            <w:pPr>
              <w:spacing w:after="0"/>
            </w:pPr>
            <w:r>
              <w:t>[……..........................]</w:t>
            </w:r>
          </w:p>
          <w:tbl>
            <w:tblPr>
              <w:tblW w:w="5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1"/>
              <w:gridCol w:w="960"/>
              <w:gridCol w:w="1383"/>
              <w:gridCol w:w="847"/>
              <w:gridCol w:w="1579"/>
            </w:tblGrid>
            <w:tr w:rsidR="002E3660" w:rsidRPr="002E3660" w:rsidTr="002E3660">
              <w:trPr>
                <w:trHeight w:val="278"/>
              </w:trPr>
              <w:tc>
                <w:tcPr>
                  <w:tcW w:w="5310" w:type="dxa"/>
                  <w:gridSpan w:val="5"/>
                  <w:shd w:val="clear" w:color="auto" w:fill="595959"/>
                  <w:vAlign w:val="center"/>
                </w:tcPr>
                <w:p w:rsidR="002E3660" w:rsidRPr="002E3660" w:rsidRDefault="002E3660" w:rsidP="00D44F7D">
                  <w:pPr>
                    <w:spacing w:before="120"/>
                    <w:jc w:val="center"/>
                    <w:rPr>
                      <w:rFonts w:cs="Arial"/>
                      <w:b/>
                      <w:color w:val="FFFFFF"/>
                      <w:sz w:val="16"/>
                      <w:szCs w:val="16"/>
                      <w:lang w:val="el-GR"/>
                    </w:rPr>
                  </w:pPr>
                  <w:r w:rsidRPr="002E3660">
                    <w:rPr>
                      <w:rFonts w:cs="Arial"/>
                      <w:b/>
                      <w:color w:val="FFFFFF"/>
                      <w:sz w:val="16"/>
                      <w:szCs w:val="16"/>
                      <w:lang w:val="el-GR"/>
                    </w:rPr>
                    <w:t>Κατάλογος Στελεχών Ομάδας Έργου</w:t>
                  </w:r>
                </w:p>
              </w:tc>
            </w:tr>
            <w:tr w:rsidR="002E3660" w:rsidRPr="008F5ADD" w:rsidTr="002E3660">
              <w:trPr>
                <w:trHeight w:val="870"/>
              </w:trPr>
              <w:tc>
                <w:tcPr>
                  <w:tcW w:w="541" w:type="dxa"/>
                  <w:shd w:val="clear" w:color="auto" w:fill="BFBFBF"/>
                  <w:vAlign w:val="center"/>
                </w:tcPr>
                <w:p w:rsidR="002E3660" w:rsidRPr="002E3660" w:rsidRDefault="002E3660" w:rsidP="00D44F7D">
                  <w:pPr>
                    <w:spacing w:before="120"/>
                    <w:jc w:val="center"/>
                    <w:rPr>
                      <w:rFonts w:cs="Arial"/>
                      <w:b/>
                      <w:sz w:val="16"/>
                      <w:szCs w:val="16"/>
                    </w:rPr>
                  </w:pPr>
                  <w:r w:rsidRPr="002E3660">
                    <w:rPr>
                      <w:rFonts w:cs="Arial"/>
                      <w:b/>
                      <w:sz w:val="16"/>
                      <w:szCs w:val="16"/>
                    </w:rPr>
                    <w:t>Α/Α</w:t>
                  </w:r>
                </w:p>
              </w:tc>
              <w:tc>
                <w:tcPr>
                  <w:tcW w:w="960" w:type="dxa"/>
                  <w:shd w:val="clear" w:color="auto" w:fill="BFBFBF"/>
                  <w:vAlign w:val="center"/>
                </w:tcPr>
                <w:p w:rsidR="002E3660" w:rsidRPr="002E3660" w:rsidRDefault="002E3660" w:rsidP="00D44F7D">
                  <w:pPr>
                    <w:spacing w:before="120"/>
                    <w:jc w:val="center"/>
                    <w:rPr>
                      <w:rFonts w:cs="Arial"/>
                      <w:b/>
                      <w:sz w:val="16"/>
                      <w:szCs w:val="16"/>
                    </w:rPr>
                  </w:pPr>
                  <w:r w:rsidRPr="002E3660">
                    <w:rPr>
                      <w:rFonts w:cs="Arial"/>
                      <w:b/>
                      <w:sz w:val="16"/>
                      <w:szCs w:val="16"/>
                    </w:rPr>
                    <w:t>ΟΝΟΜΑ ΣΤΕΛΕΧΟΥΣ</w:t>
                  </w:r>
                </w:p>
              </w:tc>
              <w:tc>
                <w:tcPr>
                  <w:tcW w:w="1383" w:type="dxa"/>
                  <w:shd w:val="clear" w:color="auto" w:fill="BFBFBF"/>
                  <w:vAlign w:val="center"/>
                </w:tcPr>
                <w:p w:rsidR="002E3660" w:rsidRPr="002E3660" w:rsidRDefault="002E3660" w:rsidP="00D44F7D">
                  <w:pPr>
                    <w:spacing w:before="120"/>
                    <w:jc w:val="center"/>
                    <w:rPr>
                      <w:rFonts w:cs="Arial"/>
                      <w:b/>
                      <w:sz w:val="16"/>
                      <w:szCs w:val="16"/>
                    </w:rPr>
                  </w:pPr>
                  <w:r w:rsidRPr="002E3660">
                    <w:rPr>
                      <w:rFonts w:cs="Arial"/>
                      <w:b/>
                      <w:sz w:val="16"/>
                      <w:szCs w:val="16"/>
                    </w:rPr>
                    <w:t>ΣΥΝΤΟΜΑ ΒΙΟΓΡΑΦΙΚΑ ΣΤΟΙΧΕΙΑ</w:t>
                  </w:r>
                </w:p>
              </w:tc>
              <w:tc>
                <w:tcPr>
                  <w:tcW w:w="847" w:type="dxa"/>
                  <w:shd w:val="clear" w:color="auto" w:fill="BFBFBF"/>
                  <w:vAlign w:val="center"/>
                </w:tcPr>
                <w:p w:rsidR="002E3660" w:rsidRPr="002E3660" w:rsidRDefault="002E3660" w:rsidP="00D44F7D">
                  <w:pPr>
                    <w:spacing w:before="120"/>
                    <w:jc w:val="center"/>
                    <w:rPr>
                      <w:rFonts w:cs="Arial"/>
                      <w:b/>
                      <w:sz w:val="16"/>
                      <w:szCs w:val="16"/>
                    </w:rPr>
                  </w:pPr>
                  <w:r w:rsidRPr="002E3660">
                    <w:rPr>
                      <w:rFonts w:cs="Arial"/>
                      <w:b/>
                      <w:sz w:val="16"/>
                      <w:szCs w:val="16"/>
                    </w:rPr>
                    <w:t>ΕΤΗ ΕΜΠΕΙΡΙΑΣ</w:t>
                  </w:r>
                </w:p>
              </w:tc>
              <w:tc>
                <w:tcPr>
                  <w:tcW w:w="1578" w:type="dxa"/>
                  <w:shd w:val="clear" w:color="auto" w:fill="BFBFBF"/>
                  <w:vAlign w:val="center"/>
                </w:tcPr>
                <w:p w:rsidR="002E3660" w:rsidRPr="002E3660" w:rsidRDefault="002E3660" w:rsidP="00D44F7D">
                  <w:pPr>
                    <w:spacing w:before="120"/>
                    <w:jc w:val="center"/>
                    <w:rPr>
                      <w:rFonts w:cs="Arial"/>
                      <w:b/>
                      <w:sz w:val="16"/>
                      <w:szCs w:val="16"/>
                      <w:lang w:val="el-GR"/>
                    </w:rPr>
                  </w:pPr>
                  <w:r w:rsidRPr="002E3660">
                    <w:rPr>
                      <w:rFonts w:cs="Arial"/>
                      <w:b/>
                      <w:sz w:val="16"/>
                      <w:szCs w:val="16"/>
                      <w:lang w:val="el-GR"/>
                    </w:rPr>
                    <w:t>ΘΕΣΗ ΣΤΟ ΟΡΓΑΝΩΤΙΚΟ ΣΧΗΜΑ ΤΗΣ ΟΜΑΔΑΣ ΕΡΓΟΥ</w:t>
                  </w:r>
                </w:p>
              </w:tc>
            </w:tr>
            <w:tr w:rsidR="002E3660" w:rsidRPr="008F5ADD" w:rsidTr="002E3660">
              <w:trPr>
                <w:trHeight w:val="430"/>
              </w:trPr>
              <w:tc>
                <w:tcPr>
                  <w:tcW w:w="541" w:type="dxa"/>
                  <w:vAlign w:val="center"/>
                </w:tcPr>
                <w:p w:rsidR="002E3660" w:rsidRPr="002E3660" w:rsidRDefault="002E3660" w:rsidP="00D44F7D">
                  <w:pPr>
                    <w:spacing w:before="120"/>
                    <w:rPr>
                      <w:rFonts w:cs="Arial"/>
                      <w:sz w:val="16"/>
                      <w:szCs w:val="16"/>
                      <w:lang w:val="el-GR"/>
                    </w:rPr>
                  </w:pPr>
                </w:p>
              </w:tc>
              <w:tc>
                <w:tcPr>
                  <w:tcW w:w="960" w:type="dxa"/>
                  <w:vAlign w:val="center"/>
                </w:tcPr>
                <w:p w:rsidR="002E3660" w:rsidRPr="002E3660" w:rsidRDefault="002E3660" w:rsidP="00D44F7D">
                  <w:pPr>
                    <w:spacing w:before="120"/>
                    <w:rPr>
                      <w:rFonts w:cs="Arial"/>
                      <w:sz w:val="16"/>
                      <w:szCs w:val="16"/>
                      <w:lang w:val="el-GR"/>
                    </w:rPr>
                  </w:pPr>
                </w:p>
              </w:tc>
              <w:tc>
                <w:tcPr>
                  <w:tcW w:w="1383" w:type="dxa"/>
                  <w:vAlign w:val="center"/>
                </w:tcPr>
                <w:p w:rsidR="002E3660" w:rsidRPr="002E3660" w:rsidRDefault="002E3660" w:rsidP="00D44F7D">
                  <w:pPr>
                    <w:spacing w:before="120"/>
                    <w:rPr>
                      <w:rFonts w:cs="Arial"/>
                      <w:sz w:val="16"/>
                      <w:szCs w:val="16"/>
                      <w:lang w:val="el-GR"/>
                    </w:rPr>
                  </w:pPr>
                </w:p>
              </w:tc>
              <w:tc>
                <w:tcPr>
                  <w:tcW w:w="847" w:type="dxa"/>
                  <w:vAlign w:val="center"/>
                </w:tcPr>
                <w:p w:rsidR="002E3660" w:rsidRPr="002E3660" w:rsidRDefault="002E3660" w:rsidP="00D44F7D">
                  <w:pPr>
                    <w:spacing w:before="120"/>
                    <w:rPr>
                      <w:rFonts w:cs="Arial"/>
                      <w:sz w:val="16"/>
                      <w:szCs w:val="16"/>
                      <w:lang w:val="el-GR"/>
                    </w:rPr>
                  </w:pPr>
                </w:p>
              </w:tc>
              <w:tc>
                <w:tcPr>
                  <w:tcW w:w="1578" w:type="dxa"/>
                  <w:vAlign w:val="center"/>
                </w:tcPr>
                <w:p w:rsidR="002E3660" w:rsidRPr="002E3660" w:rsidRDefault="002E3660" w:rsidP="00D44F7D">
                  <w:pPr>
                    <w:spacing w:before="120"/>
                    <w:rPr>
                      <w:rFonts w:cs="Arial"/>
                      <w:sz w:val="16"/>
                      <w:szCs w:val="16"/>
                      <w:lang w:val="el-GR"/>
                    </w:rPr>
                  </w:pPr>
                </w:p>
              </w:tc>
            </w:tr>
            <w:tr w:rsidR="002E3660" w:rsidRPr="008F5ADD" w:rsidTr="002E3660">
              <w:trPr>
                <w:trHeight w:val="430"/>
              </w:trPr>
              <w:tc>
                <w:tcPr>
                  <w:tcW w:w="541" w:type="dxa"/>
                  <w:vAlign w:val="center"/>
                </w:tcPr>
                <w:p w:rsidR="002E3660" w:rsidRPr="002E3660" w:rsidRDefault="002E3660" w:rsidP="00D44F7D">
                  <w:pPr>
                    <w:spacing w:before="120"/>
                    <w:rPr>
                      <w:rFonts w:cs="Arial"/>
                      <w:sz w:val="16"/>
                      <w:szCs w:val="16"/>
                      <w:lang w:val="el-GR"/>
                    </w:rPr>
                  </w:pPr>
                </w:p>
              </w:tc>
              <w:tc>
                <w:tcPr>
                  <w:tcW w:w="960" w:type="dxa"/>
                  <w:vAlign w:val="center"/>
                </w:tcPr>
                <w:p w:rsidR="002E3660" w:rsidRPr="002E3660" w:rsidRDefault="002E3660" w:rsidP="00D44F7D">
                  <w:pPr>
                    <w:spacing w:before="120"/>
                    <w:rPr>
                      <w:rFonts w:cs="Arial"/>
                      <w:sz w:val="16"/>
                      <w:szCs w:val="16"/>
                      <w:lang w:val="el-GR"/>
                    </w:rPr>
                  </w:pPr>
                </w:p>
              </w:tc>
              <w:tc>
                <w:tcPr>
                  <w:tcW w:w="1383" w:type="dxa"/>
                  <w:vAlign w:val="center"/>
                </w:tcPr>
                <w:p w:rsidR="002E3660" w:rsidRPr="002E3660" w:rsidRDefault="002E3660" w:rsidP="00D44F7D">
                  <w:pPr>
                    <w:spacing w:before="120"/>
                    <w:rPr>
                      <w:rFonts w:cs="Arial"/>
                      <w:sz w:val="16"/>
                      <w:szCs w:val="16"/>
                      <w:lang w:val="el-GR"/>
                    </w:rPr>
                  </w:pPr>
                </w:p>
              </w:tc>
              <w:tc>
                <w:tcPr>
                  <w:tcW w:w="847" w:type="dxa"/>
                  <w:vAlign w:val="center"/>
                </w:tcPr>
                <w:p w:rsidR="002E3660" w:rsidRPr="002E3660" w:rsidRDefault="002E3660" w:rsidP="00D44F7D">
                  <w:pPr>
                    <w:spacing w:before="120"/>
                    <w:rPr>
                      <w:rFonts w:cs="Arial"/>
                      <w:sz w:val="16"/>
                      <w:szCs w:val="16"/>
                      <w:lang w:val="el-GR"/>
                    </w:rPr>
                  </w:pPr>
                </w:p>
              </w:tc>
              <w:tc>
                <w:tcPr>
                  <w:tcW w:w="1578" w:type="dxa"/>
                  <w:vAlign w:val="center"/>
                </w:tcPr>
                <w:p w:rsidR="002E3660" w:rsidRPr="002E3660" w:rsidRDefault="002E3660" w:rsidP="00D44F7D">
                  <w:pPr>
                    <w:spacing w:before="120"/>
                    <w:rPr>
                      <w:rFonts w:cs="Arial"/>
                      <w:sz w:val="16"/>
                      <w:szCs w:val="16"/>
                      <w:lang w:val="el-GR"/>
                    </w:rPr>
                  </w:pPr>
                </w:p>
              </w:tc>
            </w:tr>
          </w:tbl>
          <w:p w:rsidR="00507AED" w:rsidRPr="002E3660" w:rsidRDefault="00507AED" w:rsidP="002D70DD">
            <w:pPr>
              <w:spacing w:after="0"/>
              <w:rPr>
                <w:lang w:val="el-GR"/>
              </w:rPr>
            </w:pPr>
          </w:p>
          <w:p w:rsidR="00507AED" w:rsidRPr="00D44F7D" w:rsidRDefault="00507AED" w:rsidP="002D70DD">
            <w:pPr>
              <w:spacing w:after="0"/>
              <w:rPr>
                <w:lang w:val="el-GR"/>
              </w:rPr>
            </w:pPr>
          </w:p>
        </w:tc>
      </w:tr>
      <w:tr w:rsidR="00507AED" w:rsidTr="00D5286D">
        <w:tc>
          <w:tcPr>
            <w:tcW w:w="4479" w:type="dxa"/>
            <w:tcBorders>
              <w:top w:val="single" w:sz="4" w:space="0" w:color="000000"/>
              <w:left w:val="single" w:sz="4" w:space="0" w:color="000000"/>
              <w:bottom w:val="single" w:sz="4" w:space="0" w:color="000000"/>
            </w:tcBorders>
            <w:shd w:val="clear" w:color="auto" w:fill="auto"/>
          </w:tcPr>
          <w:p w:rsidR="00507AED" w:rsidRPr="00507AED" w:rsidRDefault="00507AED" w:rsidP="002D70DD">
            <w:pPr>
              <w:spacing w:after="0"/>
              <w:rPr>
                <w:lang w:val="el-GR"/>
              </w:rPr>
            </w:pPr>
            <w:r w:rsidRPr="00507AED">
              <w:rPr>
                <w:lang w:val="el-GR"/>
              </w:rPr>
              <w:t xml:space="preserve">6) Οι ακόλουθοι </w:t>
            </w:r>
            <w:r w:rsidRPr="00507AED">
              <w:rPr>
                <w:b/>
                <w:lang w:val="el-GR"/>
              </w:rPr>
              <w:t>τίτλοι σπουδών και επαγγελματικών προσόντων</w:t>
            </w:r>
            <w:r w:rsidRPr="00507AED">
              <w:rPr>
                <w:lang w:val="el-GR"/>
              </w:rPr>
              <w:t xml:space="preserve"> διατίθενται από:</w:t>
            </w:r>
          </w:p>
          <w:p w:rsidR="00507AED" w:rsidRPr="00507AED" w:rsidRDefault="00507AED" w:rsidP="002D70DD">
            <w:pPr>
              <w:spacing w:after="0"/>
              <w:rPr>
                <w:lang w:val="el-GR"/>
              </w:rPr>
            </w:pPr>
            <w:r w:rsidRPr="00507AED">
              <w:rPr>
                <w:lang w:val="el-GR"/>
              </w:rPr>
              <w:t>α) τον ίδιο τον πάροχο υπηρεσιών ή τον εργολάβο,</w:t>
            </w:r>
          </w:p>
          <w:p w:rsidR="00507AED" w:rsidRPr="00507AED" w:rsidRDefault="00507AED" w:rsidP="002D70DD">
            <w:pPr>
              <w:spacing w:after="0"/>
              <w:rPr>
                <w:lang w:val="el-GR"/>
              </w:rPr>
            </w:pPr>
            <w:r w:rsidRPr="00507AED">
              <w:rPr>
                <w:b/>
                <w:i/>
                <w:lang w:val="el-GR"/>
              </w:rPr>
              <w:t>και/ή</w:t>
            </w:r>
            <w:r w:rsidRPr="00507AED">
              <w:rPr>
                <w:lang w:val="el-GR"/>
              </w:rPr>
              <w:t xml:space="preserve"> (ανάλογα με τις απαιτήσεις που ορίζονται στη σχετική πρόσκληση ή διακήρυξη ή στα έγγραφα της σύμβασης)</w:t>
            </w:r>
          </w:p>
          <w:p w:rsidR="00507AED" w:rsidRPr="00507AED" w:rsidRDefault="00507AED" w:rsidP="002D70DD">
            <w:pPr>
              <w:spacing w:after="0"/>
              <w:rPr>
                <w:lang w:val="el-GR"/>
              </w:rPr>
            </w:pPr>
            <w:r w:rsidRPr="00507AED">
              <w:rPr>
                <w:lang w:val="el-GR"/>
              </w:rPr>
              <w:t>β) τα διευθυντικά στελέχη του:</w:t>
            </w:r>
          </w:p>
        </w:tc>
        <w:tc>
          <w:tcPr>
            <w:tcW w:w="5444" w:type="dxa"/>
            <w:tcBorders>
              <w:top w:val="single" w:sz="4" w:space="0" w:color="000000"/>
              <w:left w:val="single" w:sz="4" w:space="0" w:color="000000"/>
              <w:bottom w:val="single" w:sz="4" w:space="0" w:color="000000"/>
              <w:right w:val="single" w:sz="4" w:space="0" w:color="000000"/>
            </w:tcBorders>
            <w:shd w:val="clear" w:color="auto" w:fill="auto"/>
          </w:tcPr>
          <w:p w:rsidR="00507AED" w:rsidRPr="00507AED" w:rsidRDefault="00507AED" w:rsidP="002D70DD">
            <w:pPr>
              <w:snapToGrid w:val="0"/>
              <w:spacing w:after="0"/>
              <w:rPr>
                <w:lang w:val="el-GR"/>
              </w:rPr>
            </w:pPr>
          </w:p>
          <w:p w:rsidR="00507AED" w:rsidRPr="00507AED" w:rsidRDefault="00507AED" w:rsidP="002D70DD">
            <w:pPr>
              <w:spacing w:after="0"/>
              <w:rPr>
                <w:lang w:val="el-GR"/>
              </w:rPr>
            </w:pPr>
          </w:p>
          <w:p w:rsidR="00507AED" w:rsidRDefault="00507AED" w:rsidP="002D70DD">
            <w:pPr>
              <w:spacing w:after="0"/>
            </w:pPr>
            <w:r>
              <w:t>α)[......................................……]</w:t>
            </w:r>
          </w:p>
          <w:p w:rsidR="00507AED" w:rsidRDefault="00507AED" w:rsidP="002D70DD">
            <w:pPr>
              <w:spacing w:after="0"/>
            </w:pPr>
          </w:p>
          <w:p w:rsidR="00507AED" w:rsidRDefault="00507AED" w:rsidP="002D70DD">
            <w:pPr>
              <w:spacing w:after="0"/>
            </w:pPr>
          </w:p>
          <w:p w:rsidR="00507AED" w:rsidRDefault="00507AED" w:rsidP="002D70DD">
            <w:pPr>
              <w:spacing w:after="0"/>
            </w:pPr>
          </w:p>
          <w:p w:rsidR="00507AED" w:rsidRDefault="00507AED" w:rsidP="002D70DD">
            <w:pPr>
              <w:spacing w:after="0"/>
            </w:pPr>
          </w:p>
          <w:p w:rsidR="00507AED" w:rsidRDefault="00507AED" w:rsidP="002D70DD">
            <w:pPr>
              <w:spacing w:after="0"/>
            </w:pPr>
            <w:r>
              <w:t>β) [……]</w:t>
            </w:r>
          </w:p>
        </w:tc>
      </w:tr>
      <w:tr w:rsidR="00507AED" w:rsidTr="00D5286D">
        <w:tc>
          <w:tcPr>
            <w:tcW w:w="4479" w:type="dxa"/>
            <w:tcBorders>
              <w:top w:val="single" w:sz="4" w:space="0" w:color="000000"/>
              <w:left w:val="single" w:sz="4" w:space="0" w:color="000000"/>
              <w:bottom w:val="single" w:sz="4" w:space="0" w:color="000000"/>
            </w:tcBorders>
            <w:shd w:val="clear" w:color="auto" w:fill="auto"/>
          </w:tcPr>
          <w:p w:rsidR="00507AED" w:rsidRPr="00507AED" w:rsidRDefault="00507AED" w:rsidP="002D70DD">
            <w:pPr>
              <w:spacing w:after="0"/>
              <w:rPr>
                <w:lang w:val="el-GR"/>
              </w:rPr>
            </w:pPr>
            <w:r w:rsidRPr="00507AED">
              <w:rPr>
                <w:lang w:val="el-GR"/>
              </w:rPr>
              <w:t xml:space="preserve">10) Ο οικονομικός φορέας </w:t>
            </w:r>
            <w:r w:rsidRPr="00507AED">
              <w:rPr>
                <w:b/>
                <w:lang w:val="el-GR"/>
              </w:rPr>
              <w:t>προτίθεται, να αναθέσει σε τρίτους υπό μορφή υπεργολαβίας</w:t>
            </w:r>
            <w:r>
              <w:rPr>
                <w:rStyle w:val="a6"/>
              </w:rPr>
              <w:endnoteReference w:id="38"/>
            </w:r>
            <w:r w:rsidRPr="00507AED">
              <w:rPr>
                <w:lang w:val="el-GR"/>
              </w:rPr>
              <w:t xml:space="preserve"> το ακόλουθο</w:t>
            </w:r>
            <w:r w:rsidRPr="00507AED">
              <w:rPr>
                <w:b/>
                <w:lang w:val="el-GR"/>
              </w:rPr>
              <w:t xml:space="preserve"> τμήμα (δηλ. ποσοστό)</w:t>
            </w:r>
            <w:r w:rsidRPr="00507AED">
              <w:rPr>
                <w:lang w:val="el-GR"/>
              </w:rPr>
              <w:t xml:space="preserve"> της σύμβασης:</w:t>
            </w:r>
          </w:p>
        </w:tc>
        <w:tc>
          <w:tcPr>
            <w:tcW w:w="5444" w:type="dxa"/>
            <w:tcBorders>
              <w:top w:val="single" w:sz="4" w:space="0" w:color="000000"/>
              <w:left w:val="single" w:sz="4" w:space="0" w:color="000000"/>
              <w:bottom w:val="single" w:sz="4" w:space="0" w:color="000000"/>
              <w:right w:val="single" w:sz="4" w:space="0" w:color="000000"/>
            </w:tcBorders>
            <w:shd w:val="clear" w:color="auto" w:fill="auto"/>
          </w:tcPr>
          <w:p w:rsidR="00507AED" w:rsidRDefault="00507AED" w:rsidP="002D70DD">
            <w:pPr>
              <w:spacing w:after="0"/>
            </w:pPr>
            <w:r>
              <w:t>[....……]</w:t>
            </w:r>
          </w:p>
        </w:tc>
      </w:tr>
    </w:tbl>
    <w:p w:rsidR="00507AED" w:rsidRDefault="00507AED" w:rsidP="002D70DD">
      <w:pPr>
        <w:pStyle w:val="SectionTitle"/>
        <w:ind w:firstLine="0"/>
      </w:pPr>
    </w:p>
    <w:p w:rsidR="00507AED" w:rsidRPr="00507AED" w:rsidRDefault="00507AED" w:rsidP="002D70DD">
      <w:pPr>
        <w:jc w:val="center"/>
        <w:rPr>
          <w:b/>
          <w:bCs/>
          <w:lang w:val="el-GR"/>
        </w:rPr>
      </w:pPr>
    </w:p>
    <w:p w:rsidR="00507AED" w:rsidRPr="00507AED" w:rsidRDefault="00507AED" w:rsidP="002D70DD">
      <w:pPr>
        <w:pageBreakBefore/>
        <w:jc w:val="center"/>
        <w:rPr>
          <w:lang w:val="el-GR"/>
        </w:rPr>
      </w:pPr>
      <w:r w:rsidRPr="00507AED">
        <w:rPr>
          <w:b/>
          <w:bCs/>
          <w:lang w:val="el-GR"/>
        </w:rPr>
        <w:lastRenderedPageBreak/>
        <w:t>Δ: Συστήματα διασφάλισης ποιότητας και πρότυπα περιβαλλοντικής διαχείρισης</w:t>
      </w:r>
    </w:p>
    <w:p w:rsidR="00507AED" w:rsidRPr="00507AED" w:rsidRDefault="00507AED" w:rsidP="002D70DD">
      <w:pPr>
        <w:pBdr>
          <w:top w:val="single" w:sz="4" w:space="1" w:color="000000"/>
          <w:left w:val="single" w:sz="4" w:space="4" w:color="000000"/>
          <w:bottom w:val="single" w:sz="4" w:space="1" w:color="000000"/>
          <w:right w:val="single" w:sz="4" w:space="4" w:color="000000"/>
        </w:pBdr>
        <w:shd w:val="clear" w:color="auto" w:fill="BFBFBF"/>
        <w:rPr>
          <w:lang w:val="el-GR"/>
        </w:rPr>
      </w:pPr>
      <w:r w:rsidRPr="00507AED">
        <w:rPr>
          <w:b/>
          <w:i/>
          <w:lang w:val="el-GR"/>
        </w:rPr>
        <w:t xml:space="preserve">Ο οικονομικός φορέας πρέπει να παράσχει πληροφορίες </w:t>
      </w:r>
      <w:r w:rsidRPr="00507AED">
        <w:rPr>
          <w:b/>
          <w:u w:val="single"/>
          <w:lang w:val="el-GR"/>
        </w:rPr>
        <w:t>μόνον</w:t>
      </w:r>
      <w:r w:rsidRPr="00507AED">
        <w:rPr>
          <w:b/>
          <w:i/>
          <w:lang w:val="el-GR"/>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0" w:type="auto"/>
        <w:tblInd w:w="108" w:type="dxa"/>
        <w:tblLayout w:type="fixed"/>
        <w:tblLook w:val="0000"/>
      </w:tblPr>
      <w:tblGrid>
        <w:gridCol w:w="4479"/>
        <w:gridCol w:w="4510"/>
      </w:tblGrid>
      <w:tr w:rsidR="00507AED" w:rsidTr="0026134D">
        <w:tc>
          <w:tcPr>
            <w:tcW w:w="4479" w:type="dxa"/>
            <w:tcBorders>
              <w:top w:val="single" w:sz="4" w:space="0" w:color="000000"/>
              <w:left w:val="single" w:sz="4" w:space="0" w:color="000000"/>
              <w:bottom w:val="single" w:sz="4" w:space="0" w:color="000000"/>
            </w:tcBorders>
            <w:shd w:val="clear" w:color="auto" w:fill="auto"/>
          </w:tcPr>
          <w:p w:rsidR="00507AED" w:rsidRPr="00507AED" w:rsidRDefault="00507AED" w:rsidP="002D70DD">
            <w:pPr>
              <w:spacing w:after="0"/>
              <w:rPr>
                <w:lang w:val="el-GR"/>
              </w:rPr>
            </w:pPr>
            <w:r w:rsidRPr="00507AED">
              <w:rPr>
                <w:b/>
                <w:i/>
                <w:lang w:val="el-GR"/>
              </w:rPr>
              <w:t>Συστήματα διασφάλισης ποιότητας και πρότυπα περιβαλλοντικής διαχείρισης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507AED" w:rsidRDefault="00507AED" w:rsidP="002D70DD">
            <w:pPr>
              <w:spacing w:after="0"/>
            </w:pPr>
            <w:r>
              <w:rPr>
                <w:b/>
                <w:i/>
              </w:rPr>
              <w:t>Απάντηση:</w:t>
            </w:r>
          </w:p>
        </w:tc>
      </w:tr>
      <w:tr w:rsidR="00507AED" w:rsidRPr="008F5ADD" w:rsidTr="0026134D">
        <w:tc>
          <w:tcPr>
            <w:tcW w:w="4479" w:type="dxa"/>
            <w:tcBorders>
              <w:top w:val="single" w:sz="4" w:space="0" w:color="000000"/>
              <w:left w:val="single" w:sz="4" w:space="0" w:color="000000"/>
              <w:bottom w:val="single" w:sz="4" w:space="0" w:color="000000"/>
            </w:tcBorders>
            <w:shd w:val="clear" w:color="auto" w:fill="auto"/>
          </w:tcPr>
          <w:p w:rsidR="00507AED" w:rsidRPr="00507AED" w:rsidRDefault="00507AED" w:rsidP="002D70DD">
            <w:pPr>
              <w:spacing w:after="0"/>
              <w:rPr>
                <w:lang w:val="el-GR"/>
              </w:rPr>
            </w:pPr>
            <w:r w:rsidRPr="00507AED">
              <w:rPr>
                <w:color w:val="000000"/>
                <w:lang w:val="el-GR"/>
              </w:rPr>
              <w:t xml:space="preserve">Θα είναι σε θέση ο οικονομικός φορέας να προσκομίσει </w:t>
            </w:r>
            <w:r w:rsidRPr="00507AED">
              <w:rPr>
                <w:b/>
                <w:color w:val="000000"/>
                <w:lang w:val="el-GR"/>
              </w:rPr>
              <w:t>πιστοποιητικά</w:t>
            </w:r>
            <w:r w:rsidRPr="00507AED">
              <w:rPr>
                <w:color w:val="000000"/>
                <w:lang w:val="el-GR"/>
              </w:rPr>
              <w:t xml:space="preserve"> που έχουν εκδοθεί από ανεξάρτητους οργανισμούς που βεβαιώνουν ότι ο οικονομικός φορέας συμμορφώνεται με τα απαιτούμενα </w:t>
            </w:r>
            <w:r w:rsidRPr="00507AED">
              <w:rPr>
                <w:b/>
                <w:color w:val="000000"/>
                <w:lang w:val="el-GR"/>
              </w:rPr>
              <w:t>πρότυπα διασφάλισης ποιότητας</w:t>
            </w:r>
            <w:r w:rsidRPr="00507AED">
              <w:rPr>
                <w:color w:val="000000"/>
                <w:lang w:val="el-GR"/>
              </w:rPr>
              <w:t>, συμπεριλαμβανομένης της προσβασιμότητας για άτομα με ειδικές ανάγκες;</w:t>
            </w:r>
          </w:p>
          <w:p w:rsidR="00507AED" w:rsidRPr="00507AED" w:rsidRDefault="00507AED" w:rsidP="002D70DD">
            <w:pPr>
              <w:spacing w:after="0"/>
              <w:rPr>
                <w:lang w:val="el-GR"/>
              </w:rPr>
            </w:pPr>
            <w:r w:rsidRPr="00507AED">
              <w:rPr>
                <w:b/>
                <w:color w:val="000000"/>
                <w:lang w:val="el-GR"/>
              </w:rPr>
              <w:t>Εάν όχι</w:t>
            </w:r>
            <w:r w:rsidRPr="00507AED">
              <w:rPr>
                <w:color w:val="000000"/>
                <w:lang w:val="el-GR"/>
              </w:rPr>
              <w:t>, εξηγήστε τους λόγους και διευκρινίστε ποια άλλα αποδεικτικά μέσα μπορούν να προσκομιστούν όσον αφορά το σύστημα διασφάλισης ποιότητας:</w:t>
            </w:r>
          </w:p>
          <w:p w:rsidR="00507AED" w:rsidRPr="00507AED" w:rsidRDefault="00507AED" w:rsidP="002D70DD">
            <w:pPr>
              <w:spacing w:after="0"/>
              <w:rPr>
                <w:lang w:val="el-GR"/>
              </w:rPr>
            </w:pPr>
            <w:r w:rsidRPr="00507AED">
              <w:rPr>
                <w:i/>
                <w:color w:val="000000"/>
                <w:lang w:val="el-GR"/>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507AED" w:rsidRPr="00507AED" w:rsidRDefault="00507AED" w:rsidP="002D70DD">
            <w:pPr>
              <w:spacing w:after="0"/>
              <w:jc w:val="left"/>
              <w:rPr>
                <w:lang w:val="el-GR"/>
              </w:rPr>
            </w:pPr>
            <w:r w:rsidRPr="00507AED">
              <w:rPr>
                <w:lang w:val="el-GR"/>
              </w:rPr>
              <w:t>[] Ναι [] Όχι</w:t>
            </w:r>
          </w:p>
          <w:p w:rsidR="00507AED" w:rsidRPr="00507AED" w:rsidRDefault="00507AED" w:rsidP="002D70DD">
            <w:pPr>
              <w:spacing w:after="0"/>
              <w:jc w:val="left"/>
              <w:rPr>
                <w:lang w:val="el-GR"/>
              </w:rPr>
            </w:pPr>
          </w:p>
          <w:p w:rsidR="00507AED" w:rsidRPr="00507AED" w:rsidRDefault="00507AED" w:rsidP="002D70DD">
            <w:pPr>
              <w:spacing w:after="0"/>
              <w:jc w:val="left"/>
              <w:rPr>
                <w:lang w:val="el-GR"/>
              </w:rPr>
            </w:pPr>
          </w:p>
          <w:p w:rsidR="00507AED" w:rsidRPr="00507AED" w:rsidRDefault="00507AED" w:rsidP="002D70DD">
            <w:pPr>
              <w:spacing w:after="0"/>
              <w:jc w:val="left"/>
              <w:rPr>
                <w:lang w:val="el-GR"/>
              </w:rPr>
            </w:pPr>
          </w:p>
          <w:p w:rsidR="00507AED" w:rsidRPr="00507AED" w:rsidRDefault="00507AED" w:rsidP="002D70DD">
            <w:pPr>
              <w:spacing w:after="0"/>
              <w:jc w:val="left"/>
              <w:rPr>
                <w:lang w:val="el-GR"/>
              </w:rPr>
            </w:pPr>
          </w:p>
          <w:p w:rsidR="00507AED" w:rsidRPr="00507AED" w:rsidRDefault="00507AED" w:rsidP="002D70DD">
            <w:pPr>
              <w:spacing w:after="0"/>
              <w:jc w:val="left"/>
              <w:rPr>
                <w:lang w:val="el-GR"/>
              </w:rPr>
            </w:pPr>
          </w:p>
          <w:p w:rsidR="00507AED" w:rsidRPr="00507AED" w:rsidRDefault="00507AED" w:rsidP="002D70DD">
            <w:pPr>
              <w:spacing w:after="0"/>
              <w:jc w:val="left"/>
              <w:rPr>
                <w:lang w:val="el-GR"/>
              </w:rPr>
            </w:pPr>
          </w:p>
          <w:p w:rsidR="00507AED" w:rsidRPr="00507AED" w:rsidRDefault="00507AED" w:rsidP="002D70DD">
            <w:pPr>
              <w:spacing w:after="0"/>
              <w:jc w:val="left"/>
              <w:rPr>
                <w:lang w:val="el-GR"/>
              </w:rPr>
            </w:pPr>
          </w:p>
          <w:p w:rsidR="00507AED" w:rsidRPr="00507AED" w:rsidRDefault="00507AED" w:rsidP="002D70DD">
            <w:pPr>
              <w:spacing w:after="0"/>
              <w:jc w:val="left"/>
              <w:rPr>
                <w:lang w:val="el-GR"/>
              </w:rPr>
            </w:pPr>
            <w:r w:rsidRPr="00507AED">
              <w:rPr>
                <w:lang w:val="el-GR"/>
              </w:rPr>
              <w:t>[……] [……]</w:t>
            </w:r>
          </w:p>
          <w:p w:rsidR="00507AED" w:rsidRPr="00507AED" w:rsidRDefault="00507AED" w:rsidP="002D70DD">
            <w:pPr>
              <w:spacing w:after="0"/>
              <w:jc w:val="left"/>
              <w:rPr>
                <w:i/>
                <w:lang w:val="el-GR"/>
              </w:rPr>
            </w:pPr>
          </w:p>
          <w:p w:rsidR="00507AED" w:rsidRPr="00507AED" w:rsidRDefault="00507AED" w:rsidP="002D70DD">
            <w:pPr>
              <w:spacing w:after="0"/>
              <w:jc w:val="left"/>
              <w:rPr>
                <w:i/>
                <w:lang w:val="el-GR"/>
              </w:rPr>
            </w:pPr>
          </w:p>
          <w:p w:rsidR="00507AED" w:rsidRPr="00507AED" w:rsidRDefault="00507AED" w:rsidP="002D70DD">
            <w:pPr>
              <w:spacing w:after="0"/>
              <w:jc w:val="left"/>
              <w:rPr>
                <w:i/>
                <w:lang w:val="el-GR"/>
              </w:rPr>
            </w:pPr>
          </w:p>
          <w:p w:rsidR="00507AED" w:rsidRPr="00507AED" w:rsidRDefault="00507AED" w:rsidP="002D70DD">
            <w:pPr>
              <w:spacing w:after="0"/>
              <w:jc w:val="left"/>
              <w:rPr>
                <w:lang w:val="el-GR"/>
              </w:rPr>
            </w:pPr>
            <w:r w:rsidRPr="00507AED">
              <w:rPr>
                <w:i/>
                <w:lang w:val="el-GR"/>
              </w:rPr>
              <w:t>(διαδικτυακή διεύθυνση, αρχή ή φορέας έκδοσης, επακριβή στοιχεία αναφοράς των εγγράφων): [……][……][……]</w:t>
            </w:r>
          </w:p>
        </w:tc>
      </w:tr>
    </w:tbl>
    <w:p w:rsidR="00507AED" w:rsidRPr="00507AED" w:rsidRDefault="00507AED" w:rsidP="002D70DD">
      <w:pPr>
        <w:jc w:val="center"/>
        <w:rPr>
          <w:lang w:val="el-GR"/>
        </w:rPr>
      </w:pPr>
    </w:p>
    <w:p w:rsidR="00C26E69" w:rsidRPr="00507AED" w:rsidRDefault="00C26E69" w:rsidP="002D70DD">
      <w:pPr>
        <w:rPr>
          <w:lang w:val="el-GR"/>
        </w:rPr>
      </w:pPr>
      <w:r w:rsidRPr="00507AED">
        <w:rPr>
          <w:lang w:val="el-GR"/>
        </w:rPr>
        <w:br w:type="page"/>
      </w:r>
    </w:p>
    <w:p w:rsidR="00C26E69" w:rsidRPr="001F2ABC" w:rsidRDefault="00C26E69" w:rsidP="002D70DD">
      <w:pPr>
        <w:pStyle w:val="ChapterTitle"/>
        <w:rPr>
          <w:i/>
          <w:u w:val="single"/>
        </w:rPr>
      </w:pPr>
      <w:r w:rsidRPr="001F2ABC">
        <w:rPr>
          <w:bCs/>
          <w:u w:val="single"/>
        </w:rPr>
        <w:t>Μέρος VI: Τελικές δηλώσεις</w:t>
      </w:r>
    </w:p>
    <w:p w:rsidR="00C26E69" w:rsidRPr="00C26E69" w:rsidRDefault="00C26E69" w:rsidP="002D70DD">
      <w:pPr>
        <w:rPr>
          <w:i/>
          <w:lang w:val="el-GR"/>
        </w:rPr>
      </w:pPr>
      <w:r w:rsidRPr="00C26E69">
        <w:rPr>
          <w:i/>
          <w:lang w:val="el-GR"/>
        </w:rPr>
        <w:t xml:space="preserve">Ο κάτωθι υπογεγραμμένος, δηλώνω επισήμως ότι τα στοιχεία που έχω αναφέρει σύμφωνα με τα μέρη Ι – </w:t>
      </w:r>
      <w:r>
        <w:rPr>
          <w:i/>
        </w:rPr>
        <w:t>IV</w:t>
      </w:r>
      <w:r w:rsidRPr="00C26E69">
        <w:rPr>
          <w:i/>
          <w:lang w:val="el-GR"/>
        </w:rPr>
        <w:t xml:space="preserve"> ανωτέρω είναι ακριβή και ορθά και ότι έχω πλήρη επίγνωση των συνεπειών σε περίπτωση σοβαρών ψευδών δηλώσεων.</w:t>
      </w:r>
    </w:p>
    <w:p w:rsidR="00C26E69" w:rsidRPr="00C26E69" w:rsidRDefault="00C26E69" w:rsidP="002D70DD">
      <w:pPr>
        <w:rPr>
          <w:i/>
          <w:lang w:val="el-GR"/>
        </w:rPr>
      </w:pPr>
      <w:r w:rsidRPr="00C26E69">
        <w:rPr>
          <w:i/>
          <w:lang w:val="el-GR"/>
        </w:rPr>
        <w:t>Ο κάτωθι υπογεγραμμένος, δηλώνω επισήμως ότι είμαι σε θέση, κατόπιν αιτήματος και χωρίς καθυστέρηση, να προσκομίσω τα πιστοποιητικά και τις λοιπές μορφές αποδεικτικών εγγράφων που αναφέρονται</w:t>
      </w:r>
      <w:r w:rsidRPr="002F6B21">
        <w:rPr>
          <w:rStyle w:val="ae"/>
        </w:rPr>
        <w:endnoteReference w:id="39"/>
      </w:r>
      <w:r w:rsidRPr="00C26E69">
        <w:rPr>
          <w:i/>
          <w:lang w:val="el-GR"/>
        </w:rPr>
        <w:t>, εκτός εάν :</w:t>
      </w:r>
    </w:p>
    <w:p w:rsidR="00C26E69" w:rsidRPr="00C26E69" w:rsidRDefault="00C26E69" w:rsidP="002D70DD">
      <w:pPr>
        <w:rPr>
          <w:rStyle w:val="a6"/>
          <w:i/>
          <w:lang w:val="el-GR"/>
        </w:rPr>
      </w:pPr>
      <w:r w:rsidRPr="00C26E69">
        <w:rPr>
          <w:i/>
          <w:lang w:val="el-GR"/>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2F6B21">
        <w:rPr>
          <w:rStyle w:val="a6"/>
        </w:rPr>
        <w:endnoteReference w:id="40"/>
      </w:r>
      <w:r w:rsidRPr="00C26E69">
        <w:rPr>
          <w:rStyle w:val="a6"/>
          <w:i/>
          <w:lang w:val="el-GR"/>
        </w:rPr>
        <w:t>.</w:t>
      </w:r>
    </w:p>
    <w:p w:rsidR="00C26E69" w:rsidRPr="00C26E69" w:rsidRDefault="00C26E69" w:rsidP="002D70DD">
      <w:pPr>
        <w:rPr>
          <w:i/>
          <w:lang w:val="el-GR"/>
        </w:rPr>
      </w:pPr>
      <w:r w:rsidRPr="00C26E69">
        <w:rPr>
          <w:lang w:val="el-GR"/>
        </w:rPr>
        <w:t>β) η αναθέτουσα αρχή ή ο αναθέτων φορέας έχουν ήδη στην κατοχή τους τα σχετικά έγγραφα.</w:t>
      </w:r>
    </w:p>
    <w:p w:rsidR="00C26E69" w:rsidRPr="00C26E69" w:rsidRDefault="00C26E69" w:rsidP="002D70DD">
      <w:pPr>
        <w:rPr>
          <w:i/>
          <w:lang w:val="el-GR"/>
        </w:rPr>
      </w:pPr>
      <w:r w:rsidRPr="00C26E69">
        <w:rPr>
          <w:i/>
          <w:lang w:val="el-GR"/>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Δήλωσης για τους σκοπούς τ... </w:t>
      </w:r>
      <w:r w:rsidRPr="00C26E69">
        <w:rPr>
          <w:lang w:val="el-GR"/>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C26E69">
        <w:rPr>
          <w:i/>
          <w:lang w:val="el-GR"/>
        </w:rPr>
        <w:t>.</w:t>
      </w:r>
    </w:p>
    <w:p w:rsidR="00C26E69" w:rsidRPr="00C26E69" w:rsidRDefault="00C26E69" w:rsidP="002D70DD">
      <w:pPr>
        <w:rPr>
          <w:i/>
          <w:lang w:val="el-GR"/>
        </w:rPr>
      </w:pPr>
    </w:p>
    <w:p w:rsidR="00154AD3" w:rsidRDefault="00C26E69" w:rsidP="002D70DD">
      <w:pPr>
        <w:rPr>
          <w:i/>
          <w:lang w:val="el-GR"/>
        </w:rPr>
      </w:pPr>
      <w:r w:rsidRPr="00C26E69">
        <w:rPr>
          <w:i/>
          <w:lang w:val="el-GR"/>
        </w:rPr>
        <w:t xml:space="preserve">Ημερομηνία, τόπος και, όπου ζητείται ή είναι απαραίτητο, υπογραφή(-ές): [……]   </w:t>
      </w:r>
    </w:p>
    <w:p w:rsidR="00C26E69" w:rsidRPr="00C26E69" w:rsidRDefault="004C0D15" w:rsidP="00154AD3">
      <w:pPr>
        <w:rPr>
          <w:rFonts w:ascii="Times New Roman" w:hAnsi="Times New Roman" w:cs="Times New Roman"/>
          <w:snapToGrid w:val="0"/>
          <w:sz w:val="24"/>
          <w:szCs w:val="20"/>
          <w:lang w:val="el-GR"/>
        </w:rPr>
      </w:pPr>
      <w:r>
        <w:rPr>
          <w:rFonts w:ascii="Times New Roman" w:hAnsi="Times New Roman" w:cs="Times New Roman"/>
          <w:snapToGrid w:val="0"/>
          <w:sz w:val="24"/>
          <w:szCs w:val="20"/>
          <w:lang w:val="el-GR"/>
        </w:rPr>
        <w:br w:type="page"/>
      </w:r>
    </w:p>
    <w:sectPr w:rsidR="00C26E69" w:rsidRPr="00C26E69" w:rsidSect="000C3055">
      <w:headerReference w:type="default" r:id="rId12"/>
      <w:footerReference w:type="default" r:id="rId13"/>
      <w:pgSz w:w="11906" w:h="16838"/>
      <w:pgMar w:top="1134" w:right="1416" w:bottom="1418" w:left="1134" w:header="720" w:footer="709"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5ED3" w:rsidRDefault="009C5ED3">
      <w:pPr>
        <w:spacing w:after="0"/>
      </w:pPr>
      <w:r>
        <w:separator/>
      </w:r>
    </w:p>
  </w:endnote>
  <w:endnote w:type="continuationSeparator" w:id="1">
    <w:p w:rsidR="009C5ED3" w:rsidRDefault="009C5ED3">
      <w:pPr>
        <w:spacing w:after="0"/>
      </w:pPr>
      <w:r>
        <w:continuationSeparator/>
      </w:r>
    </w:p>
  </w:endnote>
  <w:endnote w:type="continuationNotice" w:id="2">
    <w:p w:rsidR="009C5ED3" w:rsidRDefault="009C5ED3">
      <w:pPr>
        <w:spacing w:after="0"/>
      </w:pPr>
    </w:p>
  </w:endnote>
  <w:endnote w:id="3">
    <w:p w:rsidR="00D15B68" w:rsidRPr="00C26E69" w:rsidRDefault="00D15B68" w:rsidP="00C26E69">
      <w:pPr>
        <w:pStyle w:val="afd"/>
        <w:tabs>
          <w:tab w:val="left" w:pos="284"/>
        </w:tabs>
        <w:rPr>
          <w:lang w:val="el-GR"/>
        </w:rPr>
      </w:pPr>
      <w:r>
        <w:rPr>
          <w:rStyle w:val="a6"/>
        </w:rPr>
        <w:endnoteRef/>
      </w:r>
      <w:r w:rsidRPr="00C26E69">
        <w:rPr>
          <w:lang w:val="el-GR"/>
        </w:rPr>
        <w:tab/>
        <w:t>Σε περίπτωση που η αναθέτουσα αρχή /αναθέτων φορέας είναι περισσότερες (οι) της (του) μίας (ενός) θα αναφέρεται το σύνολο αυτών</w:t>
      </w:r>
    </w:p>
  </w:endnote>
  <w:endnote w:id="4">
    <w:p w:rsidR="00D15B68" w:rsidRPr="00C26E69" w:rsidRDefault="00D15B68" w:rsidP="00C26E69">
      <w:pPr>
        <w:pStyle w:val="afd"/>
        <w:tabs>
          <w:tab w:val="left" w:pos="284"/>
        </w:tabs>
        <w:rPr>
          <w:lang w:val="el-GR"/>
        </w:rPr>
      </w:pPr>
      <w:r w:rsidRPr="00C26E69">
        <w:rPr>
          <w:rStyle w:val="a6"/>
        </w:rPr>
        <w:endnoteRef/>
      </w:r>
      <w:r w:rsidRPr="00C26E69">
        <w:rPr>
          <w:lang w:val="el-GR"/>
        </w:rPr>
        <w:tab/>
        <w:t>Επαναλάβετε τα στοιχεία των αρμοδίων, όνομα και επώνυμο, όσες φορές χρειάζεται.</w:t>
      </w:r>
    </w:p>
  </w:endnote>
  <w:endnote w:id="5">
    <w:p w:rsidR="00D15B68" w:rsidRPr="00C26E69" w:rsidRDefault="00D15B68" w:rsidP="00C26E69">
      <w:pPr>
        <w:pStyle w:val="afd"/>
        <w:tabs>
          <w:tab w:val="left" w:pos="284"/>
        </w:tabs>
        <w:rPr>
          <w:rStyle w:val="DeltaViewInsertion"/>
          <w:b w:val="0"/>
          <w:i w:val="0"/>
        </w:rPr>
      </w:pPr>
      <w:r w:rsidRPr="00C26E69">
        <w:rPr>
          <w:rStyle w:val="a6"/>
        </w:rPr>
        <w:endnoteRef/>
      </w:r>
      <w:r w:rsidRPr="00C26E69">
        <w:rPr>
          <w:lang w:val="el-GR"/>
        </w:rPr>
        <w:tab/>
        <w:t xml:space="preserve">Βλέπε </w:t>
      </w:r>
      <w:r w:rsidRPr="00C26E69">
        <w:rPr>
          <w:rStyle w:val="DeltaViewInsertion"/>
          <w:b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D15B68" w:rsidRPr="00C26E69" w:rsidRDefault="00D15B68" w:rsidP="00C26E69">
      <w:pPr>
        <w:pStyle w:val="afd"/>
        <w:tabs>
          <w:tab w:val="left" w:pos="284"/>
        </w:tabs>
        <w:rPr>
          <w:rStyle w:val="DeltaViewInsertion"/>
          <w:b w:val="0"/>
          <w:i w:val="0"/>
        </w:rPr>
      </w:pPr>
      <w:r w:rsidRPr="00C26E69">
        <w:rPr>
          <w:rStyle w:val="DeltaViewInsertion"/>
          <w:b w:val="0"/>
        </w:rPr>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D15B68" w:rsidRPr="00C26E69" w:rsidRDefault="00D15B68" w:rsidP="00C26E69">
      <w:pPr>
        <w:pStyle w:val="afd"/>
        <w:tabs>
          <w:tab w:val="left" w:pos="284"/>
        </w:tabs>
        <w:rPr>
          <w:rStyle w:val="DeltaViewInsertion"/>
          <w:b w:val="0"/>
          <w:i w:val="0"/>
        </w:rPr>
      </w:pPr>
      <w:r w:rsidRPr="00C26E69">
        <w:rPr>
          <w:rStyle w:val="DeltaViewInsertion"/>
          <w:b w:val="0"/>
        </w:rPr>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D15B68" w:rsidRPr="00C26E69" w:rsidRDefault="00D15B68" w:rsidP="00C26E69">
      <w:pPr>
        <w:pStyle w:val="afd"/>
        <w:tabs>
          <w:tab w:val="left" w:pos="284"/>
        </w:tabs>
        <w:rPr>
          <w:lang w:val="el-GR"/>
        </w:rPr>
      </w:pPr>
      <w:r w:rsidRPr="00C26E69">
        <w:rPr>
          <w:rStyle w:val="DeltaViewInsertion"/>
          <w:b w:val="0"/>
        </w:rPr>
        <w:t xml:space="preserve">Μεσαίες επιχειρήσεις: επιχειρήσεις που δεν είναι ούτε πολύ μικρές ούτε μικρές και </w:t>
      </w:r>
      <w:r w:rsidRPr="00C26E69">
        <w:rPr>
          <w:lang w:val="el-GR"/>
        </w:rPr>
        <w:t xml:space="preserve">οι οποίες απασχολούν λιγότερους από 250 εργαζομένους και των οποίων ο ετήσιος κύκλος εργασιών δεν υπερβαίνει τα 50 εκατομμύρια ευρώ </w:t>
      </w:r>
      <w:r w:rsidRPr="00C26E69">
        <w:rPr>
          <w:i/>
          <w:lang w:val="el-GR"/>
        </w:rPr>
        <w:t>και/ή</w:t>
      </w:r>
      <w:r w:rsidRPr="00C26E69">
        <w:rPr>
          <w:lang w:val="el-GR"/>
        </w:rPr>
        <w:t xml:space="preserve"> το σύνολο του ετήσιου ισολογισμού δεν υπερβαίνει τα 43 εκατομμύρια ευρώ.</w:t>
      </w:r>
    </w:p>
  </w:endnote>
  <w:endnote w:id="6">
    <w:p w:rsidR="00D15B68" w:rsidRPr="00C26E69" w:rsidRDefault="00D15B68" w:rsidP="00C26E69">
      <w:pPr>
        <w:pStyle w:val="afd"/>
        <w:tabs>
          <w:tab w:val="left" w:pos="284"/>
        </w:tabs>
        <w:rPr>
          <w:lang w:val="el-GR"/>
        </w:rPr>
      </w:pPr>
      <w:r w:rsidRPr="00C26E69">
        <w:rPr>
          <w:rStyle w:val="a6"/>
        </w:rPr>
        <w:endnoteRef/>
      </w:r>
      <w:r w:rsidRPr="00C26E69">
        <w:rPr>
          <w:lang w:val="el-GR"/>
        </w:rPr>
        <w:tab/>
        <w:t>Έχει δηλαδή ως κύριο σκοπό την κοινωνική και επαγγελματική ένταξη ατόμων με αναπηρία ή μειονεκτούντων ατόμων.</w:t>
      </w:r>
    </w:p>
  </w:endnote>
  <w:endnote w:id="7">
    <w:p w:rsidR="00D15B68" w:rsidRPr="00C26E69" w:rsidRDefault="00D15B68" w:rsidP="00C26E69">
      <w:pPr>
        <w:pStyle w:val="afd"/>
        <w:tabs>
          <w:tab w:val="left" w:pos="284"/>
        </w:tabs>
        <w:rPr>
          <w:lang w:val="el-GR"/>
        </w:rPr>
      </w:pPr>
      <w:r w:rsidRPr="00C26E69">
        <w:rPr>
          <w:rStyle w:val="a6"/>
        </w:rPr>
        <w:endnoteRef/>
      </w:r>
      <w:r w:rsidRPr="00C26E69">
        <w:rPr>
          <w:lang w:val="el-GR"/>
        </w:rPr>
        <w:tab/>
        <w:t>Τα δικαιολογητικά και η κατάταξη, εάν υπάρχουν, αναφέρονται στην πιστοποίηση.</w:t>
      </w:r>
    </w:p>
  </w:endnote>
  <w:endnote w:id="8">
    <w:p w:rsidR="00D15B68" w:rsidRPr="00C26E69" w:rsidRDefault="00D15B68" w:rsidP="00C26E69">
      <w:pPr>
        <w:pStyle w:val="afd"/>
        <w:tabs>
          <w:tab w:val="left" w:pos="284"/>
        </w:tabs>
        <w:rPr>
          <w:lang w:val="el-GR"/>
        </w:rPr>
      </w:pPr>
      <w:r w:rsidRPr="00C26E69">
        <w:rPr>
          <w:rStyle w:val="a6"/>
        </w:rPr>
        <w:endnoteRef/>
      </w:r>
      <w:r w:rsidRPr="00C26E69">
        <w:rPr>
          <w:lang w:val="el-GR"/>
        </w:rPr>
        <w:tab/>
        <w:t>Ειδικότερα ως μέλος ένωσης ή κοινοπραξίας ή άλλου παρόμοιου καθεστώτος.</w:t>
      </w:r>
    </w:p>
  </w:endnote>
  <w:endnote w:id="9">
    <w:p w:rsidR="00D15B68" w:rsidRPr="00C26E69" w:rsidRDefault="00D15B68" w:rsidP="00C26E69">
      <w:pPr>
        <w:pStyle w:val="afd"/>
        <w:tabs>
          <w:tab w:val="left" w:pos="284"/>
        </w:tabs>
        <w:rPr>
          <w:lang w:val="el-GR"/>
        </w:rPr>
      </w:pPr>
      <w:r w:rsidRPr="00C26E69">
        <w:rPr>
          <w:rStyle w:val="a6"/>
        </w:rPr>
        <w:endnoteRef/>
      </w:r>
      <w:r w:rsidRPr="00C26E69">
        <w:rPr>
          <w:lang w:val="el-GR"/>
        </w:rPr>
        <w:tab/>
        <w:t xml:space="preserve">Σύμφωνα με τις διατάξεις του άρθρου 73 παρ. 3 α, </w:t>
      </w:r>
      <w:r w:rsidRPr="00C26E69">
        <w:rPr>
          <w:u w:val="single"/>
          <w:lang w:val="el-GR"/>
        </w:rPr>
        <w:t xml:space="preserve">εφόσον προβλέπεται στα έγγραφα της σύμβασης </w:t>
      </w:r>
      <w:r w:rsidRPr="00C26E69">
        <w:rPr>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10">
    <w:p w:rsidR="00D15B68" w:rsidRPr="00C26E69" w:rsidRDefault="00D15B68" w:rsidP="00C26E69">
      <w:pPr>
        <w:pStyle w:val="afd"/>
        <w:tabs>
          <w:tab w:val="left" w:pos="284"/>
        </w:tabs>
        <w:rPr>
          <w:lang w:val="el-GR"/>
        </w:rPr>
      </w:pPr>
      <w:r w:rsidRPr="00C26E69">
        <w:rPr>
          <w:rStyle w:val="a6"/>
        </w:rPr>
        <w:endnoteRef/>
      </w:r>
      <w:r w:rsidRPr="00C26E69">
        <w:rPr>
          <w:lang w:val="el-GR"/>
        </w:rPr>
        <w:tab/>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rsidRPr="00C26E69">
        <w:t>L</w:t>
      </w:r>
      <w:r w:rsidRPr="00C26E69">
        <w:rPr>
          <w:lang w:val="el-GR"/>
        </w:rPr>
        <w:t xml:space="preserve"> 300 της 11.11.2008, σ. 42).</w:t>
      </w:r>
    </w:p>
  </w:endnote>
  <w:endnote w:id="11">
    <w:p w:rsidR="00D15B68" w:rsidRPr="00C26E69" w:rsidRDefault="00D15B68" w:rsidP="00C26E69">
      <w:pPr>
        <w:pStyle w:val="afd"/>
        <w:tabs>
          <w:tab w:val="left" w:pos="284"/>
        </w:tabs>
        <w:rPr>
          <w:lang w:val="el-GR"/>
        </w:rPr>
      </w:pPr>
      <w:r w:rsidRPr="00C26E69">
        <w:rPr>
          <w:rStyle w:val="a6"/>
        </w:rPr>
        <w:endnoteRef/>
      </w:r>
      <w:r w:rsidRPr="00C26E69">
        <w:rPr>
          <w:lang w:val="el-GR"/>
        </w:rPr>
        <w:tab/>
        <w:t>Σύμφωνα με άρθρο 73 παρ. 1 (β). Στον Κανονισμό ΕΕΕΣ (Κανονισμός ΕΕ 2016/7) αναφέρεται ως “διαφθορά”.</w:t>
      </w:r>
    </w:p>
  </w:endnote>
  <w:endnote w:id="12">
    <w:p w:rsidR="00D15B68" w:rsidRPr="00C26E69" w:rsidRDefault="00D15B68" w:rsidP="00C26E69">
      <w:pPr>
        <w:pStyle w:val="afd"/>
        <w:tabs>
          <w:tab w:val="left" w:pos="284"/>
        </w:tabs>
        <w:rPr>
          <w:lang w:val="el-GR"/>
        </w:rPr>
      </w:pPr>
      <w:r w:rsidRPr="00C26E69">
        <w:rPr>
          <w:rStyle w:val="a6"/>
        </w:rPr>
        <w:endnoteRef/>
      </w:r>
      <w:r w:rsidRPr="00C26E69">
        <w:rPr>
          <w:lang w:val="el-GR"/>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rsidRPr="00C26E69">
        <w:t>C</w:t>
      </w:r>
      <w:r w:rsidRPr="00C26E69">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C26E69">
        <w:t>L</w:t>
      </w:r>
      <w:r w:rsidRPr="00C26E69">
        <w:rPr>
          <w:lang w:val="el-GR"/>
        </w:rPr>
        <w:t xml:space="preserve"> 192 της 31.7.2003, σ. 54). Περιλαμβάνει επίσης τη διαφθορά όπως ορίζεται στο ν. 3560/2007 (ΦΕΚ 103/Α), </w:t>
      </w:r>
      <w:r w:rsidRPr="00C26E69">
        <w:rPr>
          <w:i/>
          <w:lang w:val="el-GR"/>
        </w:rPr>
        <w:t xml:space="preserve">«Κύρωση και εφαρμογή της Σύμβασης ποινικού δικαίου για τη διαφθορά και του Πρόσθετου σ΄ αυτήν Πρωτοκόλλου» (αφορά σε </w:t>
      </w:r>
      <w:r w:rsidRPr="00C26E69">
        <w:rPr>
          <w:lang w:val="el-GR"/>
        </w:rPr>
        <w:t xml:space="preserve"> </w:t>
      </w:r>
      <w:r w:rsidRPr="00C26E69">
        <w:rPr>
          <w:i/>
          <w:lang w:val="el-GR"/>
        </w:rPr>
        <w:t>προσθήκη καθόσον στο ν. Άρθρο 73 παρ. 1 β αναφέρεται η κείμενη νομοθεσία)</w:t>
      </w:r>
      <w:r w:rsidRPr="00C26E69">
        <w:rPr>
          <w:lang w:val="el-GR"/>
        </w:rPr>
        <w:t>.</w:t>
      </w:r>
    </w:p>
  </w:endnote>
  <w:endnote w:id="13">
    <w:p w:rsidR="00D15B68" w:rsidRPr="00C26E69" w:rsidRDefault="00D15B68" w:rsidP="00C26E69">
      <w:pPr>
        <w:pStyle w:val="afd"/>
        <w:tabs>
          <w:tab w:val="left" w:pos="284"/>
        </w:tabs>
        <w:rPr>
          <w:lang w:val="el-GR"/>
        </w:rPr>
      </w:pPr>
      <w:r w:rsidRPr="00C26E69">
        <w:rPr>
          <w:rStyle w:val="a6"/>
        </w:rPr>
        <w:endnoteRef/>
      </w:r>
      <w:r w:rsidRPr="00C26E69">
        <w:rPr>
          <w:lang w:val="el-GR"/>
        </w:rPr>
        <w:tab/>
        <w:t xml:space="preserve">Κατά την έννοια του άρθρου 1 της σύμβασης σχετικά με τη προστασία των οικονομικών συμφερόντων των Ευρωπαϊκών Κοινοτήτων (ΕΕ </w:t>
      </w:r>
      <w:r w:rsidRPr="00C26E69">
        <w:t>C</w:t>
      </w:r>
      <w:r w:rsidRPr="00C26E69">
        <w:rPr>
          <w:lang w:val="el-GR"/>
        </w:rPr>
        <w:t xml:space="preserve"> 316 της 27.11.1995, σ. 48)</w:t>
      </w:r>
      <w:r w:rsidRPr="00C26E69">
        <w:rPr>
          <w:rStyle w:val="aa"/>
          <w:lang w:val="el-GR"/>
        </w:rPr>
        <w:t xml:space="preserve">  </w:t>
      </w:r>
      <w:r w:rsidRPr="00C26E69">
        <w:rPr>
          <w:lang w:val="el-GR"/>
        </w:rPr>
        <w:t>όπως κυρώθηκε με το ν. 2803/2000 (ΦΕΚ 48/Α) "</w:t>
      </w:r>
      <w:r w:rsidRPr="00C26E69">
        <w:rPr>
          <w:i/>
          <w:iCs/>
          <w:lang w:val="el-GR"/>
        </w:rPr>
        <w:t>Κύρωση της Σύµβασης σχετικά µε την προστασία των οικονομικών συμφερόντων των Ευρωπαϊκών Κοινοτήτων και των συναφών µε αυτήν Πρωτοκόλλων.</w:t>
      </w:r>
    </w:p>
  </w:endnote>
  <w:endnote w:id="14">
    <w:p w:rsidR="00D15B68" w:rsidRPr="00C26E69" w:rsidRDefault="00D15B68" w:rsidP="00C26E69">
      <w:pPr>
        <w:pStyle w:val="afd"/>
        <w:tabs>
          <w:tab w:val="left" w:pos="284"/>
        </w:tabs>
        <w:rPr>
          <w:lang w:val="el-GR"/>
        </w:rPr>
      </w:pPr>
      <w:r w:rsidRPr="00C26E69">
        <w:rPr>
          <w:rStyle w:val="a6"/>
        </w:rPr>
        <w:endnoteRef/>
      </w:r>
      <w:r w:rsidRPr="00C26E69">
        <w:rPr>
          <w:lang w:val="el-GR"/>
        </w:rPr>
        <w:tab/>
        <w:t xml:space="preserve">Όπως ορίζονται στα άρθρα 1 και 3 της απόφασης-πλαίσιο του Συμβουλίου, της 13ης Ιουνίου 2002 για την καταπολέμηση της τρομοκρατίας (ΕΕ </w:t>
      </w:r>
      <w:r w:rsidRPr="00C26E69">
        <w:t>L</w:t>
      </w:r>
      <w:r w:rsidRPr="00C26E69">
        <w:rPr>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5">
    <w:p w:rsidR="00D15B68" w:rsidRPr="00C26E69" w:rsidRDefault="00D15B68" w:rsidP="00C26E69">
      <w:pPr>
        <w:pStyle w:val="afd"/>
        <w:tabs>
          <w:tab w:val="left" w:pos="284"/>
        </w:tabs>
        <w:rPr>
          <w:lang w:val="el-GR"/>
        </w:rPr>
      </w:pPr>
      <w:r w:rsidRPr="00C26E69">
        <w:rPr>
          <w:rStyle w:val="a6"/>
        </w:rPr>
        <w:endnoteRef/>
      </w:r>
      <w:r w:rsidRPr="00C26E69">
        <w:rPr>
          <w:lang w:val="el-GR"/>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C26E69">
        <w:rPr>
          <w:rStyle w:val="DeltaViewInsertion"/>
          <w:b w:val="0"/>
          <w:color w:val="000000"/>
        </w:rPr>
        <w:t xml:space="preserve"> (ΕΕ L 309 της 25.11.2005, σ.15) </w:t>
      </w:r>
      <w:r w:rsidRPr="00C26E69">
        <w:rPr>
          <w:rStyle w:val="aa"/>
          <w:color w:val="000000"/>
          <w:lang w:val="el-GR"/>
        </w:rPr>
        <w:t xml:space="preserve"> </w:t>
      </w:r>
      <w:r w:rsidRPr="00C26E69">
        <w:rPr>
          <w:rStyle w:val="DeltaViewInsertion"/>
          <w:b w:val="0"/>
          <w:color w:val="000000"/>
        </w:rPr>
        <w:t xml:space="preserve">που ενσωματώθηκε με το ν. 3691/2008 </w:t>
      </w:r>
      <w:r w:rsidRPr="00C26E69">
        <w:rPr>
          <w:rStyle w:val="DeltaViewInsertion"/>
          <w:b w:val="0"/>
          <w:color w:val="000000"/>
          <w:spacing w:val="-10"/>
        </w:rPr>
        <w:t xml:space="preserve">(ΦΕΚ 166/Α) </w:t>
      </w:r>
      <w:r w:rsidRPr="00C26E69">
        <w:rPr>
          <w:rStyle w:val="DeltaViewInsertion"/>
          <w:b w:val="0"/>
          <w:iCs/>
          <w:color w:val="000000"/>
          <w:spacing w:val="-10"/>
        </w:rPr>
        <w:t>“</w:t>
      </w:r>
      <w:r w:rsidRPr="00C26E69">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C26E69">
        <w:rPr>
          <w:rStyle w:val="DeltaViewInsertion"/>
          <w:b w:val="0"/>
          <w:color w:val="000000"/>
        </w:rPr>
        <w:t>”.</w:t>
      </w:r>
    </w:p>
  </w:endnote>
  <w:endnote w:id="16">
    <w:p w:rsidR="00D15B68" w:rsidRPr="00C26E69" w:rsidRDefault="00D15B68" w:rsidP="00C26E69">
      <w:pPr>
        <w:pStyle w:val="afd"/>
        <w:tabs>
          <w:tab w:val="left" w:pos="284"/>
        </w:tabs>
        <w:rPr>
          <w:lang w:val="el-GR"/>
        </w:rPr>
      </w:pPr>
      <w:r w:rsidRPr="00C26E69">
        <w:rPr>
          <w:rStyle w:val="a6"/>
        </w:rPr>
        <w:endnoteRef/>
      </w:r>
      <w:r w:rsidRPr="00C26E69">
        <w:rPr>
          <w:rStyle w:val="DeltaViewInsertion"/>
          <w:b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C26E69">
        <w:rPr>
          <w:rStyle w:val="DeltaViewInsertion"/>
          <w:b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C26E69">
        <w:rPr>
          <w:rStyle w:val="DeltaViewInsertion"/>
          <w:b w:val="0"/>
          <w:iCs/>
          <w:color w:val="000000"/>
        </w:rPr>
        <w:t>Πρόληψη και καταπολέμηση της εμπορίας ανθρώπων και προστασία των θυμάτων αυτής και άλλες διατάξεις.".</w:t>
      </w:r>
    </w:p>
  </w:endnote>
  <w:endnote w:id="17">
    <w:p w:rsidR="00D15B68" w:rsidRPr="00C26E69" w:rsidRDefault="00D15B68" w:rsidP="00C26E69">
      <w:pPr>
        <w:pStyle w:val="afd"/>
        <w:tabs>
          <w:tab w:val="left" w:pos="284"/>
        </w:tabs>
        <w:rPr>
          <w:lang w:val="el-GR"/>
        </w:rPr>
      </w:pPr>
      <w:r w:rsidRPr="00C26E69">
        <w:rPr>
          <w:rStyle w:val="a6"/>
        </w:rPr>
        <w:endnoteRef/>
      </w:r>
      <w:r w:rsidRPr="00C26E69">
        <w:rPr>
          <w:lang w:val="el-GR"/>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8">
    <w:p w:rsidR="00D15B68" w:rsidRPr="00C26E69" w:rsidRDefault="00D15B68" w:rsidP="00C26E69">
      <w:pPr>
        <w:pStyle w:val="afd"/>
        <w:tabs>
          <w:tab w:val="left" w:pos="284"/>
        </w:tabs>
        <w:rPr>
          <w:lang w:val="el-GR"/>
        </w:rPr>
      </w:pPr>
      <w:r w:rsidRPr="00C26E69">
        <w:rPr>
          <w:rStyle w:val="a6"/>
        </w:rPr>
        <w:endnoteRef/>
      </w:r>
      <w:r w:rsidRPr="00C26E69">
        <w:rPr>
          <w:lang w:val="el-GR"/>
        </w:rPr>
        <w:tab/>
        <w:t xml:space="preserve">  Επαναλάβετε όσες φορές χρειάζεται.</w:t>
      </w:r>
    </w:p>
  </w:endnote>
  <w:endnote w:id="19">
    <w:p w:rsidR="00D15B68" w:rsidRPr="00C26E69" w:rsidRDefault="00D15B68" w:rsidP="00C26E69">
      <w:pPr>
        <w:pStyle w:val="afd"/>
        <w:tabs>
          <w:tab w:val="left" w:pos="284"/>
        </w:tabs>
        <w:rPr>
          <w:lang w:val="el-GR"/>
        </w:rPr>
      </w:pPr>
      <w:r w:rsidRPr="00C26E69">
        <w:rPr>
          <w:rStyle w:val="a6"/>
        </w:rPr>
        <w:endnoteRef/>
      </w:r>
      <w:r w:rsidRPr="00C26E69">
        <w:rPr>
          <w:lang w:val="el-GR"/>
        </w:rPr>
        <w:tab/>
        <w:t>Επαναλάβετε όσες φορές χρειάζεται.</w:t>
      </w:r>
    </w:p>
  </w:endnote>
  <w:endnote w:id="20">
    <w:p w:rsidR="00D15B68" w:rsidRPr="00C26E69" w:rsidRDefault="00D15B68" w:rsidP="00C26E69">
      <w:pPr>
        <w:pStyle w:val="afd"/>
        <w:tabs>
          <w:tab w:val="left" w:pos="284"/>
        </w:tabs>
        <w:rPr>
          <w:lang w:val="el-GR"/>
        </w:rPr>
      </w:pPr>
      <w:r w:rsidRPr="00C26E69">
        <w:rPr>
          <w:rStyle w:val="a6"/>
        </w:rPr>
        <w:endnoteRef/>
      </w:r>
      <w:r w:rsidRPr="00C26E69">
        <w:rPr>
          <w:lang w:val="el-GR"/>
        </w:rPr>
        <w:tab/>
        <w:t>Επαναλάβετε όσες φορές χρειάζεται.</w:t>
      </w:r>
    </w:p>
  </w:endnote>
  <w:endnote w:id="21">
    <w:p w:rsidR="00D15B68" w:rsidRPr="00C26E69" w:rsidRDefault="00D15B68" w:rsidP="00C26E69">
      <w:pPr>
        <w:pStyle w:val="afd"/>
        <w:tabs>
          <w:tab w:val="left" w:pos="284"/>
        </w:tabs>
        <w:rPr>
          <w:lang w:val="el-GR"/>
        </w:rPr>
      </w:pPr>
      <w:r w:rsidRPr="00C26E69">
        <w:rPr>
          <w:rStyle w:val="a6"/>
        </w:rPr>
        <w:endnoteRef/>
      </w:r>
      <w:r w:rsidRPr="00C26E69">
        <w:rPr>
          <w:lang w:val="el-GR"/>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2">
    <w:p w:rsidR="00D15B68" w:rsidRPr="00C26E69" w:rsidRDefault="00D15B68" w:rsidP="00C26E69">
      <w:pPr>
        <w:pStyle w:val="afd"/>
        <w:tabs>
          <w:tab w:val="left" w:pos="284"/>
        </w:tabs>
        <w:rPr>
          <w:lang w:val="el-GR"/>
        </w:rPr>
      </w:pPr>
      <w:r w:rsidRPr="00C26E69">
        <w:rPr>
          <w:rStyle w:val="a6"/>
        </w:rPr>
        <w:endnoteRef/>
      </w:r>
      <w:r w:rsidRPr="00C26E69">
        <w:rPr>
          <w:lang w:val="el-GR"/>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3">
    <w:p w:rsidR="00D15B68" w:rsidRPr="00C26E69" w:rsidRDefault="00D15B68" w:rsidP="00C26E69">
      <w:pPr>
        <w:pStyle w:val="afd"/>
        <w:tabs>
          <w:tab w:val="left" w:pos="284"/>
        </w:tabs>
        <w:rPr>
          <w:lang w:val="el-GR"/>
        </w:rPr>
      </w:pPr>
      <w:r w:rsidRPr="00C26E69">
        <w:rPr>
          <w:rStyle w:val="a6"/>
        </w:rPr>
        <w:endnoteRef/>
      </w:r>
      <w:r w:rsidRPr="00C26E69">
        <w:rPr>
          <w:lang w:val="el-GR"/>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4">
    <w:p w:rsidR="00D15B68" w:rsidRPr="00C26E69" w:rsidRDefault="00D15B68" w:rsidP="00C26E69">
      <w:pPr>
        <w:pStyle w:val="afd"/>
        <w:tabs>
          <w:tab w:val="left" w:pos="284"/>
        </w:tabs>
        <w:rPr>
          <w:lang w:val="el-GR"/>
        </w:rPr>
      </w:pPr>
      <w:r w:rsidRPr="00C26E69">
        <w:rPr>
          <w:rStyle w:val="a6"/>
        </w:rPr>
        <w:endnoteRef/>
      </w:r>
      <w:r w:rsidRPr="00C26E69">
        <w:rPr>
          <w:lang w:val="el-GR"/>
        </w:rPr>
        <w:tab/>
        <w:t xml:space="preserve">Σημειώνεται ότι, σύμφωνα με το άρθρο 73 παρ. 3 περ. α  και β, </w:t>
      </w:r>
      <w:r w:rsidRPr="00C26E69">
        <w:rPr>
          <w:u w:val="single"/>
          <w:lang w:val="el-GR"/>
        </w:rPr>
        <w:t xml:space="preserve">εφόσον προβλέπεται στα έγγραφα της σύμβασης </w:t>
      </w:r>
      <w:r w:rsidRPr="00C26E69">
        <w:rPr>
          <w:lang w:val="el-GR"/>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5">
    <w:p w:rsidR="00D15B68" w:rsidRPr="00C26E69" w:rsidRDefault="00D15B68" w:rsidP="00C26E69">
      <w:pPr>
        <w:pStyle w:val="afd"/>
        <w:tabs>
          <w:tab w:val="left" w:pos="284"/>
        </w:tabs>
        <w:rPr>
          <w:lang w:val="el-GR"/>
        </w:rPr>
      </w:pPr>
      <w:r w:rsidRPr="00C26E69">
        <w:rPr>
          <w:rStyle w:val="a6"/>
        </w:rPr>
        <w:endnoteRef/>
      </w:r>
      <w:r w:rsidRPr="00C26E69">
        <w:rPr>
          <w:lang w:val="el-GR"/>
        </w:rPr>
        <w:tab/>
        <w:t>Επαναλάβετε όσες φορές χρειάζεται.</w:t>
      </w:r>
    </w:p>
  </w:endnote>
  <w:endnote w:id="26">
    <w:p w:rsidR="00D15B68" w:rsidRPr="00C26E69" w:rsidRDefault="00D15B68" w:rsidP="00C26E69">
      <w:pPr>
        <w:pStyle w:val="afd"/>
        <w:tabs>
          <w:tab w:val="left" w:pos="284"/>
        </w:tabs>
        <w:rPr>
          <w:lang w:val="el-GR"/>
        </w:rPr>
      </w:pPr>
      <w:r w:rsidRPr="00C26E69">
        <w:rPr>
          <w:rStyle w:val="a6"/>
        </w:rPr>
        <w:endnoteRef/>
      </w:r>
      <w:r w:rsidRPr="00C26E69">
        <w:rPr>
          <w:lang w:val="el-GR"/>
        </w:rPr>
        <w:tab/>
        <w:t xml:space="preserve">  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7">
    <w:p w:rsidR="00D15B68" w:rsidRPr="00C26E69" w:rsidRDefault="00D15B68" w:rsidP="00C26E69">
      <w:pPr>
        <w:pStyle w:val="afd"/>
        <w:tabs>
          <w:tab w:val="left" w:pos="284"/>
        </w:tabs>
        <w:rPr>
          <w:lang w:val="el-GR"/>
        </w:rPr>
      </w:pPr>
      <w:r w:rsidRPr="00C26E69">
        <w:rPr>
          <w:rStyle w:val="a6"/>
        </w:rPr>
        <w:endnoteRef/>
      </w:r>
      <w:r w:rsidRPr="00C26E69">
        <w:rPr>
          <w:lang w:val="el-GR"/>
        </w:rPr>
        <w:tab/>
        <w:t>Η απόδοση όρων είναι σύμφωνη με την παρ. 4 του άρθρου 73 που διαφοροποιείται από τον Κανονισμό ΕΕΕΣ (Κανονισμός ΕΕ 2016/7)</w:t>
      </w:r>
    </w:p>
  </w:endnote>
  <w:endnote w:id="28">
    <w:p w:rsidR="00D15B68" w:rsidRPr="00C26E69" w:rsidRDefault="00D15B68" w:rsidP="00C26E69">
      <w:pPr>
        <w:pStyle w:val="afd"/>
        <w:tabs>
          <w:tab w:val="left" w:pos="284"/>
        </w:tabs>
        <w:rPr>
          <w:lang w:val="el-GR"/>
        </w:rPr>
      </w:pPr>
      <w:r w:rsidRPr="00C26E69">
        <w:rPr>
          <w:rStyle w:val="a6"/>
        </w:rPr>
        <w:endnoteRef/>
      </w:r>
      <w:r w:rsidRPr="00C26E69">
        <w:rPr>
          <w:lang w:val="el-GR"/>
        </w:rPr>
        <w:tab/>
        <w:t>Άρθρο 73 παρ. 5.</w:t>
      </w:r>
    </w:p>
  </w:endnote>
  <w:endnote w:id="29">
    <w:p w:rsidR="00D15B68" w:rsidRPr="00C26E69" w:rsidRDefault="00D15B68" w:rsidP="00C26E69">
      <w:pPr>
        <w:pStyle w:val="afd"/>
        <w:tabs>
          <w:tab w:val="left" w:pos="284"/>
        </w:tabs>
        <w:rPr>
          <w:lang w:val="el-GR"/>
        </w:rPr>
      </w:pPr>
      <w:r w:rsidRPr="00C26E69">
        <w:rPr>
          <w:rStyle w:val="a6"/>
        </w:rPr>
        <w:endnoteRef/>
      </w:r>
      <w:r w:rsidRPr="00C26E69">
        <w:rPr>
          <w:lang w:val="el-GR"/>
        </w:rPr>
        <w:tab/>
        <w:t>Εφόσον στα έγγραφα της σύμβασης γίνεται αναφορά σε συγκεκριμένη διάταξη, να συμπληρωθεί ανάλογα το ΤΕΥΔ πχ άρθρο 68 παρ. 2 ν. 3863/2010 .</w:t>
      </w:r>
    </w:p>
  </w:endnote>
  <w:endnote w:id="30">
    <w:p w:rsidR="00D15B68" w:rsidRPr="00C26E69" w:rsidRDefault="00D15B68" w:rsidP="00C26E69">
      <w:pPr>
        <w:pStyle w:val="afd"/>
        <w:tabs>
          <w:tab w:val="left" w:pos="284"/>
        </w:tabs>
        <w:rPr>
          <w:lang w:val="el-GR"/>
        </w:rPr>
      </w:pPr>
      <w:r w:rsidRPr="00C26E69">
        <w:rPr>
          <w:rStyle w:val="a6"/>
        </w:rPr>
        <w:endnoteRef/>
      </w:r>
      <w:r w:rsidRPr="00C26E69">
        <w:rPr>
          <w:lang w:val="el-GR"/>
        </w:rPr>
        <w:tab/>
        <w:t>Όπως προσδιορίζεται στο άρθρο 24 ή στα έγγραφα της σύμβασης</w:t>
      </w:r>
      <w:r w:rsidRPr="00C26E69">
        <w:rPr>
          <w:i/>
          <w:lang w:val="el-GR"/>
        </w:rPr>
        <w:t>.</w:t>
      </w:r>
    </w:p>
  </w:endnote>
  <w:endnote w:id="31">
    <w:p w:rsidR="00D15B68" w:rsidRPr="00C26E69" w:rsidRDefault="00D15B68" w:rsidP="00C26E69">
      <w:pPr>
        <w:pStyle w:val="afd"/>
        <w:tabs>
          <w:tab w:val="left" w:pos="284"/>
        </w:tabs>
        <w:rPr>
          <w:lang w:val="el-GR"/>
        </w:rPr>
      </w:pPr>
      <w:r w:rsidRPr="00C26E69">
        <w:rPr>
          <w:rStyle w:val="a6"/>
        </w:rPr>
        <w:endnoteRef/>
      </w:r>
      <w:r w:rsidRPr="00C26E69">
        <w:rPr>
          <w:lang w:val="el-GR"/>
        </w:rPr>
        <w:t xml:space="preserve"> </w:t>
      </w:r>
      <w:r w:rsidRPr="00C26E69">
        <w:rPr>
          <w:lang w:val="el-GR"/>
        </w:rPr>
        <w:tab/>
        <w:t>Πρβλ άρθρο 48.</w:t>
      </w:r>
    </w:p>
  </w:endnote>
  <w:endnote w:id="32">
    <w:p w:rsidR="00D15B68" w:rsidRPr="00C26E69" w:rsidRDefault="00D15B68" w:rsidP="00C26E69">
      <w:pPr>
        <w:pStyle w:val="afd"/>
        <w:tabs>
          <w:tab w:val="left" w:pos="284"/>
        </w:tabs>
        <w:rPr>
          <w:lang w:val="el-GR"/>
        </w:rPr>
      </w:pPr>
      <w:r w:rsidRPr="00C26E69">
        <w:rPr>
          <w:rStyle w:val="a6"/>
        </w:rPr>
        <w:endnoteRef/>
      </w:r>
      <w:r w:rsidRPr="00C26E69">
        <w:rPr>
          <w:lang w:val="el-GR"/>
        </w:rPr>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3">
    <w:p w:rsidR="00D15B68" w:rsidRPr="00C26E69" w:rsidRDefault="00D15B68" w:rsidP="00C26E69">
      <w:pPr>
        <w:pStyle w:val="afd"/>
        <w:tabs>
          <w:tab w:val="left" w:pos="284"/>
        </w:tabs>
        <w:rPr>
          <w:lang w:val="el-GR"/>
        </w:rPr>
      </w:pPr>
      <w:r w:rsidRPr="00C26E69">
        <w:rPr>
          <w:rStyle w:val="a6"/>
        </w:rPr>
        <w:endnoteRef/>
      </w:r>
      <w:r w:rsidRPr="00C26E69">
        <w:rPr>
          <w:lang w:val="el-GR"/>
        </w:rPr>
        <w:tab/>
        <w:t xml:space="preserve">Όπως περιγράφεται στο Παράρτημα </w:t>
      </w:r>
      <w:r w:rsidRPr="00C26E69">
        <w:rPr>
          <w:lang w:val="en-US"/>
        </w:rPr>
        <w:t>XI</w:t>
      </w:r>
      <w:r w:rsidRPr="00C26E69">
        <w:rPr>
          <w:lang w:val="el-GR"/>
        </w:rPr>
        <w:t xml:space="preserve"> του Προσαρτήματος Α, </w:t>
      </w:r>
      <w:r w:rsidRPr="00C26E69">
        <w:rPr>
          <w:bCs/>
          <w:lang w:val="el-GR"/>
        </w:rPr>
        <w:t>οι οικονομικοί φορείς από ορισμένα κράτη μέλη οφείλουν να συμμορφώνονται με άλλες απαιτήσεις που καθορίζονται στο Παράρτημα αυτό.</w:t>
      </w:r>
    </w:p>
  </w:endnote>
  <w:endnote w:id="34">
    <w:p w:rsidR="00D15B68" w:rsidRPr="00507AED" w:rsidRDefault="00D15B68" w:rsidP="00507AED">
      <w:pPr>
        <w:pStyle w:val="afd"/>
        <w:tabs>
          <w:tab w:val="left" w:pos="284"/>
        </w:tabs>
        <w:spacing w:after="200"/>
        <w:rPr>
          <w:lang w:val="el-GR"/>
        </w:rPr>
      </w:pPr>
      <w:r>
        <w:rPr>
          <w:rStyle w:val="a7"/>
        </w:rPr>
        <w:endnoteRef/>
      </w:r>
      <w:r w:rsidRPr="00507AED">
        <w:rPr>
          <w:lang w:val="el-GR"/>
        </w:rPr>
        <w:tab/>
        <w:t xml:space="preserve"> Μόνον εφόσον επιτρέπεται </w:t>
      </w:r>
      <w:r w:rsidRPr="00507AED">
        <w:rPr>
          <w:b/>
          <w:i/>
          <w:lang w:val="el-GR"/>
        </w:rPr>
        <w:t xml:space="preserve">στη σχετική διακήρυξη ή στην πρόσκληση ή στα έγγραφα της σύμβασης που αναφέρονται στην διακήρυξη. </w:t>
      </w:r>
    </w:p>
  </w:endnote>
  <w:endnote w:id="35">
    <w:p w:rsidR="00D15B68" w:rsidRPr="00507AED" w:rsidRDefault="00D15B68" w:rsidP="00507AED">
      <w:pPr>
        <w:pStyle w:val="afd"/>
        <w:tabs>
          <w:tab w:val="left" w:pos="284"/>
        </w:tabs>
        <w:spacing w:after="200"/>
        <w:rPr>
          <w:lang w:val="el-GR"/>
        </w:rPr>
      </w:pPr>
      <w:r>
        <w:rPr>
          <w:rStyle w:val="a7"/>
        </w:rPr>
        <w:endnoteRef/>
      </w:r>
      <w:r w:rsidRPr="00507AED">
        <w:rPr>
          <w:lang w:val="el-GR"/>
        </w:rPr>
        <w:tab/>
        <w:t xml:space="preserve">Οι αναθέτουσες αρχές μπορούν να </w:t>
      </w:r>
      <w:r w:rsidRPr="00507AED">
        <w:rPr>
          <w:b/>
          <w:lang w:val="el-GR"/>
        </w:rPr>
        <w:t>ζητούν</w:t>
      </w:r>
      <w:r w:rsidRPr="00507AED">
        <w:rPr>
          <w:lang w:val="el-GR"/>
        </w:rPr>
        <w:t xml:space="preserve"> έως τρία έτη και να </w:t>
      </w:r>
      <w:r w:rsidRPr="00507AED">
        <w:rPr>
          <w:b/>
          <w:lang w:val="el-GR"/>
        </w:rPr>
        <w:t>επιτρέπουν</w:t>
      </w:r>
      <w:r w:rsidRPr="00507AED">
        <w:rPr>
          <w:lang w:val="el-GR"/>
        </w:rPr>
        <w:t xml:space="preserve"> την τεκμηρίωση εμπειρίας που </w:t>
      </w:r>
      <w:r w:rsidRPr="00507AED">
        <w:rPr>
          <w:b/>
          <w:lang w:val="el-GR"/>
        </w:rPr>
        <w:t>υπερβαίνει</w:t>
      </w:r>
      <w:r w:rsidRPr="00507AED">
        <w:rPr>
          <w:lang w:val="el-GR"/>
        </w:rPr>
        <w:t xml:space="preserve"> τα τρία έτη.</w:t>
      </w:r>
    </w:p>
  </w:endnote>
  <w:endnote w:id="36">
    <w:p w:rsidR="00D15B68" w:rsidRPr="00507AED" w:rsidRDefault="00D15B68" w:rsidP="00507AED">
      <w:pPr>
        <w:pStyle w:val="afd"/>
        <w:tabs>
          <w:tab w:val="left" w:pos="284"/>
        </w:tabs>
        <w:spacing w:after="200"/>
        <w:rPr>
          <w:lang w:val="el-GR"/>
        </w:rPr>
      </w:pPr>
      <w:r>
        <w:rPr>
          <w:rStyle w:val="a7"/>
        </w:rPr>
        <w:endnoteRef/>
      </w:r>
      <w:r w:rsidRPr="00507AED">
        <w:rPr>
          <w:lang w:val="el-GR"/>
        </w:rPr>
        <w:tab/>
        <w:t xml:space="preserve">Πρέπει να απαριθμούνται </w:t>
      </w:r>
      <w:r w:rsidRPr="00507AED">
        <w:rPr>
          <w:b/>
          <w:u w:val="single"/>
          <w:lang w:val="el-GR"/>
        </w:rPr>
        <w:t>όλοι</w:t>
      </w:r>
      <w:r w:rsidRPr="00507AED">
        <w:rPr>
          <w:lang w:val="el-GR"/>
        </w:rPr>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37">
    <w:p w:rsidR="00D15B68" w:rsidRPr="00507AED" w:rsidRDefault="00D15B68" w:rsidP="00507AED">
      <w:pPr>
        <w:pStyle w:val="afd"/>
        <w:tabs>
          <w:tab w:val="left" w:pos="284"/>
        </w:tabs>
        <w:spacing w:after="200"/>
        <w:rPr>
          <w:lang w:val="el-GR"/>
        </w:rPr>
      </w:pPr>
      <w:r>
        <w:rPr>
          <w:rStyle w:val="a7"/>
        </w:rPr>
        <w:endnoteRef/>
      </w:r>
      <w:r w:rsidRPr="00507AED">
        <w:rPr>
          <w:lang w:val="el-GR"/>
        </w:rPr>
        <w:tab/>
        <w:t xml:space="preserve">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w:t>
      </w:r>
      <w:r>
        <w:t>II</w:t>
      </w:r>
      <w:r w:rsidRPr="00507AED">
        <w:rPr>
          <w:lang w:val="el-GR"/>
        </w:rPr>
        <w:t>, ενότητα Γ, πρέπει να συμπληρώνονται χωριστά έντυπα ΤΕΥΔ.</w:t>
      </w:r>
    </w:p>
  </w:endnote>
  <w:endnote w:id="38">
    <w:p w:rsidR="00D15B68" w:rsidRPr="00507AED" w:rsidRDefault="00D15B68" w:rsidP="00507AED">
      <w:pPr>
        <w:pStyle w:val="afd"/>
        <w:tabs>
          <w:tab w:val="left" w:pos="284"/>
        </w:tabs>
        <w:spacing w:after="200"/>
        <w:rPr>
          <w:lang w:val="el-GR"/>
        </w:rPr>
      </w:pPr>
      <w:r>
        <w:rPr>
          <w:rStyle w:val="a7"/>
        </w:rPr>
        <w:endnoteRef/>
      </w:r>
      <w:r w:rsidRPr="00507AED">
        <w:rPr>
          <w:lang w:val="el-GR"/>
        </w:rPr>
        <w:tab/>
        <w:t xml:space="preserve">Επισημαίνεται ότι εάν ο οικονομικός φορέας </w:t>
      </w:r>
      <w:r w:rsidRPr="00507AED">
        <w:rPr>
          <w:b/>
          <w:u w:val="single"/>
          <w:lang w:val="el-GR"/>
        </w:rPr>
        <w:t>έχει</w:t>
      </w:r>
      <w:r w:rsidRPr="00507AED">
        <w:rPr>
          <w:lang w:val="el-GR"/>
        </w:rPr>
        <w:t xml:space="preserve"> αποφασίσει να αναθέσει τμήμα της σύμβασης σε τρίτους υπό μορφή υπεργολαβίας </w:t>
      </w:r>
      <w:r w:rsidRPr="00507AED">
        <w:rPr>
          <w:b/>
          <w:u w:val="single"/>
          <w:lang w:val="el-GR"/>
        </w:rPr>
        <w:t>και</w:t>
      </w:r>
      <w:r w:rsidRPr="00507AED">
        <w:rPr>
          <w:lang w:val="el-GR"/>
        </w:rP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39">
    <w:p w:rsidR="00D15B68" w:rsidRPr="00C26E69" w:rsidRDefault="00D15B68" w:rsidP="00C26E69">
      <w:pPr>
        <w:pStyle w:val="afd"/>
        <w:tabs>
          <w:tab w:val="left" w:pos="284"/>
        </w:tabs>
        <w:rPr>
          <w:lang w:val="el-GR"/>
        </w:rPr>
      </w:pPr>
      <w:r w:rsidRPr="00C26E69">
        <w:rPr>
          <w:rStyle w:val="a6"/>
        </w:rPr>
        <w:endnoteRef/>
      </w:r>
      <w:r w:rsidRPr="00C26E69">
        <w:rPr>
          <w:lang w:val="el-GR"/>
        </w:rPr>
        <w:tab/>
        <w:t xml:space="preserve">  Πρβλ και άρθρο 1 ν. 4250/2014</w:t>
      </w:r>
    </w:p>
  </w:endnote>
  <w:endnote w:id="40">
    <w:p w:rsidR="00D15B68" w:rsidRDefault="00D15B68" w:rsidP="00C26E69">
      <w:pPr>
        <w:pStyle w:val="afd"/>
        <w:tabs>
          <w:tab w:val="left" w:pos="284"/>
        </w:tabs>
        <w:rPr>
          <w:i/>
          <w:lang w:val="el-GR"/>
        </w:rPr>
      </w:pPr>
      <w:r w:rsidRPr="00C26E69">
        <w:rPr>
          <w:rStyle w:val="a6"/>
        </w:rPr>
        <w:endnoteRef/>
      </w:r>
      <w:r w:rsidRPr="00C26E69">
        <w:rPr>
          <w:lang w:val="el-GR"/>
        </w:rPr>
        <w:tab/>
        <w:t xml:space="preserve"> Υπό την προϋπόθεση ότι ο οικονομικός φορέας έχει παράσχει τις απαραίτητες πληροφορίες (</w:t>
      </w:r>
      <w:r w:rsidRPr="00C26E69">
        <w:rPr>
          <w:i/>
          <w:lang w:val="el-GR"/>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p>
    <w:p w:rsidR="00D15B68" w:rsidRDefault="00D15B68" w:rsidP="00C26E69">
      <w:pPr>
        <w:pStyle w:val="afd"/>
        <w:tabs>
          <w:tab w:val="left" w:pos="284"/>
        </w:tabs>
        <w:rPr>
          <w:lang w:val="el-GR"/>
        </w:rPr>
      </w:pPr>
    </w:p>
    <w:p w:rsidR="00D15B68" w:rsidRDefault="00D15B68" w:rsidP="00C26E69">
      <w:pPr>
        <w:pStyle w:val="afd"/>
        <w:tabs>
          <w:tab w:val="left" w:pos="284"/>
        </w:tabs>
        <w:rPr>
          <w:lang w:val="el-GR"/>
        </w:rPr>
      </w:pPr>
    </w:p>
    <w:p w:rsidR="00D15B68" w:rsidRDefault="00D15B68" w:rsidP="00C26E69">
      <w:pPr>
        <w:pStyle w:val="afd"/>
        <w:tabs>
          <w:tab w:val="left" w:pos="284"/>
        </w:tabs>
        <w:rPr>
          <w:lang w:val="el-GR"/>
        </w:rPr>
      </w:pPr>
    </w:p>
    <w:p w:rsidR="00D15B68" w:rsidRPr="00C26E69" w:rsidRDefault="00D15B68" w:rsidP="00C26E69">
      <w:pPr>
        <w:pStyle w:val="afd"/>
        <w:tabs>
          <w:tab w:val="left" w:pos="284"/>
        </w:tabs>
        <w:rPr>
          <w:lang w:val="el-GR"/>
        </w:rPr>
      </w:pPr>
    </w:p>
  </w:endnote>
</w:endnotes>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altName w:val="Arial Unicode MS"/>
    <w:charset w:val="00"/>
    <w:family w:val="auto"/>
    <w:pitch w:val="variable"/>
    <w:sig w:usb0="00000000" w:usb1="00000000" w:usb2="00000000" w:usb3="00000000" w:csb0="00000000" w:csb1="00000000"/>
  </w:font>
  <w:font w:name="Angsana New">
    <w:panose1 w:val="02020603050405020304"/>
    <w:charset w:val="DE"/>
    <w:family w:val="roman"/>
    <w:notTrueType/>
    <w:pitch w:val="variable"/>
    <w:sig w:usb0="01000001" w:usb1="00000000" w:usb2="00000000" w:usb3="00000000" w:csb0="0001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Trebuchet MS">
    <w:panose1 w:val="020B0603020202020204"/>
    <w:charset w:val="A1"/>
    <w:family w:val="swiss"/>
    <w:pitch w:val="variable"/>
    <w:sig w:usb0="00000687" w:usb1="00000000"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Liberation Sans">
    <w:altName w:val="Arial"/>
    <w:charset w:val="A1"/>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A1"/>
    <w:family w:val="swiss"/>
    <w:pitch w:val="variable"/>
    <w:sig w:usb0="A00006FF" w:usb1="4000205B" w:usb2="00000010" w:usb3="00000000" w:csb0="0000019F" w:csb1="00000000"/>
  </w:font>
  <w:font w:name="Arial Narrow">
    <w:panose1 w:val="020B0606020202030204"/>
    <w:charset w:val="A1"/>
    <w:family w:val="swiss"/>
    <w:pitch w:val="variable"/>
    <w:sig w:usb0="00000287" w:usb1="00000800" w:usb2="00000000" w:usb3="00000000" w:csb0="0000009F" w:csb1="00000000"/>
  </w:font>
  <w:font w:name="Franklin Gothic Demi Cond">
    <w:panose1 w:val="020B0706030402020204"/>
    <w:charset w:val="A1"/>
    <w:family w:val="swiss"/>
    <w:pitch w:val="variable"/>
    <w:sig w:usb0="00000287" w:usb1="00000000" w:usb2="00000000" w:usb3="00000000" w:csb0="0000009F" w:csb1="00000000"/>
  </w:font>
  <w:font w:name="Lucida Sans Unicode">
    <w:panose1 w:val="020B0602030504020204"/>
    <w:charset w:val="A1"/>
    <w:family w:val="swiss"/>
    <w:pitch w:val="variable"/>
    <w:sig w:usb0="80000AFF" w:usb1="0000396B" w:usb2="00000000" w:usb3="00000000" w:csb0="000000BF" w:csb1="00000000"/>
  </w:font>
  <w:font w:name="Calibri,Bold">
    <w:panose1 w:val="00000000000000000000"/>
    <w:charset w:val="A1"/>
    <w:family w:val="auto"/>
    <w:notTrueType/>
    <w:pitch w:val="default"/>
    <w:sig w:usb0="00000081" w:usb1="00000000" w:usb2="00000000" w:usb3="00000000" w:csb0="00000008"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5B68" w:rsidRPr="002B2D43" w:rsidRDefault="00D15B68" w:rsidP="00E52B07">
    <w:pPr>
      <w:pStyle w:val="af5"/>
      <w:spacing w:after="0"/>
      <w:rPr>
        <w:sz w:val="18"/>
        <w:szCs w:val="18"/>
        <w:lang w:val="el-GR"/>
      </w:rPr>
    </w:pPr>
    <w:r w:rsidRPr="002B2D43">
      <w:rPr>
        <w:sz w:val="20"/>
        <w:szCs w:val="20"/>
        <w:lang w:val="el-GR"/>
      </w:rPr>
      <w:t>ΠΕΡΙΦΕΡΕΙΑ ΗΠΕΙΡΟΥ</w:t>
    </w:r>
    <w:r w:rsidRPr="002B2D43">
      <w:rPr>
        <w:sz w:val="18"/>
        <w:szCs w:val="18"/>
        <w:lang w:val="el-GR"/>
      </w:rPr>
      <w:tab/>
      <w:t xml:space="preserve"> </w:t>
    </w:r>
    <w:r w:rsidRPr="002B2D43">
      <w:rPr>
        <w:sz w:val="18"/>
        <w:szCs w:val="18"/>
        <w:lang w:val="el-GR"/>
      </w:rPr>
      <w:tab/>
    </w:r>
    <w:r w:rsidRPr="002B2D43">
      <w:rPr>
        <w:sz w:val="18"/>
        <w:szCs w:val="18"/>
      </w:rPr>
      <w:tab/>
    </w:r>
    <w:r w:rsidRPr="002B2D43">
      <w:rPr>
        <w:sz w:val="18"/>
        <w:szCs w:val="18"/>
      </w:rPr>
      <w:tab/>
    </w:r>
    <w:r w:rsidRPr="002B2D43">
      <w:rPr>
        <w:sz w:val="18"/>
        <w:szCs w:val="18"/>
      </w:rPr>
      <w:tab/>
    </w:r>
    <w:r w:rsidRPr="002B2D43">
      <w:rPr>
        <w:sz w:val="18"/>
        <w:szCs w:val="18"/>
      </w:rPr>
      <w:tab/>
    </w:r>
    <w:r w:rsidRPr="002B2D43">
      <w:rPr>
        <w:sz w:val="18"/>
        <w:szCs w:val="18"/>
      </w:rPr>
      <w:tab/>
    </w:r>
    <w:r w:rsidRPr="002B2D43">
      <w:rPr>
        <w:sz w:val="18"/>
        <w:szCs w:val="18"/>
      </w:rPr>
      <w:tab/>
    </w:r>
    <w:r w:rsidRPr="002B2D43">
      <w:rPr>
        <w:noProof/>
        <w:sz w:val="18"/>
        <w:szCs w:val="18"/>
        <w:lang w:val="el-GR" w:eastAsia="el-GR"/>
      </w:rPr>
      <w:drawing>
        <wp:inline distT="0" distB="0" distL="0" distR="0">
          <wp:extent cx="1229305" cy="361258"/>
          <wp:effectExtent l="19050" t="0" r="8945" b="0"/>
          <wp:docPr id="4" name="Εικόνα 7" descr="D:\ΕΓΓΡΑΦΑ\PALIMPSEST\Interreg V-A Greece -Italy Logo\Interreg Greece-Italy Logo + ERD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ΕΓΓΡΑΦΑ\PALIMPSEST\Interreg V-A Greece -Italy Logo\Interreg Greece-Italy Logo + ERDF.png"/>
                  <pic:cNvPicPr>
                    <a:picLocks noChangeAspect="1" noChangeArrowheads="1"/>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56686" cy="369305"/>
                  </a:xfrm>
                  <a:prstGeom prst="rect">
                    <a:avLst/>
                  </a:prstGeom>
                  <a:noFill/>
                  <a:ln>
                    <a:noFill/>
                  </a:ln>
                </pic:spPr>
              </pic:pic>
            </a:graphicData>
          </a:graphic>
        </wp:inline>
      </w:drawing>
    </w:r>
  </w:p>
  <w:p w:rsidR="00D15B68" w:rsidRDefault="00D15B68">
    <w:pPr>
      <w:pStyle w:val="af5"/>
      <w:spacing w:after="0"/>
      <w:jc w:val="center"/>
    </w:pPr>
    <w:r>
      <w:rPr>
        <w:sz w:val="20"/>
        <w:szCs w:val="20"/>
        <w:lang w:val="el-GR"/>
      </w:rPr>
      <w:t xml:space="preserve">Σελίδα </w:t>
    </w:r>
    <w:r w:rsidR="00825AB4">
      <w:rPr>
        <w:sz w:val="20"/>
        <w:szCs w:val="20"/>
      </w:rPr>
      <w:fldChar w:fldCharType="begin"/>
    </w:r>
    <w:r>
      <w:rPr>
        <w:sz w:val="20"/>
        <w:szCs w:val="20"/>
      </w:rPr>
      <w:instrText xml:space="preserve"> PAGE </w:instrText>
    </w:r>
    <w:r w:rsidR="00825AB4">
      <w:rPr>
        <w:sz w:val="20"/>
        <w:szCs w:val="20"/>
      </w:rPr>
      <w:fldChar w:fldCharType="separate"/>
    </w:r>
    <w:r w:rsidR="00FA51AF">
      <w:rPr>
        <w:noProof/>
        <w:sz w:val="20"/>
        <w:szCs w:val="20"/>
      </w:rPr>
      <w:t>3</w:t>
    </w:r>
    <w:r w:rsidR="00825AB4">
      <w:rPr>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5ED3" w:rsidRDefault="009C5ED3">
      <w:pPr>
        <w:spacing w:after="0"/>
      </w:pPr>
      <w:r>
        <w:separator/>
      </w:r>
    </w:p>
  </w:footnote>
  <w:footnote w:type="continuationSeparator" w:id="1">
    <w:p w:rsidR="009C5ED3" w:rsidRDefault="009C5ED3">
      <w:pPr>
        <w:spacing w:after="0"/>
      </w:pPr>
      <w:r>
        <w:continuationSeparator/>
      </w:r>
    </w:p>
  </w:footnote>
  <w:footnote w:type="continuationNotice" w:id="2">
    <w:p w:rsidR="009C5ED3" w:rsidRDefault="009C5ED3">
      <w:pPr>
        <w:spacing w:after="0"/>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5B68" w:rsidRPr="002B2D43" w:rsidRDefault="00D15B68">
    <w:pPr>
      <w:pStyle w:val="af6"/>
      <w:rPr>
        <w:i/>
        <w:sz w:val="18"/>
        <w:szCs w:val="18"/>
        <w:lang w:val="el-GR"/>
      </w:rPr>
    </w:pPr>
    <w:r w:rsidRPr="002B2D43">
      <w:rPr>
        <w:i/>
        <w:sz w:val="18"/>
        <w:szCs w:val="18"/>
        <w:lang w:val="el-GR"/>
      </w:rPr>
      <w:t xml:space="preserve">Διακήρυξη Συνοπτικού Δημοσίου Διαγωνισμού για την παροχή υπηρεσιών διοικητικής και οικονομικής διαχείρισης για την υλοποίηση του έργου «TheRout_Net – Thematic Routes and Networks»  στο πλαίσιο του Προγράμματος Ευρωπαϊκής Εδαφικής Συνεργασίας </w:t>
    </w:r>
    <w:r w:rsidRPr="002B2D43">
      <w:rPr>
        <w:i/>
        <w:sz w:val="18"/>
        <w:szCs w:val="18"/>
      </w:rPr>
      <w:t>Interreg</w:t>
    </w:r>
    <w:r w:rsidRPr="002B2D43">
      <w:rPr>
        <w:i/>
        <w:sz w:val="18"/>
        <w:szCs w:val="18"/>
        <w:lang w:val="el-GR"/>
      </w:rPr>
      <w:t xml:space="preserve"> </w:t>
    </w:r>
    <w:r w:rsidRPr="002B2D43">
      <w:rPr>
        <w:i/>
        <w:sz w:val="18"/>
        <w:szCs w:val="18"/>
      </w:rPr>
      <w:t>V</w:t>
    </w:r>
    <w:r w:rsidRPr="002B2D43">
      <w:rPr>
        <w:i/>
        <w:sz w:val="18"/>
        <w:szCs w:val="18"/>
        <w:lang w:val="el-GR"/>
      </w:rPr>
      <w:t>-</w:t>
    </w:r>
    <w:r w:rsidRPr="002B2D43">
      <w:rPr>
        <w:i/>
        <w:sz w:val="18"/>
        <w:szCs w:val="18"/>
      </w:rPr>
      <w:t>A</w:t>
    </w:r>
    <w:r w:rsidRPr="002B2D43">
      <w:rPr>
        <w:i/>
        <w:sz w:val="18"/>
        <w:szCs w:val="18"/>
        <w:lang w:val="el-GR"/>
      </w:rPr>
      <w:t xml:space="preserve"> Ελλάδα-Ιταλία 2014-2020</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bullet"/>
      <w:pStyle w:val="2"/>
      <w:lvlText w:val=""/>
      <w:lvlJc w:val="left"/>
      <w:pPr>
        <w:tabs>
          <w:tab w:val="num" w:pos="643"/>
        </w:tabs>
        <w:ind w:left="643" w:hanging="360"/>
      </w:pPr>
      <w:rPr>
        <w:rFonts w:ascii="Symbol" w:hAnsi="Symbol" w:cs="Symbol"/>
        <w:lang w:val="el-GR"/>
      </w:rPr>
    </w:lvl>
  </w:abstractNum>
  <w:abstractNum w:abstractNumId="2">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3">
    <w:nsid w:val="00000004"/>
    <w:multiLevelType w:val="singleLevel"/>
    <w:tmpl w:val="00000004"/>
    <w:name w:val="WW8Num4"/>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nsid w:val="00000005"/>
    <w:multiLevelType w:val="singleLevel"/>
    <w:tmpl w:val="00000005"/>
    <w:name w:val="WW8Num5"/>
    <w:lvl w:ilvl="0">
      <w:start w:val="1"/>
      <w:numFmt w:val="decimal"/>
      <w:lvlText w:val="%1."/>
      <w:lvlJc w:val="left"/>
      <w:pPr>
        <w:tabs>
          <w:tab w:val="num" w:pos="0"/>
        </w:tabs>
        <w:ind w:left="720" w:hanging="360"/>
      </w:pPr>
      <w:rPr>
        <w:lang w:val="el-GR"/>
      </w:rPr>
    </w:lvl>
  </w:abstractNum>
  <w:abstractNum w:abstractNumId="5">
    <w:nsid w:val="00000006"/>
    <w:multiLevelType w:val="multilevel"/>
    <w:tmpl w:val="00000006"/>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8">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9">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nsid w:val="18507AAB"/>
    <w:multiLevelType w:val="multilevel"/>
    <w:tmpl w:val="00644DC6"/>
    <w:lvl w:ilvl="0">
      <w:start w:val="1"/>
      <w:numFmt w:val="decimal"/>
      <w:lvlText w:val="%1."/>
      <w:lvlJc w:val="left"/>
      <w:pPr>
        <w:tabs>
          <w:tab w:val="num" w:pos="360"/>
        </w:tabs>
        <w:ind w:left="360" w:hanging="360"/>
      </w:pPr>
      <w:rPr>
        <w:rFonts w:hint="default"/>
      </w:rPr>
    </w:lvl>
    <w:lvl w:ilvl="1">
      <w:start w:val="3"/>
      <w:numFmt w:val="decimal"/>
      <w:isLgl/>
      <w:lvlText w:val="%1.%2"/>
      <w:lvlJc w:val="left"/>
      <w:pPr>
        <w:ind w:left="564" w:hanging="564"/>
      </w:pPr>
      <w:rPr>
        <w:rFonts w:hint="default"/>
      </w:rPr>
    </w:lvl>
    <w:lvl w:ilvl="2">
      <w:start w:val="2"/>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1">
    <w:nsid w:val="244B17E6"/>
    <w:multiLevelType w:val="hybridMultilevel"/>
    <w:tmpl w:val="FF80966C"/>
    <w:lvl w:ilvl="0" w:tplc="56EE7ED0">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279F44F1"/>
    <w:multiLevelType w:val="hybridMultilevel"/>
    <w:tmpl w:val="2A7AE292"/>
    <w:lvl w:ilvl="0" w:tplc="BC662D52">
      <w:numFmt w:val="bullet"/>
      <w:lvlText w:val="•"/>
      <w:lvlJc w:val="left"/>
      <w:pPr>
        <w:ind w:left="534" w:hanging="720"/>
      </w:pPr>
      <w:rPr>
        <w:rFonts w:ascii="Arial" w:eastAsia="Arial" w:hAnsi="Arial" w:cs="Arial" w:hint="default"/>
        <w:w w:val="142"/>
        <w:sz w:val="22"/>
        <w:szCs w:val="22"/>
      </w:rPr>
    </w:lvl>
    <w:lvl w:ilvl="1" w:tplc="155E3016">
      <w:numFmt w:val="bullet"/>
      <w:lvlText w:val="•"/>
      <w:lvlJc w:val="left"/>
      <w:pPr>
        <w:ind w:left="1558" w:hanging="720"/>
      </w:pPr>
    </w:lvl>
    <w:lvl w:ilvl="2" w:tplc="1CA40A12">
      <w:numFmt w:val="bullet"/>
      <w:lvlText w:val="•"/>
      <w:lvlJc w:val="left"/>
      <w:pPr>
        <w:ind w:left="2577" w:hanging="720"/>
      </w:pPr>
    </w:lvl>
    <w:lvl w:ilvl="3" w:tplc="B1A80762">
      <w:numFmt w:val="bullet"/>
      <w:lvlText w:val="•"/>
      <w:lvlJc w:val="left"/>
      <w:pPr>
        <w:ind w:left="3595" w:hanging="720"/>
      </w:pPr>
    </w:lvl>
    <w:lvl w:ilvl="4" w:tplc="B616F742">
      <w:numFmt w:val="bullet"/>
      <w:lvlText w:val="•"/>
      <w:lvlJc w:val="left"/>
      <w:pPr>
        <w:ind w:left="4614" w:hanging="720"/>
      </w:pPr>
    </w:lvl>
    <w:lvl w:ilvl="5" w:tplc="5876019C">
      <w:numFmt w:val="bullet"/>
      <w:lvlText w:val="•"/>
      <w:lvlJc w:val="left"/>
      <w:pPr>
        <w:ind w:left="5633" w:hanging="720"/>
      </w:pPr>
    </w:lvl>
    <w:lvl w:ilvl="6" w:tplc="FB78AF12">
      <w:numFmt w:val="bullet"/>
      <w:lvlText w:val="•"/>
      <w:lvlJc w:val="left"/>
      <w:pPr>
        <w:ind w:left="6651" w:hanging="720"/>
      </w:pPr>
    </w:lvl>
    <w:lvl w:ilvl="7" w:tplc="BE543070">
      <w:numFmt w:val="bullet"/>
      <w:lvlText w:val="•"/>
      <w:lvlJc w:val="left"/>
      <w:pPr>
        <w:ind w:left="7670" w:hanging="720"/>
      </w:pPr>
    </w:lvl>
    <w:lvl w:ilvl="8" w:tplc="B44ECC90">
      <w:numFmt w:val="bullet"/>
      <w:lvlText w:val="•"/>
      <w:lvlJc w:val="left"/>
      <w:pPr>
        <w:ind w:left="8688" w:hanging="720"/>
      </w:pPr>
    </w:lvl>
  </w:abstractNum>
  <w:abstractNum w:abstractNumId="13">
    <w:nsid w:val="30156222"/>
    <w:multiLevelType w:val="hybridMultilevel"/>
    <w:tmpl w:val="3EFE1AE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38B706AA"/>
    <w:multiLevelType w:val="hybridMultilevel"/>
    <w:tmpl w:val="89C00D78"/>
    <w:lvl w:ilvl="0" w:tplc="04080001">
      <w:start w:val="1"/>
      <w:numFmt w:val="bullet"/>
      <w:lvlText w:val=""/>
      <w:lvlJc w:val="left"/>
      <w:pPr>
        <w:ind w:left="894" w:hanging="360"/>
      </w:pPr>
      <w:rPr>
        <w:rFonts w:ascii="Symbol" w:hAnsi="Symbol" w:hint="default"/>
        <w:spacing w:val="-1"/>
        <w:w w:val="91"/>
        <w:sz w:val="22"/>
        <w:szCs w:val="22"/>
      </w:rPr>
    </w:lvl>
    <w:lvl w:ilvl="1" w:tplc="627A80CA">
      <w:numFmt w:val="bullet"/>
      <w:lvlText w:val="•"/>
      <w:lvlJc w:val="left"/>
      <w:pPr>
        <w:ind w:left="1254" w:hanging="360"/>
      </w:pPr>
      <w:rPr>
        <w:rFonts w:ascii="Tahoma" w:eastAsia="Tahoma" w:hAnsi="Tahoma" w:cs="Tahoma" w:hint="default"/>
        <w:w w:val="99"/>
        <w:sz w:val="22"/>
        <w:szCs w:val="22"/>
      </w:rPr>
    </w:lvl>
    <w:lvl w:ilvl="2" w:tplc="35DC9D4C">
      <w:numFmt w:val="bullet"/>
      <w:lvlText w:val="•"/>
      <w:lvlJc w:val="left"/>
      <w:pPr>
        <w:ind w:left="2311" w:hanging="360"/>
      </w:pPr>
    </w:lvl>
    <w:lvl w:ilvl="3" w:tplc="EA6CDE92">
      <w:numFmt w:val="bullet"/>
      <w:lvlText w:val="•"/>
      <w:lvlJc w:val="left"/>
      <w:pPr>
        <w:ind w:left="3363" w:hanging="360"/>
      </w:pPr>
    </w:lvl>
    <w:lvl w:ilvl="4" w:tplc="44E451CE">
      <w:numFmt w:val="bullet"/>
      <w:lvlText w:val="•"/>
      <w:lvlJc w:val="left"/>
      <w:pPr>
        <w:ind w:left="4415" w:hanging="360"/>
      </w:pPr>
    </w:lvl>
    <w:lvl w:ilvl="5" w:tplc="C3121B18">
      <w:numFmt w:val="bullet"/>
      <w:lvlText w:val="•"/>
      <w:lvlJc w:val="left"/>
      <w:pPr>
        <w:ind w:left="5467" w:hanging="360"/>
      </w:pPr>
    </w:lvl>
    <w:lvl w:ilvl="6" w:tplc="C898EA50">
      <w:numFmt w:val="bullet"/>
      <w:lvlText w:val="•"/>
      <w:lvlJc w:val="left"/>
      <w:pPr>
        <w:ind w:left="6518" w:hanging="360"/>
      </w:pPr>
    </w:lvl>
    <w:lvl w:ilvl="7" w:tplc="B0C870A4">
      <w:numFmt w:val="bullet"/>
      <w:lvlText w:val="•"/>
      <w:lvlJc w:val="left"/>
      <w:pPr>
        <w:ind w:left="7570" w:hanging="360"/>
      </w:pPr>
    </w:lvl>
    <w:lvl w:ilvl="8" w:tplc="9DEE1AB2">
      <w:numFmt w:val="bullet"/>
      <w:lvlText w:val="•"/>
      <w:lvlJc w:val="left"/>
      <w:pPr>
        <w:ind w:left="8622" w:hanging="360"/>
      </w:pPr>
    </w:lvl>
  </w:abstractNum>
  <w:abstractNum w:abstractNumId="15">
    <w:nsid w:val="3C1538BB"/>
    <w:multiLevelType w:val="hybridMultilevel"/>
    <w:tmpl w:val="513CFAB2"/>
    <w:lvl w:ilvl="0" w:tplc="0F5C97B4">
      <w:numFmt w:val="bullet"/>
      <w:lvlText w:val="●"/>
      <w:lvlJc w:val="left"/>
      <w:pPr>
        <w:ind w:left="534" w:hanging="720"/>
      </w:pPr>
      <w:rPr>
        <w:rFonts w:ascii="Arial" w:eastAsia="Arial" w:hAnsi="Arial" w:cs="Arial" w:hint="default"/>
        <w:spacing w:val="-25"/>
        <w:w w:val="80"/>
        <w:sz w:val="22"/>
        <w:szCs w:val="22"/>
      </w:rPr>
    </w:lvl>
    <w:lvl w:ilvl="1" w:tplc="6B2E1A80">
      <w:numFmt w:val="bullet"/>
      <w:lvlText w:val="•"/>
      <w:lvlJc w:val="left"/>
      <w:pPr>
        <w:ind w:left="1558" w:hanging="720"/>
      </w:pPr>
    </w:lvl>
    <w:lvl w:ilvl="2" w:tplc="03705260">
      <w:numFmt w:val="bullet"/>
      <w:lvlText w:val="•"/>
      <w:lvlJc w:val="left"/>
      <w:pPr>
        <w:ind w:left="2577" w:hanging="720"/>
      </w:pPr>
    </w:lvl>
    <w:lvl w:ilvl="3" w:tplc="BA42FD10">
      <w:numFmt w:val="bullet"/>
      <w:lvlText w:val="•"/>
      <w:lvlJc w:val="left"/>
      <w:pPr>
        <w:ind w:left="3595" w:hanging="720"/>
      </w:pPr>
    </w:lvl>
    <w:lvl w:ilvl="4" w:tplc="DFE8856E">
      <w:numFmt w:val="bullet"/>
      <w:lvlText w:val="•"/>
      <w:lvlJc w:val="left"/>
      <w:pPr>
        <w:ind w:left="4614" w:hanging="720"/>
      </w:pPr>
    </w:lvl>
    <w:lvl w:ilvl="5" w:tplc="46F822D2">
      <w:numFmt w:val="bullet"/>
      <w:lvlText w:val="•"/>
      <w:lvlJc w:val="left"/>
      <w:pPr>
        <w:ind w:left="5633" w:hanging="720"/>
      </w:pPr>
    </w:lvl>
    <w:lvl w:ilvl="6" w:tplc="23D87C96">
      <w:numFmt w:val="bullet"/>
      <w:lvlText w:val="•"/>
      <w:lvlJc w:val="left"/>
      <w:pPr>
        <w:ind w:left="6651" w:hanging="720"/>
      </w:pPr>
    </w:lvl>
    <w:lvl w:ilvl="7" w:tplc="11F40104">
      <w:numFmt w:val="bullet"/>
      <w:lvlText w:val="•"/>
      <w:lvlJc w:val="left"/>
      <w:pPr>
        <w:ind w:left="7670" w:hanging="720"/>
      </w:pPr>
    </w:lvl>
    <w:lvl w:ilvl="8" w:tplc="59C44A90">
      <w:numFmt w:val="bullet"/>
      <w:lvlText w:val="•"/>
      <w:lvlJc w:val="left"/>
      <w:pPr>
        <w:ind w:left="8688" w:hanging="720"/>
      </w:pPr>
    </w:lvl>
  </w:abstractNum>
  <w:abstractNum w:abstractNumId="16">
    <w:nsid w:val="3E1C6DB7"/>
    <w:multiLevelType w:val="hybridMultilevel"/>
    <w:tmpl w:val="B5A27A94"/>
    <w:lvl w:ilvl="0" w:tplc="F31E6FF0">
      <w:start w:val="4"/>
      <w:numFmt w:val="decimal"/>
      <w:lvlText w:val="%1."/>
      <w:lvlJc w:val="left"/>
      <w:pPr>
        <w:ind w:left="753" w:hanging="220"/>
      </w:pPr>
      <w:rPr>
        <w:rFonts w:ascii="Trebuchet MS" w:eastAsia="Trebuchet MS" w:hAnsi="Trebuchet MS" w:cs="Trebuchet MS" w:hint="default"/>
        <w:b/>
        <w:bCs/>
        <w:spacing w:val="-1"/>
        <w:w w:val="81"/>
        <w:sz w:val="22"/>
        <w:szCs w:val="22"/>
      </w:rPr>
    </w:lvl>
    <w:lvl w:ilvl="1" w:tplc="BFB05286">
      <w:numFmt w:val="bullet"/>
      <w:lvlText w:val=""/>
      <w:lvlJc w:val="left"/>
      <w:pPr>
        <w:ind w:left="1254" w:hanging="360"/>
      </w:pPr>
      <w:rPr>
        <w:rFonts w:ascii="Wingdings" w:eastAsia="Wingdings" w:hAnsi="Wingdings" w:cs="Wingdings" w:hint="default"/>
        <w:w w:val="100"/>
        <w:sz w:val="22"/>
        <w:szCs w:val="22"/>
      </w:rPr>
    </w:lvl>
    <w:lvl w:ilvl="2" w:tplc="334E80AE">
      <w:numFmt w:val="bullet"/>
      <w:lvlText w:val="•"/>
      <w:lvlJc w:val="left"/>
      <w:pPr>
        <w:ind w:left="2311" w:hanging="360"/>
      </w:pPr>
    </w:lvl>
    <w:lvl w:ilvl="3" w:tplc="00425D3A">
      <w:numFmt w:val="bullet"/>
      <w:lvlText w:val="•"/>
      <w:lvlJc w:val="left"/>
      <w:pPr>
        <w:ind w:left="3363" w:hanging="360"/>
      </w:pPr>
    </w:lvl>
    <w:lvl w:ilvl="4" w:tplc="F74CC490">
      <w:numFmt w:val="bullet"/>
      <w:lvlText w:val="•"/>
      <w:lvlJc w:val="left"/>
      <w:pPr>
        <w:ind w:left="4415" w:hanging="360"/>
      </w:pPr>
    </w:lvl>
    <w:lvl w:ilvl="5" w:tplc="59D231FA">
      <w:numFmt w:val="bullet"/>
      <w:lvlText w:val="•"/>
      <w:lvlJc w:val="left"/>
      <w:pPr>
        <w:ind w:left="5467" w:hanging="360"/>
      </w:pPr>
    </w:lvl>
    <w:lvl w:ilvl="6" w:tplc="9A1CC5F4">
      <w:numFmt w:val="bullet"/>
      <w:lvlText w:val="•"/>
      <w:lvlJc w:val="left"/>
      <w:pPr>
        <w:ind w:left="6518" w:hanging="360"/>
      </w:pPr>
    </w:lvl>
    <w:lvl w:ilvl="7" w:tplc="982A1136">
      <w:numFmt w:val="bullet"/>
      <w:lvlText w:val="•"/>
      <w:lvlJc w:val="left"/>
      <w:pPr>
        <w:ind w:left="7570" w:hanging="360"/>
      </w:pPr>
    </w:lvl>
    <w:lvl w:ilvl="8" w:tplc="A726D98E">
      <w:numFmt w:val="bullet"/>
      <w:lvlText w:val="•"/>
      <w:lvlJc w:val="left"/>
      <w:pPr>
        <w:ind w:left="8622" w:hanging="360"/>
      </w:pPr>
    </w:lvl>
  </w:abstractNum>
  <w:abstractNum w:abstractNumId="17">
    <w:nsid w:val="435B49EF"/>
    <w:multiLevelType w:val="hybridMultilevel"/>
    <w:tmpl w:val="46DA721C"/>
    <w:lvl w:ilvl="0" w:tplc="04080013">
      <w:start w:val="1"/>
      <w:numFmt w:val="upp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48F10B36"/>
    <w:multiLevelType w:val="hybridMultilevel"/>
    <w:tmpl w:val="A70A9EB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4C7A2F1D"/>
    <w:multiLevelType w:val="hybridMultilevel"/>
    <w:tmpl w:val="64F4694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53385F6F"/>
    <w:multiLevelType w:val="hybridMultilevel"/>
    <w:tmpl w:val="CF269B70"/>
    <w:lvl w:ilvl="0" w:tplc="ACBEA040">
      <w:start w:val="1"/>
      <w:numFmt w:val="decimal"/>
      <w:lvlText w:val="%1)"/>
      <w:lvlJc w:val="left"/>
      <w:pPr>
        <w:ind w:left="894" w:hanging="360"/>
      </w:pPr>
      <w:rPr>
        <w:rFonts w:hint="default"/>
        <w:spacing w:val="-1"/>
        <w:w w:val="91"/>
        <w:sz w:val="22"/>
        <w:szCs w:val="22"/>
      </w:rPr>
    </w:lvl>
    <w:lvl w:ilvl="1" w:tplc="627A80CA">
      <w:numFmt w:val="bullet"/>
      <w:lvlText w:val="•"/>
      <w:lvlJc w:val="left"/>
      <w:pPr>
        <w:ind w:left="1254" w:hanging="360"/>
      </w:pPr>
      <w:rPr>
        <w:rFonts w:ascii="Tahoma" w:eastAsia="Tahoma" w:hAnsi="Tahoma" w:cs="Tahoma" w:hint="default"/>
        <w:w w:val="99"/>
        <w:sz w:val="22"/>
        <w:szCs w:val="22"/>
      </w:rPr>
    </w:lvl>
    <w:lvl w:ilvl="2" w:tplc="35DC9D4C">
      <w:numFmt w:val="bullet"/>
      <w:lvlText w:val="•"/>
      <w:lvlJc w:val="left"/>
      <w:pPr>
        <w:ind w:left="2311" w:hanging="360"/>
      </w:pPr>
    </w:lvl>
    <w:lvl w:ilvl="3" w:tplc="EA6CDE92">
      <w:numFmt w:val="bullet"/>
      <w:lvlText w:val="•"/>
      <w:lvlJc w:val="left"/>
      <w:pPr>
        <w:ind w:left="3363" w:hanging="360"/>
      </w:pPr>
    </w:lvl>
    <w:lvl w:ilvl="4" w:tplc="44E451CE">
      <w:numFmt w:val="bullet"/>
      <w:lvlText w:val="•"/>
      <w:lvlJc w:val="left"/>
      <w:pPr>
        <w:ind w:left="4415" w:hanging="360"/>
      </w:pPr>
    </w:lvl>
    <w:lvl w:ilvl="5" w:tplc="C3121B18">
      <w:numFmt w:val="bullet"/>
      <w:lvlText w:val="•"/>
      <w:lvlJc w:val="left"/>
      <w:pPr>
        <w:ind w:left="5467" w:hanging="360"/>
      </w:pPr>
    </w:lvl>
    <w:lvl w:ilvl="6" w:tplc="C898EA50">
      <w:numFmt w:val="bullet"/>
      <w:lvlText w:val="•"/>
      <w:lvlJc w:val="left"/>
      <w:pPr>
        <w:ind w:left="6518" w:hanging="360"/>
      </w:pPr>
    </w:lvl>
    <w:lvl w:ilvl="7" w:tplc="B0C870A4">
      <w:numFmt w:val="bullet"/>
      <w:lvlText w:val="•"/>
      <w:lvlJc w:val="left"/>
      <w:pPr>
        <w:ind w:left="7570" w:hanging="360"/>
      </w:pPr>
    </w:lvl>
    <w:lvl w:ilvl="8" w:tplc="9DEE1AB2">
      <w:numFmt w:val="bullet"/>
      <w:lvlText w:val="•"/>
      <w:lvlJc w:val="left"/>
      <w:pPr>
        <w:ind w:left="8622" w:hanging="360"/>
      </w:pPr>
    </w:lvl>
  </w:abstractNum>
  <w:abstractNum w:abstractNumId="21">
    <w:nsid w:val="582D059D"/>
    <w:multiLevelType w:val="hybridMultilevel"/>
    <w:tmpl w:val="11204CD0"/>
    <w:lvl w:ilvl="0" w:tplc="04080005">
      <w:start w:val="1"/>
      <w:numFmt w:val="bullet"/>
      <w:lvlText w:val=""/>
      <w:lvlJc w:val="left"/>
      <w:pPr>
        <w:ind w:left="1080" w:hanging="360"/>
      </w:pPr>
      <w:rPr>
        <w:rFonts w:ascii="Wingdings" w:hAnsi="Wingdings" w:hint="default"/>
      </w:rPr>
    </w:lvl>
    <w:lvl w:ilvl="1" w:tplc="04080003">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2">
    <w:nsid w:val="5E8600BE"/>
    <w:multiLevelType w:val="hybridMultilevel"/>
    <w:tmpl w:val="4D12FC5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604F09E8"/>
    <w:multiLevelType w:val="hybridMultilevel"/>
    <w:tmpl w:val="59F4471A"/>
    <w:lvl w:ilvl="0" w:tplc="2A6CE59E">
      <w:start w:val="1"/>
      <w:numFmt w:val="decimal"/>
      <w:lvlText w:val="%1."/>
      <w:lvlJc w:val="left"/>
      <w:pPr>
        <w:ind w:left="534" w:hanging="222"/>
      </w:pPr>
      <w:rPr>
        <w:rFonts w:ascii="Arial" w:eastAsia="Arial" w:hAnsi="Arial" w:cs="Arial" w:hint="default"/>
        <w:spacing w:val="-1"/>
        <w:w w:val="91"/>
        <w:sz w:val="22"/>
        <w:szCs w:val="22"/>
      </w:rPr>
    </w:lvl>
    <w:lvl w:ilvl="1" w:tplc="7F160B28">
      <w:numFmt w:val="bullet"/>
      <w:lvlText w:val="•"/>
      <w:lvlJc w:val="left"/>
      <w:pPr>
        <w:ind w:left="1558" w:hanging="222"/>
      </w:pPr>
    </w:lvl>
    <w:lvl w:ilvl="2" w:tplc="7B9219E4">
      <w:numFmt w:val="bullet"/>
      <w:lvlText w:val="•"/>
      <w:lvlJc w:val="left"/>
      <w:pPr>
        <w:ind w:left="2577" w:hanging="222"/>
      </w:pPr>
    </w:lvl>
    <w:lvl w:ilvl="3" w:tplc="BA1EC646">
      <w:numFmt w:val="bullet"/>
      <w:lvlText w:val="•"/>
      <w:lvlJc w:val="left"/>
      <w:pPr>
        <w:ind w:left="3595" w:hanging="222"/>
      </w:pPr>
    </w:lvl>
    <w:lvl w:ilvl="4" w:tplc="F8CC5038">
      <w:numFmt w:val="bullet"/>
      <w:lvlText w:val="•"/>
      <w:lvlJc w:val="left"/>
      <w:pPr>
        <w:ind w:left="4614" w:hanging="222"/>
      </w:pPr>
    </w:lvl>
    <w:lvl w:ilvl="5" w:tplc="C554B6DE">
      <w:numFmt w:val="bullet"/>
      <w:lvlText w:val="•"/>
      <w:lvlJc w:val="left"/>
      <w:pPr>
        <w:ind w:left="5633" w:hanging="222"/>
      </w:pPr>
    </w:lvl>
    <w:lvl w:ilvl="6" w:tplc="1B90D4D6">
      <w:numFmt w:val="bullet"/>
      <w:lvlText w:val="•"/>
      <w:lvlJc w:val="left"/>
      <w:pPr>
        <w:ind w:left="6651" w:hanging="222"/>
      </w:pPr>
    </w:lvl>
    <w:lvl w:ilvl="7" w:tplc="A8B495BC">
      <w:numFmt w:val="bullet"/>
      <w:lvlText w:val="•"/>
      <w:lvlJc w:val="left"/>
      <w:pPr>
        <w:ind w:left="7670" w:hanging="222"/>
      </w:pPr>
    </w:lvl>
    <w:lvl w:ilvl="8" w:tplc="D4E622A6">
      <w:numFmt w:val="bullet"/>
      <w:lvlText w:val="•"/>
      <w:lvlJc w:val="left"/>
      <w:pPr>
        <w:ind w:left="8688" w:hanging="222"/>
      </w:pPr>
    </w:lvl>
  </w:abstractNum>
  <w:abstractNum w:abstractNumId="24">
    <w:nsid w:val="637B2E5B"/>
    <w:multiLevelType w:val="hybridMultilevel"/>
    <w:tmpl w:val="4444727A"/>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5">
    <w:nsid w:val="6457383F"/>
    <w:multiLevelType w:val="hybridMultilevel"/>
    <w:tmpl w:val="180860D4"/>
    <w:lvl w:ilvl="0" w:tplc="0866759C">
      <w:numFmt w:val="bullet"/>
      <w:lvlText w:val="o"/>
      <w:lvlJc w:val="left"/>
      <w:pPr>
        <w:ind w:left="534" w:hanging="720"/>
      </w:pPr>
      <w:rPr>
        <w:rFonts w:ascii="Arial" w:eastAsia="Arial" w:hAnsi="Arial" w:cs="Arial" w:hint="default"/>
        <w:w w:val="94"/>
        <w:sz w:val="22"/>
        <w:szCs w:val="22"/>
      </w:rPr>
    </w:lvl>
    <w:lvl w:ilvl="1" w:tplc="7B062E26">
      <w:numFmt w:val="bullet"/>
      <w:lvlText w:val="•"/>
      <w:lvlJc w:val="left"/>
      <w:pPr>
        <w:ind w:left="1558" w:hanging="720"/>
      </w:pPr>
    </w:lvl>
    <w:lvl w:ilvl="2" w:tplc="E842BFA0">
      <w:numFmt w:val="bullet"/>
      <w:lvlText w:val="•"/>
      <w:lvlJc w:val="left"/>
      <w:pPr>
        <w:ind w:left="2577" w:hanging="720"/>
      </w:pPr>
    </w:lvl>
    <w:lvl w:ilvl="3" w:tplc="0CE6214C">
      <w:numFmt w:val="bullet"/>
      <w:lvlText w:val="•"/>
      <w:lvlJc w:val="left"/>
      <w:pPr>
        <w:ind w:left="3595" w:hanging="720"/>
      </w:pPr>
    </w:lvl>
    <w:lvl w:ilvl="4" w:tplc="B7B08E66">
      <w:numFmt w:val="bullet"/>
      <w:lvlText w:val="•"/>
      <w:lvlJc w:val="left"/>
      <w:pPr>
        <w:ind w:left="4614" w:hanging="720"/>
      </w:pPr>
    </w:lvl>
    <w:lvl w:ilvl="5" w:tplc="6AD01C70">
      <w:numFmt w:val="bullet"/>
      <w:lvlText w:val="•"/>
      <w:lvlJc w:val="left"/>
      <w:pPr>
        <w:ind w:left="5633" w:hanging="720"/>
      </w:pPr>
    </w:lvl>
    <w:lvl w:ilvl="6" w:tplc="7944B522">
      <w:numFmt w:val="bullet"/>
      <w:lvlText w:val="•"/>
      <w:lvlJc w:val="left"/>
      <w:pPr>
        <w:ind w:left="6651" w:hanging="720"/>
      </w:pPr>
    </w:lvl>
    <w:lvl w:ilvl="7" w:tplc="6DD64732">
      <w:numFmt w:val="bullet"/>
      <w:lvlText w:val="•"/>
      <w:lvlJc w:val="left"/>
      <w:pPr>
        <w:ind w:left="7670" w:hanging="720"/>
      </w:pPr>
    </w:lvl>
    <w:lvl w:ilvl="8" w:tplc="AA4CA8D2">
      <w:numFmt w:val="bullet"/>
      <w:lvlText w:val="•"/>
      <w:lvlJc w:val="left"/>
      <w:pPr>
        <w:ind w:left="8688" w:hanging="720"/>
      </w:pPr>
    </w:lvl>
  </w:abstractNum>
  <w:abstractNum w:abstractNumId="26">
    <w:nsid w:val="67817D6C"/>
    <w:multiLevelType w:val="multilevel"/>
    <w:tmpl w:val="469C344C"/>
    <w:lvl w:ilvl="0">
      <w:start w:val="1"/>
      <w:numFmt w:val="decimal"/>
      <w:lvlText w:val="%1."/>
      <w:lvlJc w:val="left"/>
      <w:pPr>
        <w:tabs>
          <w:tab w:val="num" w:pos="360"/>
        </w:tabs>
        <w:ind w:left="360" w:hanging="360"/>
      </w:pPr>
      <w:rPr>
        <w:rFonts w:hint="default"/>
      </w:rPr>
    </w:lvl>
    <w:lvl w:ilvl="1">
      <w:start w:val="4"/>
      <w:numFmt w:val="decimal"/>
      <w:isLgl/>
      <w:lvlText w:val="%1.%2"/>
      <w:lvlJc w:val="left"/>
      <w:pPr>
        <w:ind w:left="540" w:hanging="540"/>
      </w:pPr>
      <w:rPr>
        <w:rFonts w:hint="default"/>
      </w:rPr>
    </w:lvl>
    <w:lvl w:ilvl="2">
      <w:start w:val="3"/>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7">
    <w:nsid w:val="6C8B6EDC"/>
    <w:multiLevelType w:val="hybridMultilevel"/>
    <w:tmpl w:val="8CF87EDC"/>
    <w:lvl w:ilvl="0" w:tplc="74E4C66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6D2E43A9"/>
    <w:multiLevelType w:val="hybridMultilevel"/>
    <w:tmpl w:val="BACCB2CE"/>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754F181B"/>
    <w:multiLevelType w:val="hybridMultilevel"/>
    <w:tmpl w:val="E39A4C7E"/>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30">
    <w:nsid w:val="778D353A"/>
    <w:multiLevelType w:val="multilevel"/>
    <w:tmpl w:val="6F94DFC0"/>
    <w:lvl w:ilvl="0">
      <w:start w:val="2"/>
      <w:numFmt w:val="decimal"/>
      <w:pStyle w:val="8"/>
      <w:lvlText w:val="%1"/>
      <w:lvlJc w:val="left"/>
      <w:pPr>
        <w:tabs>
          <w:tab w:val="num" w:pos="600"/>
        </w:tabs>
        <w:ind w:left="600" w:hanging="600"/>
      </w:pPr>
      <w:rPr>
        <w:rFonts w:hint="default"/>
        <w:b/>
      </w:rPr>
    </w:lvl>
    <w:lvl w:ilvl="1">
      <w:start w:val="2"/>
      <w:numFmt w:val="decimal"/>
      <w:lvlText w:val="%1.%2"/>
      <w:lvlJc w:val="left"/>
      <w:pPr>
        <w:tabs>
          <w:tab w:val="num" w:pos="600"/>
        </w:tabs>
        <w:ind w:left="600" w:hanging="60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1">
    <w:nsid w:val="7BA42897"/>
    <w:multiLevelType w:val="hybridMultilevel"/>
    <w:tmpl w:val="B79E9CDC"/>
    <w:lvl w:ilvl="0" w:tplc="1AD26454">
      <w:numFmt w:val="bullet"/>
      <w:lvlText w:val="-"/>
      <w:lvlJc w:val="left"/>
      <w:pPr>
        <w:ind w:left="534" w:hanging="720"/>
      </w:pPr>
      <w:rPr>
        <w:rFonts w:ascii="Arial" w:eastAsia="Arial" w:hAnsi="Arial" w:cs="Arial" w:hint="default"/>
        <w:w w:val="91"/>
        <w:sz w:val="22"/>
        <w:szCs w:val="22"/>
      </w:rPr>
    </w:lvl>
    <w:lvl w:ilvl="1" w:tplc="418E66C2">
      <w:numFmt w:val="bullet"/>
      <w:lvlText w:val="•"/>
      <w:lvlJc w:val="left"/>
      <w:pPr>
        <w:ind w:left="1558" w:hanging="720"/>
      </w:pPr>
    </w:lvl>
    <w:lvl w:ilvl="2" w:tplc="8504547A">
      <w:numFmt w:val="bullet"/>
      <w:lvlText w:val="•"/>
      <w:lvlJc w:val="left"/>
      <w:pPr>
        <w:ind w:left="2577" w:hanging="720"/>
      </w:pPr>
    </w:lvl>
    <w:lvl w:ilvl="3" w:tplc="1F78B766">
      <w:numFmt w:val="bullet"/>
      <w:lvlText w:val="•"/>
      <w:lvlJc w:val="left"/>
      <w:pPr>
        <w:ind w:left="3595" w:hanging="720"/>
      </w:pPr>
    </w:lvl>
    <w:lvl w:ilvl="4" w:tplc="3C42425A">
      <w:numFmt w:val="bullet"/>
      <w:lvlText w:val="•"/>
      <w:lvlJc w:val="left"/>
      <w:pPr>
        <w:ind w:left="4614" w:hanging="720"/>
      </w:pPr>
    </w:lvl>
    <w:lvl w:ilvl="5" w:tplc="DDF21B5A">
      <w:numFmt w:val="bullet"/>
      <w:lvlText w:val="•"/>
      <w:lvlJc w:val="left"/>
      <w:pPr>
        <w:ind w:left="5633" w:hanging="720"/>
      </w:pPr>
    </w:lvl>
    <w:lvl w:ilvl="6" w:tplc="C6008D96">
      <w:numFmt w:val="bullet"/>
      <w:lvlText w:val="•"/>
      <w:lvlJc w:val="left"/>
      <w:pPr>
        <w:ind w:left="6651" w:hanging="720"/>
      </w:pPr>
    </w:lvl>
    <w:lvl w:ilvl="7" w:tplc="4D620D10">
      <w:numFmt w:val="bullet"/>
      <w:lvlText w:val="•"/>
      <w:lvlJc w:val="left"/>
      <w:pPr>
        <w:ind w:left="7670" w:hanging="720"/>
      </w:pPr>
    </w:lvl>
    <w:lvl w:ilvl="8" w:tplc="62DCF76C">
      <w:numFmt w:val="bullet"/>
      <w:lvlText w:val="•"/>
      <w:lvlJc w:val="left"/>
      <w:pPr>
        <w:ind w:left="8688" w:hanging="720"/>
      </w:pPr>
    </w:lvl>
  </w:abstractNum>
  <w:num w:numId="1">
    <w:abstractNumId w:val="0"/>
  </w:num>
  <w:num w:numId="2">
    <w:abstractNumId w:val="1"/>
  </w:num>
  <w:num w:numId="3">
    <w:abstractNumId w:val="2"/>
  </w:num>
  <w:num w:numId="4">
    <w:abstractNumId w:val="3"/>
  </w:num>
  <w:num w:numId="5">
    <w:abstractNumId w:val="5"/>
  </w:num>
  <w:num w:numId="6">
    <w:abstractNumId w:val="7"/>
  </w:num>
  <w:num w:numId="7">
    <w:abstractNumId w:val="29"/>
  </w:num>
  <w:num w:numId="8">
    <w:abstractNumId w:val="11"/>
  </w:num>
  <w:num w:numId="9">
    <w:abstractNumId w:val="30"/>
  </w:num>
  <w:num w:numId="10">
    <w:abstractNumId w:val="12"/>
  </w:num>
  <w:num w:numId="11">
    <w:abstractNumId w:val="23"/>
    <w:lvlOverride w:ilvl="0">
      <w:startOverride w:val="1"/>
    </w:lvlOverride>
    <w:lvlOverride w:ilvl="1"/>
    <w:lvlOverride w:ilvl="2"/>
    <w:lvlOverride w:ilvl="3"/>
    <w:lvlOverride w:ilvl="4"/>
    <w:lvlOverride w:ilvl="5"/>
    <w:lvlOverride w:ilvl="6"/>
    <w:lvlOverride w:ilvl="7"/>
    <w:lvlOverride w:ilvl="8"/>
  </w:num>
  <w:num w:numId="12">
    <w:abstractNumId w:val="15"/>
  </w:num>
  <w:num w:numId="13">
    <w:abstractNumId w:val="31"/>
  </w:num>
  <w:num w:numId="14">
    <w:abstractNumId w:val="25"/>
  </w:num>
  <w:num w:numId="15">
    <w:abstractNumId w:val="16"/>
    <w:lvlOverride w:ilvl="0">
      <w:startOverride w:val="4"/>
    </w:lvlOverride>
    <w:lvlOverride w:ilvl="1"/>
    <w:lvlOverride w:ilvl="2"/>
    <w:lvlOverride w:ilvl="3"/>
    <w:lvlOverride w:ilvl="4"/>
    <w:lvlOverride w:ilvl="5"/>
    <w:lvlOverride w:ilvl="6"/>
    <w:lvlOverride w:ilvl="7"/>
    <w:lvlOverride w:ilvl="8"/>
  </w:num>
  <w:num w:numId="16">
    <w:abstractNumId w:val="20"/>
  </w:num>
  <w:num w:numId="17">
    <w:abstractNumId w:val="14"/>
  </w:num>
  <w:num w:numId="18">
    <w:abstractNumId w:val="18"/>
  </w:num>
  <w:num w:numId="19">
    <w:abstractNumId w:val="10"/>
  </w:num>
  <w:num w:numId="20">
    <w:abstractNumId w:val="26"/>
  </w:num>
  <w:num w:numId="21">
    <w:abstractNumId w:val="27"/>
  </w:num>
  <w:num w:numId="22">
    <w:abstractNumId w:val="17"/>
  </w:num>
  <w:num w:numId="23">
    <w:abstractNumId w:val="24"/>
  </w:num>
  <w:num w:numId="24">
    <w:abstractNumId w:val="28"/>
  </w:num>
  <w:num w:numId="25">
    <w:abstractNumId w:val="21"/>
  </w:num>
  <w:num w:numId="26">
    <w:abstractNumId w:val="19"/>
  </w:num>
  <w:num w:numId="27">
    <w:abstractNumId w:val="22"/>
  </w:num>
  <w:num w:numId="28">
    <w:abstractNumId w:val="13"/>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0000"/>
  <w:doNotTrackMoves/>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0"/>
    <w:footnote w:id="1"/>
    <w:footnote w:id="2"/>
  </w:footnotePr>
  <w:endnotePr>
    <w:endnote w:id="0"/>
    <w:endnote w:id="1"/>
    <w:endnote w:id="2"/>
  </w:endnotePr>
  <w:compat>
    <w:spaceForUL/>
    <w:balanceSingleByteDoubleByteWidth/>
    <w:doNotLeaveBackslashAlone/>
    <w:ulTrailSpace/>
    <w:adjustLineHeightInTable/>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229F3"/>
    <w:rsid w:val="00015C6A"/>
    <w:rsid w:val="0001702B"/>
    <w:rsid w:val="0002056E"/>
    <w:rsid w:val="00023DDA"/>
    <w:rsid w:val="00025988"/>
    <w:rsid w:val="00025FBE"/>
    <w:rsid w:val="000421E0"/>
    <w:rsid w:val="00045504"/>
    <w:rsid w:val="00050886"/>
    <w:rsid w:val="00050EB2"/>
    <w:rsid w:val="000518CC"/>
    <w:rsid w:val="000557F7"/>
    <w:rsid w:val="00072362"/>
    <w:rsid w:val="0007795E"/>
    <w:rsid w:val="00084A75"/>
    <w:rsid w:val="00093B39"/>
    <w:rsid w:val="000A1820"/>
    <w:rsid w:val="000A403B"/>
    <w:rsid w:val="000A5476"/>
    <w:rsid w:val="000B3746"/>
    <w:rsid w:val="000C0356"/>
    <w:rsid w:val="000C3055"/>
    <w:rsid w:val="000C730A"/>
    <w:rsid w:val="000D2633"/>
    <w:rsid w:val="000D337B"/>
    <w:rsid w:val="000D705E"/>
    <w:rsid w:val="000D7691"/>
    <w:rsid w:val="000E05ED"/>
    <w:rsid w:val="000F77DD"/>
    <w:rsid w:val="00102927"/>
    <w:rsid w:val="001069D2"/>
    <w:rsid w:val="0011244C"/>
    <w:rsid w:val="00116A7C"/>
    <w:rsid w:val="001227CD"/>
    <w:rsid w:val="00124E73"/>
    <w:rsid w:val="00127216"/>
    <w:rsid w:val="00130C87"/>
    <w:rsid w:val="00135194"/>
    <w:rsid w:val="00141DB9"/>
    <w:rsid w:val="00154AD3"/>
    <w:rsid w:val="001661D1"/>
    <w:rsid w:val="00167CC6"/>
    <w:rsid w:val="00171AEE"/>
    <w:rsid w:val="0018040B"/>
    <w:rsid w:val="00182985"/>
    <w:rsid w:val="00186B6D"/>
    <w:rsid w:val="001A6B70"/>
    <w:rsid w:val="001B4662"/>
    <w:rsid w:val="001B5BE7"/>
    <w:rsid w:val="001C420B"/>
    <w:rsid w:val="001D1CEF"/>
    <w:rsid w:val="001D77C6"/>
    <w:rsid w:val="001E76B9"/>
    <w:rsid w:val="001F043D"/>
    <w:rsid w:val="00200CC9"/>
    <w:rsid w:val="00204747"/>
    <w:rsid w:val="00222BEA"/>
    <w:rsid w:val="00230FEC"/>
    <w:rsid w:val="00231596"/>
    <w:rsid w:val="00240B73"/>
    <w:rsid w:val="00245426"/>
    <w:rsid w:val="00246389"/>
    <w:rsid w:val="00251965"/>
    <w:rsid w:val="002523EF"/>
    <w:rsid w:val="00257880"/>
    <w:rsid w:val="0026134D"/>
    <w:rsid w:val="00262FA8"/>
    <w:rsid w:val="00272EC7"/>
    <w:rsid w:val="00272F95"/>
    <w:rsid w:val="00274615"/>
    <w:rsid w:val="002828DE"/>
    <w:rsid w:val="00297332"/>
    <w:rsid w:val="002A7DA8"/>
    <w:rsid w:val="002B04AF"/>
    <w:rsid w:val="002B229E"/>
    <w:rsid w:val="002B2D43"/>
    <w:rsid w:val="002B6C35"/>
    <w:rsid w:val="002C7749"/>
    <w:rsid w:val="002D11D5"/>
    <w:rsid w:val="002D70DD"/>
    <w:rsid w:val="002D7A51"/>
    <w:rsid w:val="002E2227"/>
    <w:rsid w:val="002E319A"/>
    <w:rsid w:val="002E3660"/>
    <w:rsid w:val="002E50AE"/>
    <w:rsid w:val="002F0795"/>
    <w:rsid w:val="002F20C2"/>
    <w:rsid w:val="002F2A82"/>
    <w:rsid w:val="002F39AA"/>
    <w:rsid w:val="00300226"/>
    <w:rsid w:val="00306304"/>
    <w:rsid w:val="00307CC3"/>
    <w:rsid w:val="00314FCD"/>
    <w:rsid w:val="00317F52"/>
    <w:rsid w:val="003256B5"/>
    <w:rsid w:val="0033403C"/>
    <w:rsid w:val="00337468"/>
    <w:rsid w:val="00342993"/>
    <w:rsid w:val="00345ADD"/>
    <w:rsid w:val="00347725"/>
    <w:rsid w:val="00351899"/>
    <w:rsid w:val="00354BBD"/>
    <w:rsid w:val="00366EF0"/>
    <w:rsid w:val="0038039F"/>
    <w:rsid w:val="00383BEA"/>
    <w:rsid w:val="0039290F"/>
    <w:rsid w:val="003A3860"/>
    <w:rsid w:val="003A5B95"/>
    <w:rsid w:val="003A5CC6"/>
    <w:rsid w:val="003B2FA9"/>
    <w:rsid w:val="003B344B"/>
    <w:rsid w:val="003C275B"/>
    <w:rsid w:val="003D20C9"/>
    <w:rsid w:val="003D5206"/>
    <w:rsid w:val="003E6C1F"/>
    <w:rsid w:val="003E6E55"/>
    <w:rsid w:val="003F1885"/>
    <w:rsid w:val="00402EDB"/>
    <w:rsid w:val="004045C5"/>
    <w:rsid w:val="00405EB1"/>
    <w:rsid w:val="00406F2E"/>
    <w:rsid w:val="00410266"/>
    <w:rsid w:val="004174F3"/>
    <w:rsid w:val="004256A2"/>
    <w:rsid w:val="00426327"/>
    <w:rsid w:val="00427387"/>
    <w:rsid w:val="00437E89"/>
    <w:rsid w:val="00440B39"/>
    <w:rsid w:val="00441B88"/>
    <w:rsid w:val="00446055"/>
    <w:rsid w:val="00455951"/>
    <w:rsid w:val="00461028"/>
    <w:rsid w:val="00467E7F"/>
    <w:rsid w:val="00473BB3"/>
    <w:rsid w:val="00477233"/>
    <w:rsid w:val="00482384"/>
    <w:rsid w:val="004824CC"/>
    <w:rsid w:val="0048534F"/>
    <w:rsid w:val="004914E7"/>
    <w:rsid w:val="00491D1B"/>
    <w:rsid w:val="004925BD"/>
    <w:rsid w:val="004975DD"/>
    <w:rsid w:val="004A5DD0"/>
    <w:rsid w:val="004A6A13"/>
    <w:rsid w:val="004A782E"/>
    <w:rsid w:val="004B076F"/>
    <w:rsid w:val="004B46C6"/>
    <w:rsid w:val="004B4EEE"/>
    <w:rsid w:val="004C0D15"/>
    <w:rsid w:val="004D3B18"/>
    <w:rsid w:val="004E43FB"/>
    <w:rsid w:val="004E5283"/>
    <w:rsid w:val="004F5B99"/>
    <w:rsid w:val="00500173"/>
    <w:rsid w:val="00501C95"/>
    <w:rsid w:val="005074D6"/>
    <w:rsid w:val="00507AED"/>
    <w:rsid w:val="005176C6"/>
    <w:rsid w:val="005226EA"/>
    <w:rsid w:val="00531E59"/>
    <w:rsid w:val="0053349E"/>
    <w:rsid w:val="005362D7"/>
    <w:rsid w:val="00542C38"/>
    <w:rsid w:val="0055777F"/>
    <w:rsid w:val="00557AD0"/>
    <w:rsid w:val="0057367C"/>
    <w:rsid w:val="00581D04"/>
    <w:rsid w:val="00583303"/>
    <w:rsid w:val="0058775D"/>
    <w:rsid w:val="0059679E"/>
    <w:rsid w:val="0059770D"/>
    <w:rsid w:val="005A3FA7"/>
    <w:rsid w:val="005A7FEE"/>
    <w:rsid w:val="005B7515"/>
    <w:rsid w:val="005C1525"/>
    <w:rsid w:val="005C240D"/>
    <w:rsid w:val="005C4061"/>
    <w:rsid w:val="005C75FF"/>
    <w:rsid w:val="005D04CE"/>
    <w:rsid w:val="005D5481"/>
    <w:rsid w:val="005E33B1"/>
    <w:rsid w:val="005F42E1"/>
    <w:rsid w:val="006052D3"/>
    <w:rsid w:val="0060609D"/>
    <w:rsid w:val="00606360"/>
    <w:rsid w:val="00606E7D"/>
    <w:rsid w:val="00613D12"/>
    <w:rsid w:val="0063093A"/>
    <w:rsid w:val="006323DC"/>
    <w:rsid w:val="00632A6E"/>
    <w:rsid w:val="0064458B"/>
    <w:rsid w:val="00650D58"/>
    <w:rsid w:val="00675929"/>
    <w:rsid w:val="00676DEC"/>
    <w:rsid w:val="00684984"/>
    <w:rsid w:val="00686911"/>
    <w:rsid w:val="00690FA8"/>
    <w:rsid w:val="006B2C94"/>
    <w:rsid w:val="006D6FDB"/>
    <w:rsid w:val="006F5597"/>
    <w:rsid w:val="006F73C2"/>
    <w:rsid w:val="00700F39"/>
    <w:rsid w:val="007019FE"/>
    <w:rsid w:val="00701E72"/>
    <w:rsid w:val="00703036"/>
    <w:rsid w:val="00703956"/>
    <w:rsid w:val="007068AE"/>
    <w:rsid w:val="00716A32"/>
    <w:rsid w:val="0072272D"/>
    <w:rsid w:val="00723471"/>
    <w:rsid w:val="00727679"/>
    <w:rsid w:val="00734F02"/>
    <w:rsid w:val="007508B3"/>
    <w:rsid w:val="00751B1B"/>
    <w:rsid w:val="00756D87"/>
    <w:rsid w:val="00763001"/>
    <w:rsid w:val="00764AC2"/>
    <w:rsid w:val="007657DD"/>
    <w:rsid w:val="00777278"/>
    <w:rsid w:val="007809F1"/>
    <w:rsid w:val="00782B11"/>
    <w:rsid w:val="00786557"/>
    <w:rsid w:val="007A08E8"/>
    <w:rsid w:val="007A0E46"/>
    <w:rsid w:val="007A1521"/>
    <w:rsid w:val="007A185C"/>
    <w:rsid w:val="007A5EDF"/>
    <w:rsid w:val="007A7A03"/>
    <w:rsid w:val="007B1318"/>
    <w:rsid w:val="007B1E52"/>
    <w:rsid w:val="007B5D94"/>
    <w:rsid w:val="007B6223"/>
    <w:rsid w:val="007C2E97"/>
    <w:rsid w:val="007C311C"/>
    <w:rsid w:val="007C5AE9"/>
    <w:rsid w:val="007C5FFD"/>
    <w:rsid w:val="007D2157"/>
    <w:rsid w:val="007D2C6B"/>
    <w:rsid w:val="007D3A1F"/>
    <w:rsid w:val="007F2EFA"/>
    <w:rsid w:val="007F4ACF"/>
    <w:rsid w:val="007F5E4E"/>
    <w:rsid w:val="00804717"/>
    <w:rsid w:val="00806CCF"/>
    <w:rsid w:val="008139B3"/>
    <w:rsid w:val="00814531"/>
    <w:rsid w:val="00816A71"/>
    <w:rsid w:val="0082559B"/>
    <w:rsid w:val="00825AB4"/>
    <w:rsid w:val="008372A9"/>
    <w:rsid w:val="00852AD2"/>
    <w:rsid w:val="008620FA"/>
    <w:rsid w:val="00864D10"/>
    <w:rsid w:val="008667BE"/>
    <w:rsid w:val="0088766C"/>
    <w:rsid w:val="008916C0"/>
    <w:rsid w:val="008A0534"/>
    <w:rsid w:val="008A1CC9"/>
    <w:rsid w:val="008C08DD"/>
    <w:rsid w:val="008C6639"/>
    <w:rsid w:val="008C6734"/>
    <w:rsid w:val="008D1097"/>
    <w:rsid w:val="008E641E"/>
    <w:rsid w:val="008E7092"/>
    <w:rsid w:val="008F5ADD"/>
    <w:rsid w:val="00900118"/>
    <w:rsid w:val="009028B3"/>
    <w:rsid w:val="00913248"/>
    <w:rsid w:val="0091371D"/>
    <w:rsid w:val="0091573F"/>
    <w:rsid w:val="009175AC"/>
    <w:rsid w:val="00922C14"/>
    <w:rsid w:val="00933766"/>
    <w:rsid w:val="009379AF"/>
    <w:rsid w:val="00943C46"/>
    <w:rsid w:val="0094514B"/>
    <w:rsid w:val="00953973"/>
    <w:rsid w:val="0095615F"/>
    <w:rsid w:val="0096112D"/>
    <w:rsid w:val="00962577"/>
    <w:rsid w:val="00962E11"/>
    <w:rsid w:val="00971CEA"/>
    <w:rsid w:val="0097266F"/>
    <w:rsid w:val="00974BF9"/>
    <w:rsid w:val="0097600F"/>
    <w:rsid w:val="00976031"/>
    <w:rsid w:val="00976C44"/>
    <w:rsid w:val="00976DA4"/>
    <w:rsid w:val="00982E53"/>
    <w:rsid w:val="00992A18"/>
    <w:rsid w:val="0099425F"/>
    <w:rsid w:val="00995A5B"/>
    <w:rsid w:val="00995DB3"/>
    <w:rsid w:val="009972F3"/>
    <w:rsid w:val="009A025A"/>
    <w:rsid w:val="009A28F1"/>
    <w:rsid w:val="009C5ABC"/>
    <w:rsid w:val="009C5ED3"/>
    <w:rsid w:val="009D53FD"/>
    <w:rsid w:val="009E5F07"/>
    <w:rsid w:val="009F4118"/>
    <w:rsid w:val="00A03075"/>
    <w:rsid w:val="00A2345E"/>
    <w:rsid w:val="00A25281"/>
    <w:rsid w:val="00A4392C"/>
    <w:rsid w:val="00A53677"/>
    <w:rsid w:val="00A67DDB"/>
    <w:rsid w:val="00A750F9"/>
    <w:rsid w:val="00A7763E"/>
    <w:rsid w:val="00A846A6"/>
    <w:rsid w:val="00A86604"/>
    <w:rsid w:val="00A87A56"/>
    <w:rsid w:val="00AA20B6"/>
    <w:rsid w:val="00AA467D"/>
    <w:rsid w:val="00AB1FAB"/>
    <w:rsid w:val="00AC143C"/>
    <w:rsid w:val="00AC3F5A"/>
    <w:rsid w:val="00AD1B23"/>
    <w:rsid w:val="00AD1D55"/>
    <w:rsid w:val="00AD39D6"/>
    <w:rsid w:val="00AD3D96"/>
    <w:rsid w:val="00AD3DB5"/>
    <w:rsid w:val="00AE1058"/>
    <w:rsid w:val="00AE3B5F"/>
    <w:rsid w:val="00AE413C"/>
    <w:rsid w:val="00B00634"/>
    <w:rsid w:val="00B120A3"/>
    <w:rsid w:val="00B16106"/>
    <w:rsid w:val="00B22352"/>
    <w:rsid w:val="00B25FA4"/>
    <w:rsid w:val="00B27DD3"/>
    <w:rsid w:val="00B37C25"/>
    <w:rsid w:val="00B425C5"/>
    <w:rsid w:val="00B42FF2"/>
    <w:rsid w:val="00B53B06"/>
    <w:rsid w:val="00B6155F"/>
    <w:rsid w:val="00B65AD8"/>
    <w:rsid w:val="00B7645C"/>
    <w:rsid w:val="00B86CC4"/>
    <w:rsid w:val="00B901BB"/>
    <w:rsid w:val="00BA6279"/>
    <w:rsid w:val="00BD0AB7"/>
    <w:rsid w:val="00BD581B"/>
    <w:rsid w:val="00BE0001"/>
    <w:rsid w:val="00BE1276"/>
    <w:rsid w:val="00BE297B"/>
    <w:rsid w:val="00BE6E48"/>
    <w:rsid w:val="00BF7455"/>
    <w:rsid w:val="00C075FD"/>
    <w:rsid w:val="00C13AD2"/>
    <w:rsid w:val="00C229F3"/>
    <w:rsid w:val="00C26E69"/>
    <w:rsid w:val="00C3427B"/>
    <w:rsid w:val="00C35C9B"/>
    <w:rsid w:val="00C367D0"/>
    <w:rsid w:val="00C528B8"/>
    <w:rsid w:val="00C53AF9"/>
    <w:rsid w:val="00C55E47"/>
    <w:rsid w:val="00C844BD"/>
    <w:rsid w:val="00C90946"/>
    <w:rsid w:val="00C9099A"/>
    <w:rsid w:val="00C91B5E"/>
    <w:rsid w:val="00CA175F"/>
    <w:rsid w:val="00CA6273"/>
    <w:rsid w:val="00CA649B"/>
    <w:rsid w:val="00CB2484"/>
    <w:rsid w:val="00CC7933"/>
    <w:rsid w:val="00CD4314"/>
    <w:rsid w:val="00CD7113"/>
    <w:rsid w:val="00CE7C79"/>
    <w:rsid w:val="00D033AE"/>
    <w:rsid w:val="00D05AAE"/>
    <w:rsid w:val="00D06E43"/>
    <w:rsid w:val="00D0740D"/>
    <w:rsid w:val="00D15B68"/>
    <w:rsid w:val="00D24D72"/>
    <w:rsid w:val="00D30D23"/>
    <w:rsid w:val="00D3756A"/>
    <w:rsid w:val="00D41FD6"/>
    <w:rsid w:val="00D44F7D"/>
    <w:rsid w:val="00D46EE8"/>
    <w:rsid w:val="00D5286D"/>
    <w:rsid w:val="00D63B13"/>
    <w:rsid w:val="00D65F12"/>
    <w:rsid w:val="00D73C20"/>
    <w:rsid w:val="00D73F25"/>
    <w:rsid w:val="00D754E3"/>
    <w:rsid w:val="00D82568"/>
    <w:rsid w:val="00D92088"/>
    <w:rsid w:val="00D9441C"/>
    <w:rsid w:val="00D95DAE"/>
    <w:rsid w:val="00D95DE4"/>
    <w:rsid w:val="00D97050"/>
    <w:rsid w:val="00DA6DEA"/>
    <w:rsid w:val="00DA7635"/>
    <w:rsid w:val="00DC012E"/>
    <w:rsid w:val="00DD74A4"/>
    <w:rsid w:val="00DE14AB"/>
    <w:rsid w:val="00DE2DDF"/>
    <w:rsid w:val="00DE5EC2"/>
    <w:rsid w:val="00DE6E72"/>
    <w:rsid w:val="00E31462"/>
    <w:rsid w:val="00E3164E"/>
    <w:rsid w:val="00E331AE"/>
    <w:rsid w:val="00E34B30"/>
    <w:rsid w:val="00E3632A"/>
    <w:rsid w:val="00E37100"/>
    <w:rsid w:val="00E4316B"/>
    <w:rsid w:val="00E52B07"/>
    <w:rsid w:val="00E5792A"/>
    <w:rsid w:val="00E644DB"/>
    <w:rsid w:val="00E67698"/>
    <w:rsid w:val="00E70B2B"/>
    <w:rsid w:val="00E729C0"/>
    <w:rsid w:val="00E83841"/>
    <w:rsid w:val="00E94FE2"/>
    <w:rsid w:val="00EA79BB"/>
    <w:rsid w:val="00EB0F4F"/>
    <w:rsid w:val="00EB129F"/>
    <w:rsid w:val="00EB274C"/>
    <w:rsid w:val="00EB5CEA"/>
    <w:rsid w:val="00EB5D24"/>
    <w:rsid w:val="00EB6AF1"/>
    <w:rsid w:val="00EC256B"/>
    <w:rsid w:val="00EC34C5"/>
    <w:rsid w:val="00ED2E81"/>
    <w:rsid w:val="00ED3B80"/>
    <w:rsid w:val="00ED4A28"/>
    <w:rsid w:val="00ED7362"/>
    <w:rsid w:val="00EE4645"/>
    <w:rsid w:val="00EF019A"/>
    <w:rsid w:val="00EF3B00"/>
    <w:rsid w:val="00EF547C"/>
    <w:rsid w:val="00F12C18"/>
    <w:rsid w:val="00F161E5"/>
    <w:rsid w:val="00F27C93"/>
    <w:rsid w:val="00F31394"/>
    <w:rsid w:val="00F31888"/>
    <w:rsid w:val="00F3666B"/>
    <w:rsid w:val="00F40EAF"/>
    <w:rsid w:val="00F475A0"/>
    <w:rsid w:val="00F52429"/>
    <w:rsid w:val="00F5324B"/>
    <w:rsid w:val="00F65EC6"/>
    <w:rsid w:val="00F71F11"/>
    <w:rsid w:val="00F765FB"/>
    <w:rsid w:val="00F77EC2"/>
    <w:rsid w:val="00F84C96"/>
    <w:rsid w:val="00F857E6"/>
    <w:rsid w:val="00F85D12"/>
    <w:rsid w:val="00F94C4A"/>
    <w:rsid w:val="00FA51AF"/>
    <w:rsid w:val="00FA68DC"/>
    <w:rsid w:val="00FC74D3"/>
    <w:rsid w:val="00FE462A"/>
    <w:rsid w:val="00FF070C"/>
    <w:rsid w:val="00FF4FC4"/>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oNotEmbedSmartTags/>
  <w:decimalSymbol w:val=" "/>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caption" w:semiHidden="0" w:uiPriority="0" w:unhideWhenUsed="0" w:qFormat="1"/>
    <w:lsdException w:name="annotation reference" w:uiPriority="0"/>
    <w:lsdException w:name="page number" w:uiPriority="0"/>
    <w:lsdException w:name="endnote reference" w:uiPriority="0"/>
    <w:lsdException w:name="endnote text"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7233"/>
    <w:pPr>
      <w:suppressAutoHyphens/>
      <w:spacing w:after="120"/>
      <w:jc w:val="both"/>
    </w:pPr>
    <w:rPr>
      <w:rFonts w:ascii="Calibri" w:hAnsi="Calibri" w:cs="Calibri"/>
      <w:sz w:val="22"/>
      <w:szCs w:val="24"/>
      <w:lang w:val="en-GB" w:eastAsia="zh-CN"/>
    </w:rPr>
  </w:style>
  <w:style w:type="paragraph" w:styleId="1">
    <w:name w:val="heading 1"/>
    <w:basedOn w:val="a"/>
    <w:next w:val="a"/>
    <w:link w:val="1Char"/>
    <w:qFormat/>
    <w:rsid w:val="00477233"/>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0">
    <w:name w:val="heading 2"/>
    <w:basedOn w:val="1"/>
    <w:next w:val="a"/>
    <w:link w:val="2Char"/>
    <w:qFormat/>
    <w:rsid w:val="00477233"/>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qFormat/>
    <w:rsid w:val="00477233"/>
    <w:pPr>
      <w:keepNext/>
      <w:spacing w:before="240" w:after="60"/>
      <w:ind w:left="567" w:hanging="567"/>
      <w:outlineLvl w:val="2"/>
    </w:pPr>
    <w:rPr>
      <w:rFonts w:ascii="Arial" w:hAnsi="Arial" w:cs="Times New Roman"/>
      <w:b/>
      <w:bCs/>
      <w:szCs w:val="26"/>
    </w:rPr>
  </w:style>
  <w:style w:type="paragraph" w:styleId="4">
    <w:name w:val="heading 4"/>
    <w:basedOn w:val="a"/>
    <w:next w:val="a"/>
    <w:link w:val="4Char"/>
    <w:qFormat/>
    <w:rsid w:val="00477233"/>
    <w:pPr>
      <w:keepNext/>
      <w:spacing w:before="240" w:after="60"/>
      <w:outlineLvl w:val="3"/>
    </w:pPr>
    <w:rPr>
      <w:rFonts w:ascii="Arial" w:hAnsi="Arial" w:cs="Times New Roman"/>
      <w:b/>
      <w:bCs/>
      <w:szCs w:val="28"/>
    </w:rPr>
  </w:style>
  <w:style w:type="paragraph" w:styleId="5">
    <w:name w:val="heading 5"/>
    <w:basedOn w:val="a"/>
    <w:next w:val="a"/>
    <w:link w:val="5Char"/>
    <w:qFormat/>
    <w:rsid w:val="00E67698"/>
    <w:pPr>
      <w:numPr>
        <w:ilvl w:val="4"/>
        <w:numId w:val="1"/>
      </w:numPr>
      <w:spacing w:before="200" w:after="200" w:line="280" w:lineRule="exact"/>
      <w:outlineLvl w:val="4"/>
    </w:pPr>
    <w:rPr>
      <w:rFonts w:ascii="Lucida Sans" w:hAnsi="Lucida Sans" w:cs="Lucida Sans"/>
      <w:b/>
      <w:szCs w:val="20"/>
      <w:lang w:val="en-US"/>
    </w:rPr>
  </w:style>
  <w:style w:type="paragraph" w:styleId="6">
    <w:name w:val="heading 6"/>
    <w:basedOn w:val="a"/>
    <w:next w:val="a"/>
    <w:link w:val="6Char"/>
    <w:qFormat/>
    <w:rsid w:val="00C26E69"/>
    <w:pPr>
      <w:keepNext/>
      <w:suppressAutoHyphens w:val="0"/>
      <w:spacing w:after="0" w:line="336" w:lineRule="auto"/>
      <w:outlineLvl w:val="5"/>
    </w:pPr>
    <w:rPr>
      <w:rFonts w:ascii="Arial" w:hAnsi="Arial" w:cs="Arial"/>
      <w:sz w:val="24"/>
      <w:u w:val="single"/>
      <w:lang w:val="el-GR" w:eastAsia="el-GR"/>
    </w:rPr>
  </w:style>
  <w:style w:type="paragraph" w:styleId="7">
    <w:name w:val="heading 7"/>
    <w:basedOn w:val="a"/>
    <w:next w:val="a"/>
    <w:link w:val="7Char"/>
    <w:qFormat/>
    <w:rsid w:val="00C26E69"/>
    <w:pPr>
      <w:keepNext/>
      <w:suppressAutoHyphens w:val="0"/>
      <w:spacing w:after="0" w:line="360" w:lineRule="auto"/>
      <w:outlineLvl w:val="6"/>
    </w:pPr>
    <w:rPr>
      <w:rFonts w:ascii="Arial" w:hAnsi="Arial" w:cs="Arial"/>
      <w:b/>
      <w:bCs/>
      <w:sz w:val="24"/>
      <w:lang w:val="el-GR" w:eastAsia="el-GR"/>
    </w:rPr>
  </w:style>
  <w:style w:type="paragraph" w:styleId="8">
    <w:name w:val="heading 8"/>
    <w:basedOn w:val="a"/>
    <w:next w:val="a"/>
    <w:link w:val="8Char"/>
    <w:qFormat/>
    <w:rsid w:val="00C26E69"/>
    <w:pPr>
      <w:keepNext/>
      <w:numPr>
        <w:numId w:val="9"/>
      </w:numPr>
      <w:suppressAutoHyphens w:val="0"/>
      <w:spacing w:after="0"/>
      <w:outlineLvl w:val="7"/>
    </w:pPr>
    <w:rPr>
      <w:rFonts w:ascii="Arial" w:hAnsi="Arial" w:cs="Times New Roman"/>
      <w:b/>
      <w:bCs/>
      <w:lang w:val="el-GR" w:eastAsia="el-GR"/>
    </w:rPr>
  </w:style>
  <w:style w:type="paragraph" w:styleId="9">
    <w:name w:val="heading 9"/>
    <w:basedOn w:val="a"/>
    <w:next w:val="a"/>
    <w:link w:val="9Char"/>
    <w:qFormat/>
    <w:rsid w:val="00C26E69"/>
    <w:pPr>
      <w:keepNext/>
      <w:suppressAutoHyphens w:val="0"/>
      <w:spacing w:after="0"/>
      <w:jc w:val="left"/>
      <w:outlineLvl w:val="8"/>
    </w:pPr>
    <w:rPr>
      <w:rFonts w:ascii="Tahoma" w:hAnsi="Tahoma" w:cs="Times New Roman"/>
      <w:b/>
      <w:sz w:val="20"/>
      <w:szCs w:val="20"/>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477233"/>
  </w:style>
  <w:style w:type="character" w:customStyle="1" w:styleId="WW8Num1z1">
    <w:name w:val="WW8Num1z1"/>
    <w:rsid w:val="00477233"/>
  </w:style>
  <w:style w:type="character" w:customStyle="1" w:styleId="WW8Num1z2">
    <w:name w:val="WW8Num1z2"/>
    <w:rsid w:val="00477233"/>
  </w:style>
  <w:style w:type="character" w:customStyle="1" w:styleId="WW8Num1z3">
    <w:name w:val="WW8Num1z3"/>
    <w:rsid w:val="00477233"/>
  </w:style>
  <w:style w:type="character" w:customStyle="1" w:styleId="WW8Num1z4">
    <w:name w:val="WW8Num1z4"/>
    <w:rsid w:val="00477233"/>
    <w:rPr>
      <w:rFonts w:ascii="Arial" w:hAnsi="Arial" w:cs="Times New Roman"/>
      <w:b w:val="0"/>
      <w:i w:val="0"/>
      <w:sz w:val="20"/>
      <w:szCs w:val="20"/>
    </w:rPr>
  </w:style>
  <w:style w:type="character" w:customStyle="1" w:styleId="WW8Num1z5">
    <w:name w:val="WW8Num1z5"/>
    <w:rsid w:val="00477233"/>
  </w:style>
  <w:style w:type="character" w:customStyle="1" w:styleId="WW8Num1z6">
    <w:name w:val="WW8Num1z6"/>
    <w:rsid w:val="00477233"/>
  </w:style>
  <w:style w:type="character" w:customStyle="1" w:styleId="WW8Num1z7">
    <w:name w:val="WW8Num1z7"/>
    <w:rsid w:val="00477233"/>
  </w:style>
  <w:style w:type="character" w:customStyle="1" w:styleId="WW8Num1z8">
    <w:name w:val="WW8Num1z8"/>
    <w:rsid w:val="00477233"/>
  </w:style>
  <w:style w:type="character" w:customStyle="1" w:styleId="WW8Num2z0">
    <w:name w:val="WW8Num2z0"/>
    <w:rsid w:val="00E67698"/>
    <w:rPr>
      <w:rFonts w:ascii="Symbol" w:hAnsi="Symbol" w:cs="Symbol"/>
      <w:lang w:val="el-GR"/>
    </w:rPr>
  </w:style>
  <w:style w:type="character" w:customStyle="1" w:styleId="WW8Num3z0">
    <w:name w:val="WW8Num3z0"/>
    <w:rsid w:val="00E67698"/>
    <w:rPr>
      <w:lang w:val="el-GR"/>
    </w:rPr>
  </w:style>
  <w:style w:type="character" w:customStyle="1" w:styleId="WW8Num4z0">
    <w:name w:val="WW8Num4z0"/>
    <w:rsid w:val="00E67698"/>
    <w:rPr>
      <w:rFonts w:ascii="Webdings" w:hAnsi="Webdings" w:cs="Webdings"/>
      <w:color w:val="333399"/>
      <w:sz w:val="16"/>
    </w:rPr>
  </w:style>
  <w:style w:type="character" w:customStyle="1" w:styleId="WW8Num5z0">
    <w:name w:val="WW8Num5z0"/>
    <w:rsid w:val="00E67698"/>
    <w:rPr>
      <w:lang w:val="el-GR"/>
    </w:rPr>
  </w:style>
  <w:style w:type="character" w:customStyle="1" w:styleId="WW8Num6z0">
    <w:name w:val="WW8Num6z0"/>
    <w:rsid w:val="00E67698"/>
    <w:rPr>
      <w:b/>
      <w:bCs/>
      <w:szCs w:val="22"/>
      <w:lang w:val="el-GR"/>
    </w:rPr>
  </w:style>
  <w:style w:type="character" w:customStyle="1" w:styleId="WW8Num6z1">
    <w:name w:val="WW8Num6z1"/>
    <w:rsid w:val="00E67698"/>
  </w:style>
  <w:style w:type="character" w:customStyle="1" w:styleId="WW8Num6z2">
    <w:name w:val="WW8Num6z2"/>
    <w:rsid w:val="00477233"/>
  </w:style>
  <w:style w:type="character" w:customStyle="1" w:styleId="WW8Num6z3">
    <w:name w:val="WW8Num6z3"/>
    <w:rsid w:val="00477233"/>
  </w:style>
  <w:style w:type="character" w:customStyle="1" w:styleId="WW8Num6z4">
    <w:name w:val="WW8Num6z4"/>
    <w:rsid w:val="00477233"/>
  </w:style>
  <w:style w:type="character" w:customStyle="1" w:styleId="WW8Num6z5">
    <w:name w:val="WW8Num6z5"/>
    <w:rsid w:val="00477233"/>
  </w:style>
  <w:style w:type="character" w:customStyle="1" w:styleId="WW8Num6z6">
    <w:name w:val="WW8Num6z6"/>
    <w:rsid w:val="00477233"/>
  </w:style>
  <w:style w:type="character" w:customStyle="1" w:styleId="WW8Num6z7">
    <w:name w:val="WW8Num6z7"/>
    <w:rsid w:val="00477233"/>
  </w:style>
  <w:style w:type="character" w:customStyle="1" w:styleId="WW8Num6z8">
    <w:name w:val="WW8Num6z8"/>
    <w:rsid w:val="00477233"/>
  </w:style>
  <w:style w:type="character" w:customStyle="1" w:styleId="WW8Num7z0">
    <w:name w:val="WW8Num7z0"/>
    <w:rsid w:val="00E67698"/>
    <w:rPr>
      <w:b/>
      <w:bCs/>
      <w:szCs w:val="22"/>
      <w:lang w:val="el-GR"/>
    </w:rPr>
  </w:style>
  <w:style w:type="character" w:customStyle="1" w:styleId="WW8Num7z1">
    <w:name w:val="WW8Num7z1"/>
    <w:rsid w:val="00477233"/>
    <w:rPr>
      <w:rFonts w:eastAsia="Calibri"/>
      <w:lang w:val="el-GR"/>
    </w:rPr>
  </w:style>
  <w:style w:type="character" w:customStyle="1" w:styleId="WW8Num7z2">
    <w:name w:val="WW8Num7z2"/>
    <w:rsid w:val="00477233"/>
  </w:style>
  <w:style w:type="character" w:customStyle="1" w:styleId="WW8Num7z3">
    <w:name w:val="WW8Num7z3"/>
    <w:rsid w:val="00477233"/>
  </w:style>
  <w:style w:type="character" w:customStyle="1" w:styleId="WW8Num7z4">
    <w:name w:val="WW8Num7z4"/>
    <w:rsid w:val="00477233"/>
  </w:style>
  <w:style w:type="character" w:customStyle="1" w:styleId="WW8Num7z5">
    <w:name w:val="WW8Num7z5"/>
    <w:rsid w:val="00477233"/>
  </w:style>
  <w:style w:type="character" w:customStyle="1" w:styleId="WW8Num7z6">
    <w:name w:val="WW8Num7z6"/>
    <w:rsid w:val="00477233"/>
  </w:style>
  <w:style w:type="character" w:customStyle="1" w:styleId="WW8Num7z7">
    <w:name w:val="WW8Num7z7"/>
    <w:rsid w:val="00477233"/>
  </w:style>
  <w:style w:type="character" w:customStyle="1" w:styleId="WW8Num7z8">
    <w:name w:val="WW8Num7z8"/>
    <w:rsid w:val="00477233"/>
  </w:style>
  <w:style w:type="character" w:customStyle="1" w:styleId="WW8Num8z0">
    <w:name w:val="WW8Num8z0"/>
    <w:rsid w:val="00E67698"/>
    <w:rPr>
      <w:rFonts w:ascii="Symbol" w:hAnsi="Symbol" w:cs="OpenSymbol"/>
      <w:color w:val="5B9BD5"/>
    </w:rPr>
  </w:style>
  <w:style w:type="character" w:customStyle="1" w:styleId="WW8Num9z0">
    <w:name w:val="WW8Num9z0"/>
    <w:rsid w:val="00E67698"/>
    <w:rPr>
      <w:rFonts w:ascii="Angsana New" w:hAnsi="Angsana New" w:cs="Angsana New"/>
      <w:color w:val="000000"/>
      <w:kern w:val="1"/>
      <w:szCs w:val="22"/>
      <w:shd w:val="clear" w:color="auto" w:fill="FFFFFF"/>
      <w:lang w:val="el-GR"/>
    </w:rPr>
  </w:style>
  <w:style w:type="character" w:customStyle="1" w:styleId="WW8Num10z0">
    <w:name w:val="WW8Num10z0"/>
    <w:rsid w:val="00E67698"/>
    <w:rPr>
      <w:rFonts w:ascii="Symbol" w:hAnsi="Symbol" w:cs="Symbol"/>
      <w:kern w:val="1"/>
      <w:shd w:val="clear" w:color="auto" w:fill="C0C0C0"/>
      <w:lang w:val="el-GR"/>
    </w:rPr>
  </w:style>
  <w:style w:type="character" w:customStyle="1" w:styleId="WW8Num10z1">
    <w:name w:val="WW8Num10z1"/>
    <w:rsid w:val="00E67698"/>
  </w:style>
  <w:style w:type="character" w:customStyle="1" w:styleId="WW8Num10z2">
    <w:name w:val="WW8Num10z2"/>
    <w:rsid w:val="00477233"/>
  </w:style>
  <w:style w:type="character" w:customStyle="1" w:styleId="WW8Num10z3">
    <w:name w:val="WW8Num10z3"/>
    <w:rsid w:val="00E67698"/>
  </w:style>
  <w:style w:type="character" w:customStyle="1" w:styleId="WW8Num10z4">
    <w:name w:val="WW8Num10z4"/>
    <w:rsid w:val="00477233"/>
  </w:style>
  <w:style w:type="character" w:customStyle="1" w:styleId="WW8Num10z5">
    <w:name w:val="WW8Num10z5"/>
    <w:rsid w:val="00477233"/>
  </w:style>
  <w:style w:type="character" w:customStyle="1" w:styleId="WW8Num10z6">
    <w:name w:val="WW8Num10z6"/>
    <w:rsid w:val="00477233"/>
  </w:style>
  <w:style w:type="character" w:customStyle="1" w:styleId="WW8Num10z7">
    <w:name w:val="WW8Num10z7"/>
    <w:rsid w:val="00477233"/>
  </w:style>
  <w:style w:type="character" w:customStyle="1" w:styleId="WW8Num10z8">
    <w:name w:val="WW8Num10z8"/>
    <w:rsid w:val="00477233"/>
  </w:style>
  <w:style w:type="character" w:customStyle="1" w:styleId="WW8Num8z1">
    <w:name w:val="WW8Num8z1"/>
    <w:rsid w:val="00477233"/>
    <w:rPr>
      <w:rFonts w:eastAsia="Calibri"/>
      <w:lang w:val="el-GR"/>
    </w:rPr>
  </w:style>
  <w:style w:type="character" w:customStyle="1" w:styleId="WW8Num8z2">
    <w:name w:val="WW8Num8z2"/>
    <w:rsid w:val="00477233"/>
  </w:style>
  <w:style w:type="character" w:customStyle="1" w:styleId="WW8Num8z3">
    <w:name w:val="WW8Num8z3"/>
    <w:rsid w:val="00477233"/>
  </w:style>
  <w:style w:type="character" w:customStyle="1" w:styleId="WW8Num8z4">
    <w:name w:val="WW8Num8z4"/>
    <w:rsid w:val="00477233"/>
  </w:style>
  <w:style w:type="character" w:customStyle="1" w:styleId="WW8Num8z5">
    <w:name w:val="WW8Num8z5"/>
    <w:rsid w:val="00477233"/>
  </w:style>
  <w:style w:type="character" w:customStyle="1" w:styleId="WW8Num8z6">
    <w:name w:val="WW8Num8z6"/>
    <w:rsid w:val="00477233"/>
  </w:style>
  <w:style w:type="character" w:customStyle="1" w:styleId="WW8Num8z7">
    <w:name w:val="WW8Num8z7"/>
    <w:rsid w:val="00477233"/>
  </w:style>
  <w:style w:type="character" w:customStyle="1" w:styleId="WW8Num8z8">
    <w:name w:val="WW8Num8z8"/>
    <w:rsid w:val="00477233"/>
  </w:style>
  <w:style w:type="character" w:customStyle="1" w:styleId="WW8Num11z0">
    <w:name w:val="WW8Num11z0"/>
    <w:rsid w:val="00E67698"/>
    <w:rPr>
      <w:rFonts w:ascii="Symbol" w:hAnsi="Symbol" w:cs="Symbol"/>
      <w:kern w:val="1"/>
      <w:shd w:val="clear" w:color="auto" w:fill="C0C0C0"/>
      <w:lang w:val="el-GR"/>
    </w:rPr>
  </w:style>
  <w:style w:type="character" w:customStyle="1" w:styleId="WW8Num11z1">
    <w:name w:val="WW8Num11z1"/>
    <w:rsid w:val="00E67698"/>
  </w:style>
  <w:style w:type="character" w:customStyle="1" w:styleId="WW8Num11z2">
    <w:name w:val="WW8Num11z2"/>
    <w:rsid w:val="00477233"/>
  </w:style>
  <w:style w:type="character" w:customStyle="1" w:styleId="WW8Num11z3">
    <w:name w:val="WW8Num11z3"/>
    <w:rsid w:val="00E67698"/>
  </w:style>
  <w:style w:type="character" w:customStyle="1" w:styleId="WW8Num11z4">
    <w:name w:val="WW8Num11z4"/>
    <w:rsid w:val="00477233"/>
  </w:style>
  <w:style w:type="character" w:customStyle="1" w:styleId="WW8Num11z5">
    <w:name w:val="WW8Num11z5"/>
    <w:rsid w:val="00477233"/>
  </w:style>
  <w:style w:type="character" w:customStyle="1" w:styleId="WW8Num11z6">
    <w:name w:val="WW8Num11z6"/>
    <w:rsid w:val="00477233"/>
  </w:style>
  <w:style w:type="character" w:customStyle="1" w:styleId="WW8Num11z7">
    <w:name w:val="WW8Num11z7"/>
    <w:rsid w:val="00477233"/>
  </w:style>
  <w:style w:type="character" w:customStyle="1" w:styleId="WW8Num11z8">
    <w:name w:val="WW8Num11z8"/>
    <w:rsid w:val="00477233"/>
  </w:style>
  <w:style w:type="character" w:customStyle="1" w:styleId="40">
    <w:name w:val="Προεπιλεγμένη γραμματοσειρά4"/>
    <w:rsid w:val="00477233"/>
  </w:style>
  <w:style w:type="character" w:customStyle="1" w:styleId="WW8Num2z1">
    <w:name w:val="WW8Num2z1"/>
    <w:rsid w:val="00477233"/>
  </w:style>
  <w:style w:type="character" w:customStyle="1" w:styleId="WW8Num2z2">
    <w:name w:val="WW8Num2z2"/>
    <w:rsid w:val="00477233"/>
  </w:style>
  <w:style w:type="character" w:customStyle="1" w:styleId="WW8Num2z3">
    <w:name w:val="WW8Num2z3"/>
    <w:rsid w:val="00477233"/>
  </w:style>
  <w:style w:type="character" w:customStyle="1" w:styleId="WW8Num2z4">
    <w:name w:val="WW8Num2z4"/>
    <w:rsid w:val="00477233"/>
    <w:rPr>
      <w:rFonts w:ascii="Arial" w:hAnsi="Arial" w:cs="Times New Roman"/>
      <w:b w:val="0"/>
      <w:i w:val="0"/>
      <w:sz w:val="20"/>
      <w:szCs w:val="20"/>
    </w:rPr>
  </w:style>
  <w:style w:type="character" w:customStyle="1" w:styleId="WW8Num2z5">
    <w:name w:val="WW8Num2z5"/>
    <w:rsid w:val="00477233"/>
  </w:style>
  <w:style w:type="character" w:customStyle="1" w:styleId="WW8Num2z6">
    <w:name w:val="WW8Num2z6"/>
    <w:rsid w:val="00477233"/>
  </w:style>
  <w:style w:type="character" w:customStyle="1" w:styleId="WW8Num2z7">
    <w:name w:val="WW8Num2z7"/>
    <w:rsid w:val="00477233"/>
  </w:style>
  <w:style w:type="character" w:customStyle="1" w:styleId="WW8Num2z8">
    <w:name w:val="WW8Num2z8"/>
    <w:rsid w:val="00477233"/>
  </w:style>
  <w:style w:type="character" w:customStyle="1" w:styleId="WW8Num9z1">
    <w:name w:val="WW8Num9z1"/>
    <w:rsid w:val="00477233"/>
    <w:rPr>
      <w:rFonts w:eastAsia="Calibri"/>
      <w:lang w:val="el-GR"/>
    </w:rPr>
  </w:style>
  <w:style w:type="character" w:customStyle="1" w:styleId="WW8Num9z2">
    <w:name w:val="WW8Num9z2"/>
    <w:rsid w:val="00477233"/>
  </w:style>
  <w:style w:type="character" w:customStyle="1" w:styleId="WW8Num9z3">
    <w:name w:val="WW8Num9z3"/>
    <w:rsid w:val="00477233"/>
  </w:style>
  <w:style w:type="character" w:customStyle="1" w:styleId="WW8Num9z4">
    <w:name w:val="WW8Num9z4"/>
    <w:rsid w:val="00477233"/>
  </w:style>
  <w:style w:type="character" w:customStyle="1" w:styleId="WW8Num9z5">
    <w:name w:val="WW8Num9z5"/>
    <w:rsid w:val="00477233"/>
  </w:style>
  <w:style w:type="character" w:customStyle="1" w:styleId="WW8Num9z6">
    <w:name w:val="WW8Num9z6"/>
    <w:rsid w:val="00477233"/>
  </w:style>
  <w:style w:type="character" w:customStyle="1" w:styleId="WW8Num9z7">
    <w:name w:val="WW8Num9z7"/>
    <w:rsid w:val="00477233"/>
  </w:style>
  <w:style w:type="character" w:customStyle="1" w:styleId="WW8Num9z8">
    <w:name w:val="WW8Num9z8"/>
    <w:rsid w:val="00477233"/>
  </w:style>
  <w:style w:type="character" w:customStyle="1" w:styleId="WW-DefaultParagraphFont">
    <w:name w:val="WW-Default Paragraph Font"/>
    <w:rsid w:val="00477233"/>
  </w:style>
  <w:style w:type="character" w:customStyle="1" w:styleId="WW8Num12z0">
    <w:name w:val="WW8Num12z0"/>
    <w:rsid w:val="00E67698"/>
    <w:rPr>
      <w:rFonts w:ascii="Symbol" w:hAnsi="Symbol" w:cs="Symbol"/>
    </w:rPr>
  </w:style>
  <w:style w:type="character" w:customStyle="1" w:styleId="WW8Num12z1">
    <w:name w:val="WW8Num12z1"/>
    <w:rsid w:val="00477233"/>
    <w:rPr>
      <w:rFonts w:ascii="Courier New" w:hAnsi="Courier New" w:cs="Courier New"/>
    </w:rPr>
  </w:style>
  <w:style w:type="character" w:customStyle="1" w:styleId="WW8Num12z2">
    <w:name w:val="WW8Num12z2"/>
    <w:rsid w:val="00477233"/>
    <w:rPr>
      <w:rFonts w:ascii="Wingdings" w:hAnsi="Wingdings" w:cs="Wingdings"/>
    </w:rPr>
  </w:style>
  <w:style w:type="character" w:customStyle="1" w:styleId="WW-DefaultParagraphFont1">
    <w:name w:val="WW-Default Paragraph Font1"/>
    <w:rsid w:val="00477233"/>
  </w:style>
  <w:style w:type="character" w:customStyle="1" w:styleId="WW-DefaultParagraphFont11">
    <w:name w:val="WW-Default Paragraph Font11"/>
    <w:rsid w:val="00477233"/>
  </w:style>
  <w:style w:type="character" w:customStyle="1" w:styleId="WW-DefaultParagraphFont111">
    <w:name w:val="WW-Default Paragraph Font111"/>
    <w:rsid w:val="00477233"/>
  </w:style>
  <w:style w:type="character" w:customStyle="1" w:styleId="30">
    <w:name w:val="Προεπιλεγμένη γραμματοσειρά3"/>
    <w:rsid w:val="00477233"/>
  </w:style>
  <w:style w:type="character" w:customStyle="1" w:styleId="WW-DefaultParagraphFont1111">
    <w:name w:val="WW-Default Paragraph Font1111"/>
    <w:rsid w:val="00477233"/>
  </w:style>
  <w:style w:type="character" w:customStyle="1" w:styleId="DefaultParagraphFont2">
    <w:name w:val="Default Paragraph Font2"/>
    <w:rsid w:val="00477233"/>
  </w:style>
  <w:style w:type="character" w:customStyle="1" w:styleId="WW8Num12z3">
    <w:name w:val="WW8Num12z3"/>
    <w:rsid w:val="00E67698"/>
  </w:style>
  <w:style w:type="character" w:customStyle="1" w:styleId="WW8Num12z4">
    <w:name w:val="WW8Num12z4"/>
    <w:rsid w:val="00477233"/>
  </w:style>
  <w:style w:type="character" w:customStyle="1" w:styleId="WW8Num12z5">
    <w:name w:val="WW8Num12z5"/>
    <w:rsid w:val="00477233"/>
  </w:style>
  <w:style w:type="character" w:customStyle="1" w:styleId="WW8Num12z6">
    <w:name w:val="WW8Num12z6"/>
    <w:rsid w:val="00477233"/>
  </w:style>
  <w:style w:type="character" w:customStyle="1" w:styleId="WW8Num12z7">
    <w:name w:val="WW8Num12z7"/>
    <w:rsid w:val="00477233"/>
  </w:style>
  <w:style w:type="character" w:customStyle="1" w:styleId="WW8Num12z8">
    <w:name w:val="WW8Num12z8"/>
    <w:rsid w:val="00477233"/>
  </w:style>
  <w:style w:type="character" w:customStyle="1" w:styleId="WW8Num13z0">
    <w:name w:val="WW8Num13z0"/>
    <w:rsid w:val="00477233"/>
    <w:rPr>
      <w:rFonts w:ascii="Symbol" w:hAnsi="Symbol" w:cs="OpenSymbol"/>
    </w:rPr>
  </w:style>
  <w:style w:type="character" w:customStyle="1" w:styleId="WW-DefaultParagraphFont11111">
    <w:name w:val="WW-Default Paragraph Font11111"/>
    <w:rsid w:val="00477233"/>
  </w:style>
  <w:style w:type="character" w:customStyle="1" w:styleId="WW8Num13z1">
    <w:name w:val="WW8Num13z1"/>
    <w:rsid w:val="00477233"/>
    <w:rPr>
      <w:rFonts w:eastAsia="Calibri"/>
      <w:lang w:val="el-GR"/>
    </w:rPr>
  </w:style>
  <w:style w:type="character" w:customStyle="1" w:styleId="WW8Num13z2">
    <w:name w:val="WW8Num13z2"/>
    <w:rsid w:val="00477233"/>
  </w:style>
  <w:style w:type="character" w:customStyle="1" w:styleId="WW8Num13z3">
    <w:name w:val="WW8Num13z3"/>
    <w:rsid w:val="00477233"/>
  </w:style>
  <w:style w:type="character" w:customStyle="1" w:styleId="WW8Num13z4">
    <w:name w:val="WW8Num13z4"/>
    <w:rsid w:val="00477233"/>
  </w:style>
  <w:style w:type="character" w:customStyle="1" w:styleId="WW8Num13z5">
    <w:name w:val="WW8Num13z5"/>
    <w:rsid w:val="00477233"/>
  </w:style>
  <w:style w:type="character" w:customStyle="1" w:styleId="WW8Num13z6">
    <w:name w:val="WW8Num13z6"/>
    <w:rsid w:val="00477233"/>
  </w:style>
  <w:style w:type="character" w:customStyle="1" w:styleId="WW8Num13z7">
    <w:name w:val="WW8Num13z7"/>
    <w:rsid w:val="00477233"/>
  </w:style>
  <w:style w:type="character" w:customStyle="1" w:styleId="WW8Num13z8">
    <w:name w:val="WW8Num13z8"/>
    <w:rsid w:val="00477233"/>
  </w:style>
  <w:style w:type="character" w:customStyle="1" w:styleId="WW8Num14z0">
    <w:name w:val="WW8Num14z0"/>
    <w:rsid w:val="00477233"/>
    <w:rPr>
      <w:rFonts w:ascii="Symbol" w:hAnsi="Symbol" w:cs="OpenSymbol"/>
    </w:rPr>
  </w:style>
  <w:style w:type="character" w:customStyle="1" w:styleId="WW8Num14z1">
    <w:name w:val="WW8Num14z1"/>
    <w:rsid w:val="00477233"/>
  </w:style>
  <w:style w:type="character" w:customStyle="1" w:styleId="WW8Num14z2">
    <w:name w:val="WW8Num14z2"/>
    <w:rsid w:val="00477233"/>
  </w:style>
  <w:style w:type="character" w:customStyle="1" w:styleId="WW8Num14z3">
    <w:name w:val="WW8Num14z3"/>
    <w:rsid w:val="00477233"/>
  </w:style>
  <w:style w:type="character" w:customStyle="1" w:styleId="WW8Num14z4">
    <w:name w:val="WW8Num14z4"/>
    <w:rsid w:val="00477233"/>
  </w:style>
  <w:style w:type="character" w:customStyle="1" w:styleId="WW8Num14z5">
    <w:name w:val="WW8Num14z5"/>
    <w:rsid w:val="00477233"/>
  </w:style>
  <w:style w:type="character" w:customStyle="1" w:styleId="WW8Num14z6">
    <w:name w:val="WW8Num14z6"/>
    <w:rsid w:val="00477233"/>
  </w:style>
  <w:style w:type="character" w:customStyle="1" w:styleId="WW8Num14z7">
    <w:name w:val="WW8Num14z7"/>
    <w:rsid w:val="00477233"/>
  </w:style>
  <w:style w:type="character" w:customStyle="1" w:styleId="WW8Num14z8">
    <w:name w:val="WW8Num14z8"/>
    <w:rsid w:val="00477233"/>
  </w:style>
  <w:style w:type="character" w:customStyle="1" w:styleId="WW8Num15z0">
    <w:name w:val="WW8Num15z0"/>
    <w:rsid w:val="00477233"/>
  </w:style>
  <w:style w:type="character" w:customStyle="1" w:styleId="WW8Num15z1">
    <w:name w:val="WW8Num15z1"/>
    <w:rsid w:val="00477233"/>
  </w:style>
  <w:style w:type="character" w:customStyle="1" w:styleId="WW8Num15z2">
    <w:name w:val="WW8Num15z2"/>
    <w:rsid w:val="00477233"/>
  </w:style>
  <w:style w:type="character" w:customStyle="1" w:styleId="WW8Num15z3">
    <w:name w:val="WW8Num15z3"/>
    <w:rsid w:val="00477233"/>
  </w:style>
  <w:style w:type="character" w:customStyle="1" w:styleId="WW8Num15z4">
    <w:name w:val="WW8Num15z4"/>
    <w:rsid w:val="00477233"/>
  </w:style>
  <w:style w:type="character" w:customStyle="1" w:styleId="WW8Num15z5">
    <w:name w:val="WW8Num15z5"/>
    <w:rsid w:val="00477233"/>
  </w:style>
  <w:style w:type="character" w:customStyle="1" w:styleId="WW8Num15z6">
    <w:name w:val="WW8Num15z6"/>
    <w:rsid w:val="00477233"/>
  </w:style>
  <w:style w:type="character" w:customStyle="1" w:styleId="WW8Num15z7">
    <w:name w:val="WW8Num15z7"/>
    <w:rsid w:val="00477233"/>
  </w:style>
  <w:style w:type="character" w:customStyle="1" w:styleId="WW8Num15z8">
    <w:name w:val="WW8Num15z8"/>
    <w:rsid w:val="00477233"/>
  </w:style>
  <w:style w:type="character" w:customStyle="1" w:styleId="WW8Num16z0">
    <w:name w:val="WW8Num16z0"/>
    <w:rsid w:val="00477233"/>
  </w:style>
  <w:style w:type="character" w:customStyle="1" w:styleId="WW8Num16z1">
    <w:name w:val="WW8Num16z1"/>
    <w:rsid w:val="00477233"/>
  </w:style>
  <w:style w:type="character" w:customStyle="1" w:styleId="WW8Num16z2">
    <w:name w:val="WW8Num16z2"/>
    <w:rsid w:val="00477233"/>
  </w:style>
  <w:style w:type="character" w:customStyle="1" w:styleId="WW8Num16z3">
    <w:name w:val="WW8Num16z3"/>
    <w:rsid w:val="00477233"/>
  </w:style>
  <w:style w:type="character" w:customStyle="1" w:styleId="WW8Num16z4">
    <w:name w:val="WW8Num16z4"/>
    <w:rsid w:val="00477233"/>
  </w:style>
  <w:style w:type="character" w:customStyle="1" w:styleId="WW8Num16z5">
    <w:name w:val="WW8Num16z5"/>
    <w:rsid w:val="00477233"/>
  </w:style>
  <w:style w:type="character" w:customStyle="1" w:styleId="WW8Num16z6">
    <w:name w:val="WW8Num16z6"/>
    <w:rsid w:val="00477233"/>
  </w:style>
  <w:style w:type="character" w:customStyle="1" w:styleId="WW8Num16z7">
    <w:name w:val="WW8Num16z7"/>
    <w:rsid w:val="00477233"/>
  </w:style>
  <w:style w:type="character" w:customStyle="1" w:styleId="WW8Num16z8">
    <w:name w:val="WW8Num16z8"/>
    <w:rsid w:val="00477233"/>
  </w:style>
  <w:style w:type="character" w:customStyle="1" w:styleId="WW-DefaultParagraphFont111111">
    <w:name w:val="WW-Default Paragraph Font111111"/>
    <w:rsid w:val="00477233"/>
  </w:style>
  <w:style w:type="character" w:customStyle="1" w:styleId="WW-DefaultParagraphFont1111111">
    <w:name w:val="WW-Default Paragraph Font1111111"/>
    <w:rsid w:val="00477233"/>
  </w:style>
  <w:style w:type="character" w:customStyle="1" w:styleId="WW-DefaultParagraphFont11111111">
    <w:name w:val="WW-Default Paragraph Font11111111"/>
    <w:rsid w:val="00477233"/>
  </w:style>
  <w:style w:type="character" w:customStyle="1" w:styleId="WW-DefaultParagraphFont111111111">
    <w:name w:val="WW-Default Paragraph Font111111111"/>
    <w:rsid w:val="00477233"/>
  </w:style>
  <w:style w:type="character" w:customStyle="1" w:styleId="WW-DefaultParagraphFont1111111111">
    <w:name w:val="WW-Default Paragraph Font1111111111"/>
    <w:rsid w:val="00477233"/>
  </w:style>
  <w:style w:type="character" w:customStyle="1" w:styleId="WW8Num17z0">
    <w:name w:val="WW8Num17z0"/>
    <w:rsid w:val="00477233"/>
  </w:style>
  <w:style w:type="character" w:customStyle="1" w:styleId="WW8Num17z1">
    <w:name w:val="WW8Num17z1"/>
    <w:rsid w:val="00477233"/>
  </w:style>
  <w:style w:type="character" w:customStyle="1" w:styleId="WW8Num17z2">
    <w:name w:val="WW8Num17z2"/>
    <w:rsid w:val="00477233"/>
  </w:style>
  <w:style w:type="character" w:customStyle="1" w:styleId="WW8Num17z3">
    <w:name w:val="WW8Num17z3"/>
    <w:rsid w:val="00477233"/>
  </w:style>
  <w:style w:type="character" w:customStyle="1" w:styleId="WW8Num17z4">
    <w:name w:val="WW8Num17z4"/>
    <w:rsid w:val="00477233"/>
  </w:style>
  <w:style w:type="character" w:customStyle="1" w:styleId="WW8Num17z5">
    <w:name w:val="WW8Num17z5"/>
    <w:rsid w:val="00477233"/>
  </w:style>
  <w:style w:type="character" w:customStyle="1" w:styleId="WW8Num17z6">
    <w:name w:val="WW8Num17z6"/>
    <w:rsid w:val="00477233"/>
  </w:style>
  <w:style w:type="character" w:customStyle="1" w:styleId="WW8Num17z7">
    <w:name w:val="WW8Num17z7"/>
    <w:rsid w:val="00477233"/>
  </w:style>
  <w:style w:type="character" w:customStyle="1" w:styleId="WW8Num17z8">
    <w:name w:val="WW8Num17z8"/>
    <w:rsid w:val="00477233"/>
  </w:style>
  <w:style w:type="character" w:customStyle="1" w:styleId="WW8Num18z0">
    <w:name w:val="WW8Num18z0"/>
    <w:rsid w:val="00477233"/>
  </w:style>
  <w:style w:type="character" w:customStyle="1" w:styleId="WW8Num18z1">
    <w:name w:val="WW8Num18z1"/>
    <w:rsid w:val="00477233"/>
  </w:style>
  <w:style w:type="character" w:customStyle="1" w:styleId="WW8Num18z2">
    <w:name w:val="WW8Num18z2"/>
    <w:rsid w:val="00477233"/>
  </w:style>
  <w:style w:type="character" w:customStyle="1" w:styleId="WW8Num18z3">
    <w:name w:val="WW8Num18z3"/>
    <w:rsid w:val="00477233"/>
  </w:style>
  <w:style w:type="character" w:customStyle="1" w:styleId="WW8Num18z4">
    <w:name w:val="WW8Num18z4"/>
    <w:rsid w:val="00477233"/>
  </w:style>
  <w:style w:type="character" w:customStyle="1" w:styleId="WW8Num18z5">
    <w:name w:val="WW8Num18z5"/>
    <w:rsid w:val="00477233"/>
  </w:style>
  <w:style w:type="character" w:customStyle="1" w:styleId="WW8Num18z6">
    <w:name w:val="WW8Num18z6"/>
    <w:rsid w:val="00477233"/>
  </w:style>
  <w:style w:type="character" w:customStyle="1" w:styleId="WW8Num18z7">
    <w:name w:val="WW8Num18z7"/>
    <w:rsid w:val="00477233"/>
  </w:style>
  <w:style w:type="character" w:customStyle="1" w:styleId="WW8Num18z8">
    <w:name w:val="WW8Num18z8"/>
    <w:rsid w:val="00477233"/>
  </w:style>
  <w:style w:type="character" w:customStyle="1" w:styleId="WW8Num3z1">
    <w:name w:val="WW8Num3z1"/>
    <w:rsid w:val="00477233"/>
  </w:style>
  <w:style w:type="character" w:customStyle="1" w:styleId="WW8Num3z2">
    <w:name w:val="WW8Num3z2"/>
    <w:rsid w:val="00477233"/>
  </w:style>
  <w:style w:type="character" w:customStyle="1" w:styleId="WW8Num3z3">
    <w:name w:val="WW8Num3z3"/>
    <w:rsid w:val="00477233"/>
  </w:style>
  <w:style w:type="character" w:customStyle="1" w:styleId="WW8Num3z4">
    <w:name w:val="WW8Num3z4"/>
    <w:rsid w:val="00477233"/>
    <w:rPr>
      <w:rFonts w:ascii="Arial" w:hAnsi="Arial" w:cs="Times New Roman"/>
      <w:b w:val="0"/>
      <w:i w:val="0"/>
      <w:sz w:val="20"/>
      <w:szCs w:val="20"/>
    </w:rPr>
  </w:style>
  <w:style w:type="character" w:customStyle="1" w:styleId="WW8Num3z5">
    <w:name w:val="WW8Num3z5"/>
    <w:rsid w:val="00477233"/>
  </w:style>
  <w:style w:type="character" w:customStyle="1" w:styleId="WW8Num3z6">
    <w:name w:val="WW8Num3z6"/>
    <w:rsid w:val="00477233"/>
  </w:style>
  <w:style w:type="character" w:customStyle="1" w:styleId="WW8Num3z7">
    <w:name w:val="WW8Num3z7"/>
    <w:rsid w:val="00477233"/>
  </w:style>
  <w:style w:type="character" w:customStyle="1" w:styleId="WW8Num3z8">
    <w:name w:val="WW8Num3z8"/>
    <w:rsid w:val="00477233"/>
  </w:style>
  <w:style w:type="character" w:customStyle="1" w:styleId="WW-DefaultParagraphFont11111111111">
    <w:name w:val="WW-Default Paragraph Font11111111111"/>
    <w:rsid w:val="00477233"/>
  </w:style>
  <w:style w:type="character" w:customStyle="1" w:styleId="WW-DefaultParagraphFont111111111111">
    <w:name w:val="WW-Default Paragraph Font111111111111"/>
    <w:rsid w:val="00477233"/>
  </w:style>
  <w:style w:type="character" w:customStyle="1" w:styleId="WW-DefaultParagraphFont1111111111111">
    <w:name w:val="WW-Default Paragraph Font1111111111111"/>
    <w:rsid w:val="00477233"/>
  </w:style>
  <w:style w:type="character" w:customStyle="1" w:styleId="WW-DefaultParagraphFont11111111111111">
    <w:name w:val="WW-Default Paragraph Font11111111111111"/>
    <w:rsid w:val="00477233"/>
  </w:style>
  <w:style w:type="character" w:customStyle="1" w:styleId="21">
    <w:name w:val="Προεπιλεγμένη γραμματοσειρά2"/>
    <w:rsid w:val="00477233"/>
  </w:style>
  <w:style w:type="character" w:customStyle="1" w:styleId="WW8Num19z0">
    <w:name w:val="WW8Num19z0"/>
    <w:rsid w:val="00477233"/>
    <w:rPr>
      <w:rFonts w:ascii="Calibri" w:hAnsi="Calibri" w:cs="Calibri"/>
    </w:rPr>
  </w:style>
  <w:style w:type="character" w:customStyle="1" w:styleId="WW8Num19z1">
    <w:name w:val="WW8Num19z1"/>
    <w:rsid w:val="00477233"/>
  </w:style>
  <w:style w:type="character" w:customStyle="1" w:styleId="WW8Num20z0">
    <w:name w:val="WW8Num20z0"/>
    <w:rsid w:val="00477233"/>
    <w:rPr>
      <w:rFonts w:ascii="Calibri" w:eastAsia="Calibri" w:hAnsi="Calibri" w:cs="Times New Roman"/>
    </w:rPr>
  </w:style>
  <w:style w:type="character" w:customStyle="1" w:styleId="WW8Num20z1">
    <w:name w:val="WW8Num20z1"/>
    <w:rsid w:val="00477233"/>
    <w:rPr>
      <w:rFonts w:ascii="Courier New" w:hAnsi="Courier New" w:cs="Courier New"/>
    </w:rPr>
  </w:style>
  <w:style w:type="character" w:customStyle="1" w:styleId="WW8Num20z2">
    <w:name w:val="WW8Num20z2"/>
    <w:rsid w:val="00477233"/>
    <w:rPr>
      <w:rFonts w:ascii="Wingdings" w:hAnsi="Wingdings" w:cs="Wingdings"/>
    </w:rPr>
  </w:style>
  <w:style w:type="character" w:customStyle="1" w:styleId="WW8Num20z3">
    <w:name w:val="WW8Num20z3"/>
    <w:rsid w:val="00477233"/>
    <w:rPr>
      <w:rFonts w:ascii="Symbol" w:hAnsi="Symbol" w:cs="Symbol"/>
    </w:rPr>
  </w:style>
  <w:style w:type="character" w:customStyle="1" w:styleId="WW-DefaultParagraphFont111111111111111">
    <w:name w:val="WW-Default Paragraph Font111111111111111"/>
    <w:rsid w:val="00477233"/>
  </w:style>
  <w:style w:type="character" w:customStyle="1" w:styleId="WW8Num19z2">
    <w:name w:val="WW8Num19z2"/>
    <w:rsid w:val="00477233"/>
  </w:style>
  <w:style w:type="character" w:customStyle="1" w:styleId="WW8Num19z3">
    <w:name w:val="WW8Num19z3"/>
    <w:rsid w:val="00477233"/>
  </w:style>
  <w:style w:type="character" w:customStyle="1" w:styleId="WW8Num19z4">
    <w:name w:val="WW8Num19z4"/>
    <w:rsid w:val="00477233"/>
  </w:style>
  <w:style w:type="character" w:customStyle="1" w:styleId="WW8Num19z5">
    <w:name w:val="WW8Num19z5"/>
    <w:rsid w:val="00477233"/>
  </w:style>
  <w:style w:type="character" w:customStyle="1" w:styleId="WW8Num19z6">
    <w:name w:val="WW8Num19z6"/>
    <w:rsid w:val="00477233"/>
  </w:style>
  <w:style w:type="character" w:customStyle="1" w:styleId="WW8Num19z7">
    <w:name w:val="WW8Num19z7"/>
    <w:rsid w:val="00477233"/>
  </w:style>
  <w:style w:type="character" w:customStyle="1" w:styleId="WW8Num19z8">
    <w:name w:val="WW8Num19z8"/>
    <w:rsid w:val="00477233"/>
  </w:style>
  <w:style w:type="character" w:customStyle="1" w:styleId="WW8Num20z4">
    <w:name w:val="WW8Num20z4"/>
    <w:rsid w:val="00477233"/>
  </w:style>
  <w:style w:type="character" w:customStyle="1" w:styleId="WW8Num20z5">
    <w:name w:val="WW8Num20z5"/>
    <w:rsid w:val="00477233"/>
  </w:style>
  <w:style w:type="character" w:customStyle="1" w:styleId="WW8Num20z6">
    <w:name w:val="WW8Num20z6"/>
    <w:rsid w:val="00477233"/>
  </w:style>
  <w:style w:type="character" w:customStyle="1" w:styleId="WW8Num20z7">
    <w:name w:val="WW8Num20z7"/>
    <w:rsid w:val="00477233"/>
  </w:style>
  <w:style w:type="character" w:customStyle="1" w:styleId="WW8Num20z8">
    <w:name w:val="WW8Num20z8"/>
    <w:rsid w:val="00477233"/>
  </w:style>
  <w:style w:type="character" w:customStyle="1" w:styleId="WW-DefaultParagraphFont1111111111111111">
    <w:name w:val="WW-Default Paragraph Font1111111111111111"/>
    <w:rsid w:val="00477233"/>
  </w:style>
  <w:style w:type="character" w:customStyle="1" w:styleId="WW-DefaultParagraphFont11111111111111111">
    <w:name w:val="WW-Default Paragraph Font11111111111111111"/>
    <w:rsid w:val="00477233"/>
  </w:style>
  <w:style w:type="character" w:customStyle="1" w:styleId="WW8Num21z0">
    <w:name w:val="WW8Num21z0"/>
    <w:rsid w:val="00477233"/>
    <w:rPr>
      <w:rFonts w:ascii="Calibri" w:eastAsia="Times New Roman" w:hAnsi="Calibri" w:cs="Calibri"/>
    </w:rPr>
  </w:style>
  <w:style w:type="character" w:customStyle="1" w:styleId="WW8Num21z1">
    <w:name w:val="WW8Num21z1"/>
    <w:rsid w:val="00477233"/>
    <w:rPr>
      <w:rFonts w:ascii="Courier New" w:hAnsi="Courier New" w:cs="Courier New"/>
    </w:rPr>
  </w:style>
  <w:style w:type="character" w:customStyle="1" w:styleId="WW8Num21z2">
    <w:name w:val="WW8Num21z2"/>
    <w:rsid w:val="00477233"/>
    <w:rPr>
      <w:rFonts w:ascii="Wingdings" w:hAnsi="Wingdings" w:cs="Wingdings"/>
    </w:rPr>
  </w:style>
  <w:style w:type="character" w:customStyle="1" w:styleId="WW8Num21z3">
    <w:name w:val="WW8Num21z3"/>
    <w:rsid w:val="00477233"/>
    <w:rPr>
      <w:rFonts w:ascii="Symbol" w:hAnsi="Symbol" w:cs="Symbol"/>
    </w:rPr>
  </w:style>
  <w:style w:type="character" w:customStyle="1" w:styleId="WW8Num22z0">
    <w:name w:val="WW8Num22z0"/>
    <w:rsid w:val="00477233"/>
    <w:rPr>
      <w:rFonts w:ascii="Symbol" w:hAnsi="Symbol" w:cs="Symbol"/>
    </w:rPr>
  </w:style>
  <w:style w:type="character" w:customStyle="1" w:styleId="WW8Num22z1">
    <w:name w:val="WW8Num22z1"/>
    <w:rsid w:val="00477233"/>
    <w:rPr>
      <w:rFonts w:ascii="Courier New" w:hAnsi="Courier New" w:cs="Courier New"/>
    </w:rPr>
  </w:style>
  <w:style w:type="character" w:customStyle="1" w:styleId="WW8Num22z2">
    <w:name w:val="WW8Num22z2"/>
    <w:rsid w:val="00477233"/>
    <w:rPr>
      <w:rFonts w:ascii="Wingdings" w:hAnsi="Wingdings" w:cs="Wingdings"/>
    </w:rPr>
  </w:style>
  <w:style w:type="character" w:customStyle="1" w:styleId="WW8Num23z0">
    <w:name w:val="WW8Num23z0"/>
    <w:rsid w:val="00477233"/>
    <w:rPr>
      <w:rFonts w:ascii="Calibri" w:eastAsia="Times New Roman" w:hAnsi="Calibri" w:cs="Calibri"/>
    </w:rPr>
  </w:style>
  <w:style w:type="character" w:customStyle="1" w:styleId="WW8Num23z1">
    <w:name w:val="WW8Num23z1"/>
    <w:rsid w:val="00477233"/>
    <w:rPr>
      <w:rFonts w:ascii="Courier New" w:hAnsi="Courier New" w:cs="Courier New"/>
    </w:rPr>
  </w:style>
  <w:style w:type="character" w:customStyle="1" w:styleId="WW8Num23z2">
    <w:name w:val="WW8Num23z2"/>
    <w:rsid w:val="00477233"/>
    <w:rPr>
      <w:rFonts w:ascii="Wingdings" w:hAnsi="Wingdings" w:cs="Wingdings"/>
    </w:rPr>
  </w:style>
  <w:style w:type="character" w:customStyle="1" w:styleId="WW8Num23z3">
    <w:name w:val="WW8Num23z3"/>
    <w:rsid w:val="00477233"/>
    <w:rPr>
      <w:rFonts w:ascii="Symbol" w:hAnsi="Symbol" w:cs="Symbol"/>
    </w:rPr>
  </w:style>
  <w:style w:type="character" w:customStyle="1" w:styleId="WW8Num24z0">
    <w:name w:val="WW8Num24z0"/>
    <w:rsid w:val="00477233"/>
    <w:rPr>
      <w:rFonts w:ascii="Symbol" w:hAnsi="Symbol" w:cs="Symbol"/>
      <w:strike/>
      <w:color w:val="0070C0"/>
      <w:position w:val="0"/>
      <w:sz w:val="24"/>
      <w:vertAlign w:val="baseline"/>
      <w:lang w:val="el-GR"/>
    </w:rPr>
  </w:style>
  <w:style w:type="character" w:customStyle="1" w:styleId="WW8Num24z1">
    <w:name w:val="WW8Num24z1"/>
    <w:rsid w:val="00477233"/>
    <w:rPr>
      <w:rFonts w:ascii="Courier New" w:hAnsi="Courier New" w:cs="Courier New"/>
    </w:rPr>
  </w:style>
  <w:style w:type="character" w:customStyle="1" w:styleId="WW8Num24z2">
    <w:name w:val="WW8Num24z2"/>
    <w:rsid w:val="00477233"/>
    <w:rPr>
      <w:rFonts w:ascii="Wingdings" w:hAnsi="Wingdings" w:cs="Wingdings"/>
    </w:rPr>
  </w:style>
  <w:style w:type="character" w:customStyle="1" w:styleId="WW8Num25z0">
    <w:name w:val="WW8Num25z0"/>
    <w:rsid w:val="00477233"/>
    <w:rPr>
      <w:rFonts w:ascii="Symbol" w:hAnsi="Symbol" w:cs="Symbol"/>
    </w:rPr>
  </w:style>
  <w:style w:type="character" w:customStyle="1" w:styleId="WW8Num25z1">
    <w:name w:val="WW8Num25z1"/>
    <w:rsid w:val="00477233"/>
    <w:rPr>
      <w:rFonts w:ascii="Courier New" w:hAnsi="Courier New" w:cs="Courier New"/>
    </w:rPr>
  </w:style>
  <w:style w:type="character" w:customStyle="1" w:styleId="WW8Num25z2">
    <w:name w:val="WW8Num25z2"/>
    <w:rsid w:val="00477233"/>
    <w:rPr>
      <w:rFonts w:ascii="Wingdings" w:hAnsi="Wingdings" w:cs="Wingdings"/>
    </w:rPr>
  </w:style>
  <w:style w:type="character" w:customStyle="1" w:styleId="WW8Num26z0">
    <w:name w:val="WW8Num26z0"/>
    <w:rsid w:val="00477233"/>
    <w:rPr>
      <w:rFonts w:ascii="Symbol" w:hAnsi="Symbol" w:cs="Symbol"/>
    </w:rPr>
  </w:style>
  <w:style w:type="character" w:customStyle="1" w:styleId="WW8Num26z1">
    <w:name w:val="WW8Num26z1"/>
    <w:rsid w:val="00477233"/>
    <w:rPr>
      <w:rFonts w:ascii="Courier New" w:hAnsi="Courier New" w:cs="Courier New"/>
    </w:rPr>
  </w:style>
  <w:style w:type="character" w:customStyle="1" w:styleId="WW8Num26z2">
    <w:name w:val="WW8Num26z2"/>
    <w:rsid w:val="00477233"/>
    <w:rPr>
      <w:rFonts w:ascii="Wingdings" w:hAnsi="Wingdings" w:cs="Wingdings"/>
    </w:rPr>
  </w:style>
  <w:style w:type="character" w:customStyle="1" w:styleId="WW8Num27z0">
    <w:name w:val="WW8Num27z0"/>
    <w:rsid w:val="00477233"/>
    <w:rPr>
      <w:rFonts w:ascii="Calibri" w:eastAsia="Times New Roman" w:hAnsi="Calibri" w:cs="Calibri"/>
    </w:rPr>
  </w:style>
  <w:style w:type="character" w:customStyle="1" w:styleId="WW8Num27z1">
    <w:name w:val="WW8Num27z1"/>
    <w:rsid w:val="00477233"/>
    <w:rPr>
      <w:rFonts w:ascii="Courier New" w:hAnsi="Courier New" w:cs="Courier New"/>
    </w:rPr>
  </w:style>
  <w:style w:type="character" w:customStyle="1" w:styleId="WW8Num27z2">
    <w:name w:val="WW8Num27z2"/>
    <w:rsid w:val="00477233"/>
    <w:rPr>
      <w:rFonts w:ascii="Wingdings" w:hAnsi="Wingdings" w:cs="Wingdings"/>
    </w:rPr>
  </w:style>
  <w:style w:type="character" w:customStyle="1" w:styleId="WW8Num27z3">
    <w:name w:val="WW8Num27z3"/>
    <w:rsid w:val="00477233"/>
    <w:rPr>
      <w:rFonts w:ascii="Symbol" w:hAnsi="Symbol" w:cs="Symbol"/>
    </w:rPr>
  </w:style>
  <w:style w:type="character" w:customStyle="1" w:styleId="WW8Num28z0">
    <w:name w:val="WW8Num28z0"/>
    <w:rsid w:val="00477233"/>
    <w:rPr>
      <w:rFonts w:ascii="Symbol" w:hAnsi="Symbol" w:cs="Symbol"/>
    </w:rPr>
  </w:style>
  <w:style w:type="character" w:customStyle="1" w:styleId="WW8Num28z1">
    <w:name w:val="WW8Num28z1"/>
    <w:rsid w:val="00477233"/>
    <w:rPr>
      <w:rFonts w:ascii="Courier New" w:hAnsi="Courier New" w:cs="Courier New"/>
    </w:rPr>
  </w:style>
  <w:style w:type="character" w:customStyle="1" w:styleId="WW8Num28z2">
    <w:name w:val="WW8Num28z2"/>
    <w:rsid w:val="00477233"/>
    <w:rPr>
      <w:rFonts w:ascii="Wingdings" w:hAnsi="Wingdings" w:cs="Wingdings"/>
    </w:rPr>
  </w:style>
  <w:style w:type="character" w:customStyle="1" w:styleId="WW8Num29z0">
    <w:name w:val="WW8Num29z0"/>
    <w:rsid w:val="00477233"/>
    <w:rPr>
      <w:rFonts w:ascii="Calibri" w:eastAsia="Times New Roman" w:hAnsi="Calibri" w:cs="Calibri"/>
    </w:rPr>
  </w:style>
  <w:style w:type="character" w:customStyle="1" w:styleId="WW8Num29z1">
    <w:name w:val="WW8Num29z1"/>
    <w:rsid w:val="00477233"/>
    <w:rPr>
      <w:rFonts w:ascii="Courier New" w:hAnsi="Courier New" w:cs="Courier New"/>
    </w:rPr>
  </w:style>
  <w:style w:type="character" w:customStyle="1" w:styleId="WW8Num29z2">
    <w:name w:val="WW8Num29z2"/>
    <w:rsid w:val="00477233"/>
    <w:rPr>
      <w:rFonts w:ascii="Wingdings" w:hAnsi="Wingdings" w:cs="Wingdings"/>
    </w:rPr>
  </w:style>
  <w:style w:type="character" w:customStyle="1" w:styleId="WW8Num29z3">
    <w:name w:val="WW8Num29z3"/>
    <w:rsid w:val="00477233"/>
    <w:rPr>
      <w:rFonts w:ascii="Symbol" w:hAnsi="Symbol" w:cs="Symbol"/>
    </w:rPr>
  </w:style>
  <w:style w:type="character" w:customStyle="1" w:styleId="WW8Num30z0">
    <w:name w:val="WW8Num30z0"/>
    <w:rsid w:val="00477233"/>
    <w:rPr>
      <w:rFonts w:ascii="Symbol" w:hAnsi="Symbol" w:cs="Symbol"/>
      <w:shd w:val="clear" w:color="auto" w:fill="FFFF00"/>
    </w:rPr>
  </w:style>
  <w:style w:type="character" w:customStyle="1" w:styleId="WW8Num30z1">
    <w:name w:val="WW8Num30z1"/>
    <w:rsid w:val="00477233"/>
    <w:rPr>
      <w:rFonts w:ascii="Courier New" w:hAnsi="Courier New" w:cs="Courier New"/>
    </w:rPr>
  </w:style>
  <w:style w:type="character" w:customStyle="1" w:styleId="WW8Num30z2">
    <w:name w:val="WW8Num30z2"/>
    <w:rsid w:val="00477233"/>
    <w:rPr>
      <w:rFonts w:ascii="Wingdings" w:hAnsi="Wingdings" w:cs="Wingdings"/>
    </w:rPr>
  </w:style>
  <w:style w:type="character" w:customStyle="1" w:styleId="WW8Num31z0">
    <w:name w:val="WW8Num31z0"/>
    <w:rsid w:val="00477233"/>
    <w:rPr>
      <w:rFonts w:cs="Times New Roman"/>
    </w:rPr>
  </w:style>
  <w:style w:type="character" w:customStyle="1" w:styleId="WW8Num32z0">
    <w:name w:val="WW8Num32z0"/>
    <w:rsid w:val="00477233"/>
  </w:style>
  <w:style w:type="character" w:customStyle="1" w:styleId="WW8Num32z1">
    <w:name w:val="WW8Num32z1"/>
    <w:rsid w:val="00477233"/>
  </w:style>
  <w:style w:type="character" w:customStyle="1" w:styleId="WW8Num32z2">
    <w:name w:val="WW8Num32z2"/>
    <w:rsid w:val="00477233"/>
  </w:style>
  <w:style w:type="character" w:customStyle="1" w:styleId="WW8Num32z3">
    <w:name w:val="WW8Num32z3"/>
    <w:rsid w:val="00477233"/>
  </w:style>
  <w:style w:type="character" w:customStyle="1" w:styleId="WW8Num32z4">
    <w:name w:val="WW8Num32z4"/>
    <w:rsid w:val="00477233"/>
  </w:style>
  <w:style w:type="character" w:customStyle="1" w:styleId="WW8Num32z5">
    <w:name w:val="WW8Num32z5"/>
    <w:rsid w:val="00477233"/>
  </w:style>
  <w:style w:type="character" w:customStyle="1" w:styleId="WW8Num32z6">
    <w:name w:val="WW8Num32z6"/>
    <w:rsid w:val="00477233"/>
  </w:style>
  <w:style w:type="character" w:customStyle="1" w:styleId="WW8Num32z7">
    <w:name w:val="WW8Num32z7"/>
    <w:rsid w:val="00477233"/>
  </w:style>
  <w:style w:type="character" w:customStyle="1" w:styleId="WW8Num32z8">
    <w:name w:val="WW8Num32z8"/>
    <w:rsid w:val="00477233"/>
  </w:style>
  <w:style w:type="character" w:customStyle="1" w:styleId="WW8Num33z0">
    <w:name w:val="WW8Num33z0"/>
    <w:rsid w:val="00477233"/>
    <w:rPr>
      <w:rFonts w:ascii="Symbol" w:eastAsia="Calibri" w:hAnsi="Symbol" w:cs="Symbol"/>
    </w:rPr>
  </w:style>
  <w:style w:type="character" w:customStyle="1" w:styleId="WW8Num33z1">
    <w:name w:val="WW8Num33z1"/>
    <w:rsid w:val="00477233"/>
    <w:rPr>
      <w:rFonts w:ascii="Courier New" w:hAnsi="Courier New" w:cs="Courier New"/>
    </w:rPr>
  </w:style>
  <w:style w:type="character" w:customStyle="1" w:styleId="WW8Num33z2">
    <w:name w:val="WW8Num33z2"/>
    <w:rsid w:val="00477233"/>
    <w:rPr>
      <w:rFonts w:ascii="Wingdings" w:hAnsi="Wingdings" w:cs="Wingdings"/>
    </w:rPr>
  </w:style>
  <w:style w:type="character" w:customStyle="1" w:styleId="WW8Num34z0">
    <w:name w:val="WW8Num34z0"/>
    <w:rsid w:val="00477233"/>
    <w:rPr>
      <w:rFonts w:ascii="Symbol" w:hAnsi="Symbol" w:cs="Symbol"/>
    </w:rPr>
  </w:style>
  <w:style w:type="character" w:customStyle="1" w:styleId="WW8Num34z1">
    <w:name w:val="WW8Num34z1"/>
    <w:rsid w:val="00477233"/>
    <w:rPr>
      <w:rFonts w:ascii="Courier New" w:hAnsi="Courier New" w:cs="Courier New"/>
    </w:rPr>
  </w:style>
  <w:style w:type="character" w:customStyle="1" w:styleId="WW8Num34z2">
    <w:name w:val="WW8Num34z2"/>
    <w:rsid w:val="00477233"/>
    <w:rPr>
      <w:rFonts w:ascii="Wingdings" w:hAnsi="Wingdings" w:cs="Wingdings"/>
    </w:rPr>
  </w:style>
  <w:style w:type="character" w:customStyle="1" w:styleId="WW8Num35z0">
    <w:name w:val="WW8Num35z0"/>
    <w:rsid w:val="00477233"/>
    <w:rPr>
      <w:rFonts w:ascii="Calibri" w:eastAsia="Times New Roman" w:hAnsi="Calibri" w:cs="Calibri"/>
    </w:rPr>
  </w:style>
  <w:style w:type="character" w:customStyle="1" w:styleId="WW8Num35z1">
    <w:name w:val="WW8Num35z1"/>
    <w:rsid w:val="00477233"/>
    <w:rPr>
      <w:rFonts w:ascii="Courier New" w:hAnsi="Courier New" w:cs="Courier New"/>
    </w:rPr>
  </w:style>
  <w:style w:type="character" w:customStyle="1" w:styleId="WW8Num35z2">
    <w:name w:val="WW8Num35z2"/>
    <w:rsid w:val="00477233"/>
    <w:rPr>
      <w:rFonts w:ascii="Wingdings" w:hAnsi="Wingdings" w:cs="Wingdings"/>
    </w:rPr>
  </w:style>
  <w:style w:type="character" w:customStyle="1" w:styleId="WW8Num35z3">
    <w:name w:val="WW8Num35z3"/>
    <w:rsid w:val="00477233"/>
    <w:rPr>
      <w:rFonts w:ascii="Symbol" w:hAnsi="Symbol" w:cs="Symbol"/>
    </w:rPr>
  </w:style>
  <w:style w:type="character" w:customStyle="1" w:styleId="WW8Num36z0">
    <w:name w:val="WW8Num36z0"/>
    <w:rsid w:val="00477233"/>
    <w:rPr>
      <w:lang w:val="el-GR"/>
    </w:rPr>
  </w:style>
  <w:style w:type="character" w:customStyle="1" w:styleId="WW8Num36z1">
    <w:name w:val="WW8Num36z1"/>
    <w:rsid w:val="00477233"/>
  </w:style>
  <w:style w:type="character" w:customStyle="1" w:styleId="WW8Num36z2">
    <w:name w:val="WW8Num36z2"/>
    <w:rsid w:val="00477233"/>
  </w:style>
  <w:style w:type="character" w:customStyle="1" w:styleId="WW8Num36z3">
    <w:name w:val="WW8Num36z3"/>
    <w:rsid w:val="00477233"/>
  </w:style>
  <w:style w:type="character" w:customStyle="1" w:styleId="WW8Num36z4">
    <w:name w:val="WW8Num36z4"/>
    <w:rsid w:val="00477233"/>
  </w:style>
  <w:style w:type="character" w:customStyle="1" w:styleId="WW8Num36z5">
    <w:name w:val="WW8Num36z5"/>
    <w:rsid w:val="00477233"/>
  </w:style>
  <w:style w:type="character" w:customStyle="1" w:styleId="WW8Num36z6">
    <w:name w:val="WW8Num36z6"/>
    <w:rsid w:val="00477233"/>
  </w:style>
  <w:style w:type="character" w:customStyle="1" w:styleId="WW8Num36z7">
    <w:name w:val="WW8Num36z7"/>
    <w:rsid w:val="00477233"/>
  </w:style>
  <w:style w:type="character" w:customStyle="1" w:styleId="WW8Num36z8">
    <w:name w:val="WW8Num36z8"/>
    <w:rsid w:val="00477233"/>
  </w:style>
  <w:style w:type="character" w:customStyle="1" w:styleId="WW8Num37z0">
    <w:name w:val="WW8Num37z0"/>
    <w:rsid w:val="00477233"/>
    <w:rPr>
      <w:rFonts w:ascii="Calibri" w:eastAsia="Times New Roman" w:hAnsi="Calibri" w:cs="Calibri"/>
    </w:rPr>
  </w:style>
  <w:style w:type="character" w:customStyle="1" w:styleId="WW8Num37z1">
    <w:name w:val="WW8Num37z1"/>
    <w:rsid w:val="00477233"/>
    <w:rPr>
      <w:rFonts w:ascii="Courier New" w:hAnsi="Courier New" w:cs="Courier New"/>
    </w:rPr>
  </w:style>
  <w:style w:type="character" w:customStyle="1" w:styleId="WW8Num37z2">
    <w:name w:val="WW8Num37z2"/>
    <w:rsid w:val="00477233"/>
    <w:rPr>
      <w:rFonts w:ascii="Wingdings" w:hAnsi="Wingdings" w:cs="Wingdings"/>
    </w:rPr>
  </w:style>
  <w:style w:type="character" w:customStyle="1" w:styleId="WW8Num37z3">
    <w:name w:val="WW8Num37z3"/>
    <w:rsid w:val="00477233"/>
    <w:rPr>
      <w:rFonts w:ascii="Symbol" w:hAnsi="Symbol" w:cs="Symbol"/>
    </w:rPr>
  </w:style>
  <w:style w:type="character" w:customStyle="1" w:styleId="WW8Num38z0">
    <w:name w:val="WW8Num38z0"/>
    <w:rsid w:val="00477233"/>
  </w:style>
  <w:style w:type="character" w:customStyle="1" w:styleId="WW8Num38z1">
    <w:name w:val="WW8Num38z1"/>
    <w:rsid w:val="00477233"/>
  </w:style>
  <w:style w:type="character" w:customStyle="1" w:styleId="WW8Num38z2">
    <w:name w:val="WW8Num38z2"/>
    <w:rsid w:val="00477233"/>
  </w:style>
  <w:style w:type="character" w:customStyle="1" w:styleId="WW8Num38z3">
    <w:name w:val="WW8Num38z3"/>
    <w:rsid w:val="00477233"/>
  </w:style>
  <w:style w:type="character" w:customStyle="1" w:styleId="WW8Num38z4">
    <w:name w:val="WW8Num38z4"/>
    <w:rsid w:val="00477233"/>
  </w:style>
  <w:style w:type="character" w:customStyle="1" w:styleId="WW8Num38z5">
    <w:name w:val="WW8Num38z5"/>
    <w:rsid w:val="00477233"/>
  </w:style>
  <w:style w:type="character" w:customStyle="1" w:styleId="WW8Num38z6">
    <w:name w:val="WW8Num38z6"/>
    <w:rsid w:val="00477233"/>
  </w:style>
  <w:style w:type="character" w:customStyle="1" w:styleId="WW8Num38z7">
    <w:name w:val="WW8Num38z7"/>
    <w:rsid w:val="00477233"/>
  </w:style>
  <w:style w:type="character" w:customStyle="1" w:styleId="WW8Num38z8">
    <w:name w:val="WW8Num38z8"/>
    <w:rsid w:val="00477233"/>
  </w:style>
  <w:style w:type="character" w:customStyle="1" w:styleId="WW-DefaultParagraphFont111111111111111111">
    <w:name w:val="WW-Default Paragraph Font111111111111111111"/>
    <w:rsid w:val="00477233"/>
  </w:style>
  <w:style w:type="character" w:customStyle="1" w:styleId="WW8Num4z1">
    <w:name w:val="WW8Num4z1"/>
    <w:rsid w:val="00477233"/>
    <w:rPr>
      <w:rFonts w:cs="Times New Roman"/>
    </w:rPr>
  </w:style>
  <w:style w:type="character" w:customStyle="1" w:styleId="WW8Num5z1">
    <w:name w:val="WW8Num5z1"/>
    <w:rsid w:val="00477233"/>
    <w:rPr>
      <w:rFonts w:cs="Times New Roman"/>
    </w:rPr>
  </w:style>
  <w:style w:type="character" w:customStyle="1" w:styleId="WW8Num29z4">
    <w:name w:val="WW8Num29z4"/>
    <w:rsid w:val="00477233"/>
  </w:style>
  <w:style w:type="character" w:customStyle="1" w:styleId="WW8Num29z5">
    <w:name w:val="WW8Num29z5"/>
    <w:rsid w:val="00477233"/>
  </w:style>
  <w:style w:type="character" w:customStyle="1" w:styleId="WW8Num29z6">
    <w:name w:val="WW8Num29z6"/>
    <w:rsid w:val="00477233"/>
  </w:style>
  <w:style w:type="character" w:customStyle="1" w:styleId="WW8Num29z7">
    <w:name w:val="WW8Num29z7"/>
    <w:rsid w:val="00477233"/>
  </w:style>
  <w:style w:type="character" w:customStyle="1" w:styleId="WW8Num29z8">
    <w:name w:val="WW8Num29z8"/>
    <w:rsid w:val="00477233"/>
  </w:style>
  <w:style w:type="character" w:customStyle="1" w:styleId="WW8Num30z3">
    <w:name w:val="WW8Num30z3"/>
    <w:rsid w:val="00477233"/>
    <w:rPr>
      <w:rFonts w:ascii="Symbol" w:hAnsi="Symbol" w:cs="Symbol"/>
    </w:rPr>
  </w:style>
  <w:style w:type="character" w:customStyle="1" w:styleId="WW8Num31z1">
    <w:name w:val="WW8Num31z1"/>
    <w:rsid w:val="00477233"/>
  </w:style>
  <w:style w:type="character" w:customStyle="1" w:styleId="WW8Num31z2">
    <w:name w:val="WW8Num31z2"/>
    <w:rsid w:val="00477233"/>
  </w:style>
  <w:style w:type="character" w:customStyle="1" w:styleId="WW8Num31z3">
    <w:name w:val="WW8Num31z3"/>
    <w:rsid w:val="00477233"/>
  </w:style>
  <w:style w:type="character" w:customStyle="1" w:styleId="WW8Num31z4">
    <w:name w:val="WW8Num31z4"/>
    <w:rsid w:val="00477233"/>
  </w:style>
  <w:style w:type="character" w:customStyle="1" w:styleId="WW8Num31z5">
    <w:name w:val="WW8Num31z5"/>
    <w:rsid w:val="00477233"/>
  </w:style>
  <w:style w:type="character" w:customStyle="1" w:styleId="WW8Num31z6">
    <w:name w:val="WW8Num31z6"/>
    <w:rsid w:val="00477233"/>
  </w:style>
  <w:style w:type="character" w:customStyle="1" w:styleId="WW8Num31z7">
    <w:name w:val="WW8Num31z7"/>
    <w:rsid w:val="00477233"/>
  </w:style>
  <w:style w:type="character" w:customStyle="1" w:styleId="WW8Num31z8">
    <w:name w:val="WW8Num31z8"/>
    <w:rsid w:val="00477233"/>
  </w:style>
  <w:style w:type="character" w:customStyle="1" w:styleId="WW8Num39z0">
    <w:name w:val="WW8Num39z0"/>
    <w:rsid w:val="00477233"/>
    <w:rPr>
      <w:rFonts w:ascii="Calibri" w:eastAsia="Times New Roman" w:hAnsi="Calibri" w:cs="Calibri"/>
    </w:rPr>
  </w:style>
  <w:style w:type="character" w:customStyle="1" w:styleId="WW8Num39z1">
    <w:name w:val="WW8Num39z1"/>
    <w:rsid w:val="00477233"/>
    <w:rPr>
      <w:rFonts w:ascii="Courier New" w:hAnsi="Courier New" w:cs="Courier New"/>
    </w:rPr>
  </w:style>
  <w:style w:type="character" w:customStyle="1" w:styleId="WW8Num39z2">
    <w:name w:val="WW8Num39z2"/>
    <w:rsid w:val="00477233"/>
    <w:rPr>
      <w:rFonts w:ascii="Wingdings" w:hAnsi="Wingdings" w:cs="Wingdings"/>
    </w:rPr>
  </w:style>
  <w:style w:type="character" w:customStyle="1" w:styleId="WW8Num39z3">
    <w:name w:val="WW8Num39z3"/>
    <w:rsid w:val="00477233"/>
    <w:rPr>
      <w:rFonts w:ascii="Symbol" w:hAnsi="Symbol" w:cs="Symbol"/>
    </w:rPr>
  </w:style>
  <w:style w:type="character" w:customStyle="1" w:styleId="WW8Num40z0">
    <w:name w:val="WW8Num40z0"/>
    <w:rsid w:val="00477233"/>
    <w:rPr>
      <w:rFonts w:ascii="Symbol" w:hAnsi="Symbol" w:cs="Symbol"/>
    </w:rPr>
  </w:style>
  <w:style w:type="character" w:customStyle="1" w:styleId="WW8Num40z1">
    <w:name w:val="WW8Num40z1"/>
    <w:rsid w:val="00477233"/>
    <w:rPr>
      <w:rFonts w:ascii="Courier New" w:hAnsi="Courier New" w:cs="Courier New"/>
    </w:rPr>
  </w:style>
  <w:style w:type="character" w:customStyle="1" w:styleId="WW8Num40z2">
    <w:name w:val="WW8Num40z2"/>
    <w:rsid w:val="00477233"/>
    <w:rPr>
      <w:rFonts w:ascii="Wingdings" w:hAnsi="Wingdings" w:cs="Wingdings"/>
    </w:rPr>
  </w:style>
  <w:style w:type="character" w:customStyle="1" w:styleId="WW8Num41z0">
    <w:name w:val="WW8Num41z0"/>
    <w:rsid w:val="00477233"/>
    <w:rPr>
      <w:rFonts w:ascii="Arial" w:hAnsi="Arial" w:cs="Times New Roman"/>
      <w:b/>
      <w:i w:val="0"/>
      <w:sz w:val="20"/>
      <w:szCs w:val="20"/>
    </w:rPr>
  </w:style>
  <w:style w:type="character" w:customStyle="1" w:styleId="WW8Num41z1">
    <w:name w:val="WW8Num41z1"/>
    <w:rsid w:val="00477233"/>
    <w:rPr>
      <w:rFonts w:cs="Times New Roman"/>
    </w:rPr>
  </w:style>
  <w:style w:type="character" w:customStyle="1" w:styleId="WW8Num41z2">
    <w:name w:val="WW8Num41z2"/>
    <w:rsid w:val="00477233"/>
    <w:rPr>
      <w:rFonts w:ascii="Arial" w:hAnsi="Arial" w:cs="Times New Roman"/>
      <w:b w:val="0"/>
      <w:i w:val="0"/>
    </w:rPr>
  </w:style>
  <w:style w:type="character" w:customStyle="1" w:styleId="WW8Num41z3">
    <w:name w:val="WW8Num41z3"/>
    <w:rsid w:val="00477233"/>
    <w:rPr>
      <w:rFonts w:ascii="Arial" w:hAnsi="Arial" w:cs="Times New Roman"/>
      <w:b w:val="0"/>
      <w:i w:val="0"/>
      <w:sz w:val="20"/>
      <w:szCs w:val="20"/>
    </w:rPr>
  </w:style>
  <w:style w:type="character" w:customStyle="1" w:styleId="DefaultParagraphFont1">
    <w:name w:val="Default Paragraph Font1"/>
    <w:rsid w:val="00477233"/>
  </w:style>
  <w:style w:type="character" w:customStyle="1" w:styleId="Heading1Char">
    <w:name w:val="Heading 1 Char"/>
    <w:rsid w:val="00477233"/>
    <w:rPr>
      <w:rFonts w:ascii="Arial" w:hAnsi="Arial" w:cs="Arial"/>
      <w:b/>
      <w:bCs/>
      <w:color w:val="333399"/>
      <w:sz w:val="28"/>
      <w:szCs w:val="32"/>
      <w:lang w:val="en-US"/>
    </w:rPr>
  </w:style>
  <w:style w:type="character" w:customStyle="1" w:styleId="Heading2Char">
    <w:name w:val="Heading 2 Char"/>
    <w:rsid w:val="00477233"/>
    <w:rPr>
      <w:rFonts w:ascii="Arial" w:hAnsi="Arial" w:cs="Arial"/>
      <w:b/>
      <w:color w:val="002060"/>
      <w:sz w:val="24"/>
      <w:szCs w:val="22"/>
      <w:lang w:val="en-GB"/>
    </w:rPr>
  </w:style>
  <w:style w:type="character" w:customStyle="1" w:styleId="Heading5Char">
    <w:name w:val="Heading 5 Char"/>
    <w:rsid w:val="00477233"/>
    <w:rPr>
      <w:rFonts w:ascii="Calibri" w:eastAsia="Times New Roman" w:hAnsi="Calibri" w:cs="Times New Roman"/>
      <w:b/>
      <w:bCs/>
      <w:i/>
      <w:iCs/>
      <w:sz w:val="26"/>
      <w:szCs w:val="26"/>
      <w:lang w:val="en-GB"/>
    </w:rPr>
  </w:style>
  <w:style w:type="character" w:customStyle="1" w:styleId="DateChar">
    <w:name w:val="Date Char"/>
    <w:rsid w:val="00477233"/>
    <w:rPr>
      <w:sz w:val="24"/>
      <w:szCs w:val="24"/>
      <w:lang w:val="en-GB"/>
    </w:rPr>
  </w:style>
  <w:style w:type="character" w:customStyle="1" w:styleId="FooterChar">
    <w:name w:val="Footer Char"/>
    <w:rsid w:val="00477233"/>
    <w:rPr>
      <w:rFonts w:eastAsia="MS Mincho" w:cs="Times New Roman"/>
      <w:sz w:val="24"/>
      <w:szCs w:val="24"/>
      <w:lang w:val="en-US" w:eastAsia="ja-JP"/>
    </w:rPr>
  </w:style>
  <w:style w:type="character" w:styleId="a3">
    <w:name w:val="annotation reference"/>
    <w:rsid w:val="00477233"/>
    <w:rPr>
      <w:sz w:val="16"/>
    </w:rPr>
  </w:style>
  <w:style w:type="character" w:styleId="-">
    <w:name w:val="Hyperlink"/>
    <w:uiPriority w:val="99"/>
    <w:rsid w:val="00477233"/>
    <w:rPr>
      <w:color w:val="0000FF"/>
      <w:u w:val="single"/>
    </w:rPr>
  </w:style>
  <w:style w:type="character" w:customStyle="1" w:styleId="HeaderChar">
    <w:name w:val="Header Char"/>
    <w:rsid w:val="00477233"/>
    <w:rPr>
      <w:rFonts w:cs="Times New Roman"/>
      <w:sz w:val="24"/>
      <w:szCs w:val="24"/>
      <w:lang w:val="en-GB"/>
    </w:rPr>
  </w:style>
  <w:style w:type="character" w:styleId="a4">
    <w:name w:val="page number"/>
    <w:rsid w:val="00477233"/>
    <w:rPr>
      <w:rFonts w:cs="Times New Roman"/>
    </w:rPr>
  </w:style>
  <w:style w:type="character" w:customStyle="1" w:styleId="BalloonTextChar">
    <w:name w:val="Balloon Text Char"/>
    <w:rsid w:val="00477233"/>
    <w:rPr>
      <w:rFonts w:ascii="Tahoma" w:hAnsi="Tahoma" w:cs="Tahoma"/>
      <w:sz w:val="16"/>
      <w:szCs w:val="16"/>
      <w:lang w:val="en-GB"/>
    </w:rPr>
  </w:style>
  <w:style w:type="character" w:customStyle="1" w:styleId="CommentTextChar">
    <w:name w:val="Comment Text Char"/>
    <w:rsid w:val="00477233"/>
    <w:rPr>
      <w:rFonts w:cs="Times New Roman"/>
      <w:lang w:val="en-GB"/>
    </w:rPr>
  </w:style>
  <w:style w:type="character" w:customStyle="1" w:styleId="CommentSubjectChar">
    <w:name w:val="Comment Subject Char"/>
    <w:rsid w:val="00477233"/>
    <w:rPr>
      <w:rFonts w:cs="Times New Roman"/>
      <w:b/>
      <w:bCs/>
      <w:lang w:val="en-GB"/>
    </w:rPr>
  </w:style>
  <w:style w:type="character" w:customStyle="1" w:styleId="BodyTextChar">
    <w:name w:val="Body Text Char"/>
    <w:rsid w:val="00477233"/>
    <w:rPr>
      <w:rFonts w:cs="Times New Roman"/>
      <w:sz w:val="24"/>
      <w:szCs w:val="24"/>
      <w:lang w:val="en-GB"/>
    </w:rPr>
  </w:style>
  <w:style w:type="character" w:styleId="a5">
    <w:name w:val="Placeholder Text"/>
    <w:rsid w:val="00477233"/>
    <w:rPr>
      <w:rFonts w:cs="Times New Roman"/>
      <w:color w:val="808080"/>
    </w:rPr>
  </w:style>
  <w:style w:type="character" w:customStyle="1" w:styleId="a6">
    <w:name w:val="Χαρακτήρες υποσημείωσης"/>
    <w:rsid w:val="00477233"/>
    <w:rPr>
      <w:rFonts w:cs="Times New Roman"/>
      <w:vertAlign w:val="superscript"/>
    </w:rPr>
  </w:style>
  <w:style w:type="character" w:customStyle="1" w:styleId="FootnoteTextChar">
    <w:name w:val="Footnote Text Char"/>
    <w:rsid w:val="00477233"/>
    <w:rPr>
      <w:rFonts w:ascii="Calibri" w:hAnsi="Calibri" w:cs="Times New Roman"/>
    </w:rPr>
  </w:style>
  <w:style w:type="character" w:customStyle="1" w:styleId="Heading3Char">
    <w:name w:val="Heading 3 Char"/>
    <w:rsid w:val="00477233"/>
    <w:rPr>
      <w:rFonts w:ascii="Arial" w:hAnsi="Arial" w:cs="Arial"/>
      <w:b/>
      <w:bCs/>
      <w:sz w:val="22"/>
      <w:szCs w:val="26"/>
      <w:lang w:val="en-GB"/>
    </w:rPr>
  </w:style>
  <w:style w:type="character" w:customStyle="1" w:styleId="Heading4Char">
    <w:name w:val="Heading 4 Char"/>
    <w:rsid w:val="00477233"/>
    <w:rPr>
      <w:rFonts w:ascii="Arial" w:eastAsia="Times New Roman" w:hAnsi="Arial" w:cs="Times New Roman"/>
      <w:b/>
      <w:bCs/>
      <w:sz w:val="22"/>
      <w:szCs w:val="28"/>
      <w:lang w:val="en-GB"/>
    </w:rPr>
  </w:style>
  <w:style w:type="character" w:customStyle="1" w:styleId="DocTitleChar">
    <w:name w:val="Doc Title Char"/>
    <w:basedOn w:val="Heading1Char"/>
    <w:rsid w:val="00477233"/>
    <w:rPr>
      <w:rFonts w:ascii="Arial" w:hAnsi="Arial" w:cs="Arial"/>
      <w:b/>
      <w:bCs/>
      <w:color w:val="333399"/>
      <w:sz w:val="28"/>
      <w:szCs w:val="32"/>
      <w:lang w:val="en-US"/>
    </w:rPr>
  </w:style>
  <w:style w:type="character" w:customStyle="1" w:styleId="Style1Char">
    <w:name w:val="Style1 Char"/>
    <w:rsid w:val="00477233"/>
    <w:rPr>
      <w:rFonts w:ascii="Calibri" w:hAnsi="Calibri" w:cs="Calibri"/>
      <w:b/>
      <w:bCs/>
      <w:color w:val="333399"/>
      <w:sz w:val="40"/>
      <w:szCs w:val="40"/>
      <w:lang w:val="en-US"/>
    </w:rPr>
  </w:style>
  <w:style w:type="character" w:customStyle="1" w:styleId="ContentsChar">
    <w:name w:val="Contents Char"/>
    <w:rsid w:val="00477233"/>
    <w:rPr>
      <w:rFonts w:ascii="Calibri" w:hAnsi="Calibri" w:cs="Calibri"/>
      <w:b/>
      <w:bCs/>
      <w:color w:val="333399"/>
      <w:sz w:val="28"/>
      <w:szCs w:val="32"/>
      <w:lang w:val="en-US"/>
    </w:rPr>
  </w:style>
  <w:style w:type="character" w:customStyle="1" w:styleId="EndnoteTextChar">
    <w:name w:val="Endnote Text Char"/>
    <w:rsid w:val="00477233"/>
    <w:rPr>
      <w:rFonts w:ascii="Calibri" w:hAnsi="Calibri" w:cs="Calibri"/>
      <w:lang w:val="en-GB"/>
    </w:rPr>
  </w:style>
  <w:style w:type="character" w:customStyle="1" w:styleId="a7">
    <w:name w:val="Χαρακτήρες σημείωσης τέλους"/>
    <w:rsid w:val="00477233"/>
    <w:rPr>
      <w:vertAlign w:val="superscript"/>
    </w:rPr>
  </w:style>
  <w:style w:type="character" w:customStyle="1" w:styleId="FootnoteReference2">
    <w:name w:val="Footnote Reference2"/>
    <w:rsid w:val="00477233"/>
    <w:rPr>
      <w:vertAlign w:val="superscript"/>
    </w:rPr>
  </w:style>
  <w:style w:type="character" w:customStyle="1" w:styleId="EndnoteReference1">
    <w:name w:val="Endnote Reference1"/>
    <w:rsid w:val="00477233"/>
    <w:rPr>
      <w:vertAlign w:val="superscript"/>
    </w:rPr>
  </w:style>
  <w:style w:type="character" w:customStyle="1" w:styleId="a8">
    <w:name w:val="Κουκκίδες"/>
    <w:rsid w:val="00477233"/>
    <w:rPr>
      <w:rFonts w:ascii="OpenSymbol" w:eastAsia="OpenSymbol" w:hAnsi="OpenSymbol" w:cs="OpenSymbol"/>
    </w:rPr>
  </w:style>
  <w:style w:type="character" w:styleId="a9">
    <w:name w:val="Strong"/>
    <w:qFormat/>
    <w:rsid w:val="00477233"/>
    <w:rPr>
      <w:b/>
      <w:bCs/>
    </w:rPr>
  </w:style>
  <w:style w:type="character" w:customStyle="1" w:styleId="10">
    <w:name w:val="Προεπιλεγμένη γραμματοσειρά1"/>
    <w:rsid w:val="00477233"/>
  </w:style>
  <w:style w:type="character" w:customStyle="1" w:styleId="aa">
    <w:name w:val="Σύμβολο υποσημείωσης"/>
    <w:rsid w:val="00477233"/>
    <w:rPr>
      <w:vertAlign w:val="superscript"/>
    </w:rPr>
  </w:style>
  <w:style w:type="character" w:styleId="ab">
    <w:name w:val="Emphasis"/>
    <w:uiPriority w:val="20"/>
    <w:qFormat/>
    <w:rsid w:val="00477233"/>
    <w:rPr>
      <w:i/>
      <w:iCs/>
    </w:rPr>
  </w:style>
  <w:style w:type="character" w:customStyle="1" w:styleId="ac">
    <w:name w:val="Χαρακτήρες αρίθμησης"/>
    <w:rsid w:val="00477233"/>
  </w:style>
  <w:style w:type="character" w:customStyle="1" w:styleId="normalwithoutspacingChar">
    <w:name w:val="normal_without_spacing Char"/>
    <w:rsid w:val="00477233"/>
    <w:rPr>
      <w:rFonts w:ascii="Calibri" w:hAnsi="Calibri" w:cs="Calibri"/>
      <w:sz w:val="22"/>
      <w:szCs w:val="24"/>
    </w:rPr>
  </w:style>
  <w:style w:type="character" w:customStyle="1" w:styleId="FootnoteTextChar1">
    <w:name w:val="Footnote Text Char1"/>
    <w:rsid w:val="00477233"/>
    <w:rPr>
      <w:rFonts w:ascii="Calibri" w:hAnsi="Calibri" w:cs="Calibri"/>
      <w:lang w:val="en-IE" w:eastAsia="zh-CN"/>
    </w:rPr>
  </w:style>
  <w:style w:type="character" w:customStyle="1" w:styleId="foothangingChar">
    <w:name w:val="foot_hanging Char"/>
    <w:rsid w:val="00477233"/>
    <w:rPr>
      <w:rFonts w:ascii="Calibri" w:hAnsi="Calibri" w:cs="Calibri"/>
      <w:sz w:val="18"/>
      <w:szCs w:val="18"/>
      <w:lang w:val="en-IE" w:eastAsia="zh-CN"/>
    </w:rPr>
  </w:style>
  <w:style w:type="character" w:customStyle="1" w:styleId="HTMLPreformattedChar">
    <w:name w:val="HTML Preformatted Char"/>
    <w:rsid w:val="00477233"/>
    <w:rPr>
      <w:rFonts w:ascii="Courier New" w:hAnsi="Courier New" w:cs="Courier New"/>
    </w:rPr>
  </w:style>
  <w:style w:type="character" w:customStyle="1" w:styleId="apple-converted-space">
    <w:name w:val="apple-converted-space"/>
    <w:basedOn w:val="WW-DefaultParagraphFont111111111111111111"/>
    <w:rsid w:val="00477233"/>
  </w:style>
  <w:style w:type="character" w:customStyle="1" w:styleId="BodyTextIndent3Char">
    <w:name w:val="Body Text Indent 3 Char"/>
    <w:rsid w:val="00477233"/>
    <w:rPr>
      <w:rFonts w:ascii="Calibri" w:hAnsi="Calibri" w:cs="Calibri"/>
      <w:sz w:val="16"/>
      <w:szCs w:val="16"/>
      <w:lang w:val="en-GB"/>
    </w:rPr>
  </w:style>
  <w:style w:type="character" w:customStyle="1" w:styleId="WW-FootnoteReference">
    <w:name w:val="WW-Footnote Reference"/>
    <w:rsid w:val="00477233"/>
    <w:rPr>
      <w:vertAlign w:val="superscript"/>
    </w:rPr>
  </w:style>
  <w:style w:type="character" w:customStyle="1" w:styleId="WW-EndnoteReference">
    <w:name w:val="WW-Endnote Reference"/>
    <w:rsid w:val="00477233"/>
    <w:rPr>
      <w:vertAlign w:val="superscript"/>
    </w:rPr>
  </w:style>
  <w:style w:type="character" w:customStyle="1" w:styleId="FootnoteReference1">
    <w:name w:val="Footnote Reference1"/>
    <w:rsid w:val="00477233"/>
    <w:rPr>
      <w:vertAlign w:val="superscript"/>
    </w:rPr>
  </w:style>
  <w:style w:type="character" w:customStyle="1" w:styleId="FootnoteTextChar2">
    <w:name w:val="Footnote Text Char2"/>
    <w:rsid w:val="00477233"/>
    <w:rPr>
      <w:rFonts w:ascii="Calibri" w:hAnsi="Calibri" w:cs="Calibri"/>
      <w:sz w:val="18"/>
      <w:lang w:val="en-IE" w:eastAsia="zh-CN"/>
    </w:rPr>
  </w:style>
  <w:style w:type="character" w:customStyle="1" w:styleId="foothangingChar1">
    <w:name w:val="foot_hanging Char1"/>
    <w:rsid w:val="00477233"/>
    <w:rPr>
      <w:rFonts w:ascii="Calibri" w:hAnsi="Calibri" w:cs="Calibri"/>
      <w:sz w:val="18"/>
      <w:szCs w:val="18"/>
      <w:lang w:val="en-IE" w:eastAsia="zh-CN"/>
    </w:rPr>
  </w:style>
  <w:style w:type="character" w:customStyle="1" w:styleId="footersChar">
    <w:name w:val="footers Char"/>
    <w:basedOn w:val="foothangingChar1"/>
    <w:rsid w:val="00477233"/>
    <w:rPr>
      <w:rFonts w:ascii="Calibri" w:hAnsi="Calibri" w:cs="Calibri"/>
      <w:sz w:val="18"/>
      <w:szCs w:val="18"/>
      <w:lang w:val="en-IE" w:eastAsia="zh-CN"/>
    </w:rPr>
  </w:style>
  <w:style w:type="character" w:customStyle="1" w:styleId="CommentTextChar1">
    <w:name w:val="Comment Text Char1"/>
    <w:rsid w:val="00477233"/>
    <w:rPr>
      <w:rFonts w:ascii="Calibri" w:hAnsi="Calibri" w:cs="Calibri"/>
      <w:lang w:val="en-GB" w:eastAsia="zh-CN"/>
    </w:rPr>
  </w:style>
  <w:style w:type="character" w:customStyle="1" w:styleId="HTMLPreformattedChar1">
    <w:name w:val="HTML Preformatted Char1"/>
    <w:rsid w:val="00477233"/>
    <w:rPr>
      <w:rFonts w:ascii="Courier New" w:hAnsi="Courier New" w:cs="Courier New"/>
      <w:lang w:eastAsia="zh-CN"/>
    </w:rPr>
  </w:style>
  <w:style w:type="character" w:customStyle="1" w:styleId="BodyText3Char">
    <w:name w:val="Body Text 3 Char"/>
    <w:rsid w:val="00477233"/>
    <w:rPr>
      <w:rFonts w:ascii="Calibri" w:hAnsi="Calibri" w:cs="Calibri"/>
      <w:sz w:val="16"/>
      <w:szCs w:val="16"/>
      <w:lang w:val="en-GB" w:eastAsia="zh-CN"/>
    </w:rPr>
  </w:style>
  <w:style w:type="character" w:customStyle="1" w:styleId="WW-FootnoteReference1">
    <w:name w:val="WW-Footnote Reference1"/>
    <w:rsid w:val="00477233"/>
    <w:rPr>
      <w:vertAlign w:val="superscript"/>
    </w:rPr>
  </w:style>
  <w:style w:type="character" w:customStyle="1" w:styleId="WW-EndnoteReference1">
    <w:name w:val="WW-Endnote Reference1"/>
    <w:rsid w:val="00477233"/>
    <w:rPr>
      <w:vertAlign w:val="superscript"/>
    </w:rPr>
  </w:style>
  <w:style w:type="character" w:customStyle="1" w:styleId="WW-FootnoteReference2">
    <w:name w:val="WW-Footnote Reference2"/>
    <w:rsid w:val="00477233"/>
    <w:rPr>
      <w:vertAlign w:val="superscript"/>
    </w:rPr>
  </w:style>
  <w:style w:type="character" w:customStyle="1" w:styleId="WW-EndnoteReference2">
    <w:name w:val="WW-Endnote Reference2"/>
    <w:rsid w:val="00477233"/>
    <w:rPr>
      <w:vertAlign w:val="superscript"/>
    </w:rPr>
  </w:style>
  <w:style w:type="character" w:customStyle="1" w:styleId="FootnoteTextChar3">
    <w:name w:val="Footnote Text Char3"/>
    <w:rsid w:val="00477233"/>
    <w:rPr>
      <w:rFonts w:ascii="Calibri" w:hAnsi="Calibri" w:cs="Calibri"/>
      <w:sz w:val="18"/>
      <w:lang w:val="en-IE" w:eastAsia="zh-CN"/>
    </w:rPr>
  </w:style>
  <w:style w:type="character" w:customStyle="1" w:styleId="foothangingChar2">
    <w:name w:val="foot_hanging Char2"/>
    <w:rsid w:val="00477233"/>
    <w:rPr>
      <w:rFonts w:ascii="Calibri" w:hAnsi="Calibri" w:cs="Calibri"/>
      <w:sz w:val="18"/>
      <w:szCs w:val="18"/>
      <w:lang w:val="en-IE" w:eastAsia="zh-CN"/>
    </w:rPr>
  </w:style>
  <w:style w:type="character" w:customStyle="1" w:styleId="footersChar1">
    <w:name w:val="footers Char1"/>
    <w:basedOn w:val="foothangingChar2"/>
    <w:rsid w:val="00477233"/>
    <w:rPr>
      <w:rFonts w:ascii="Calibri" w:hAnsi="Calibri" w:cs="Calibri"/>
      <w:sz w:val="18"/>
      <w:szCs w:val="18"/>
      <w:lang w:val="en-IE" w:eastAsia="zh-CN"/>
    </w:rPr>
  </w:style>
  <w:style w:type="character" w:customStyle="1" w:styleId="foootChar">
    <w:name w:val="fooot Char"/>
    <w:basedOn w:val="footersChar1"/>
    <w:rsid w:val="00477233"/>
    <w:rPr>
      <w:rFonts w:ascii="Calibri" w:hAnsi="Calibri" w:cs="Calibri"/>
      <w:sz w:val="18"/>
      <w:szCs w:val="18"/>
      <w:lang w:val="en-IE" w:eastAsia="zh-CN"/>
    </w:rPr>
  </w:style>
  <w:style w:type="character" w:customStyle="1" w:styleId="11">
    <w:name w:val="Παραπομπή υποσημείωσης1"/>
    <w:rsid w:val="00477233"/>
    <w:rPr>
      <w:vertAlign w:val="superscript"/>
    </w:rPr>
  </w:style>
  <w:style w:type="character" w:customStyle="1" w:styleId="12">
    <w:name w:val="Παραπομπή σημείωσης τέλους1"/>
    <w:rsid w:val="00477233"/>
    <w:rPr>
      <w:vertAlign w:val="superscript"/>
    </w:rPr>
  </w:style>
  <w:style w:type="character" w:customStyle="1" w:styleId="Char">
    <w:name w:val="Κείμενο πλαισίου Char"/>
    <w:rsid w:val="00477233"/>
    <w:rPr>
      <w:rFonts w:ascii="Tahoma" w:hAnsi="Tahoma" w:cs="Tahoma"/>
      <w:sz w:val="16"/>
      <w:szCs w:val="16"/>
      <w:lang w:val="en-GB"/>
    </w:rPr>
  </w:style>
  <w:style w:type="character" w:customStyle="1" w:styleId="13">
    <w:name w:val="Παραπομπή σχολίου1"/>
    <w:rsid w:val="00477233"/>
    <w:rPr>
      <w:sz w:val="16"/>
      <w:szCs w:val="16"/>
    </w:rPr>
  </w:style>
  <w:style w:type="character" w:customStyle="1" w:styleId="Char0">
    <w:name w:val="Κείμενο σχολίου Char"/>
    <w:uiPriority w:val="99"/>
    <w:rsid w:val="00477233"/>
    <w:rPr>
      <w:rFonts w:ascii="Calibri" w:hAnsi="Calibri" w:cs="Calibri"/>
      <w:lang w:val="en-GB"/>
    </w:rPr>
  </w:style>
  <w:style w:type="character" w:customStyle="1" w:styleId="Char1">
    <w:name w:val="Θέμα σχολίου Char"/>
    <w:rsid w:val="00477233"/>
    <w:rPr>
      <w:rFonts w:ascii="Calibri" w:hAnsi="Calibri" w:cs="Calibri"/>
      <w:b/>
      <w:bCs/>
      <w:lang w:val="en-GB"/>
    </w:rPr>
  </w:style>
  <w:style w:type="character" w:customStyle="1" w:styleId="-HTMLChar">
    <w:name w:val="Προ-διαμορφωμένο HTML Char"/>
    <w:rsid w:val="00477233"/>
    <w:rPr>
      <w:rFonts w:ascii="Courier New" w:eastAsia="Times New Roman" w:hAnsi="Courier New" w:cs="Courier New"/>
    </w:rPr>
  </w:style>
  <w:style w:type="character" w:customStyle="1" w:styleId="WW-FootnoteReference3">
    <w:name w:val="WW-Footnote Reference3"/>
    <w:rsid w:val="00477233"/>
    <w:rPr>
      <w:vertAlign w:val="superscript"/>
    </w:rPr>
  </w:style>
  <w:style w:type="character" w:customStyle="1" w:styleId="WW-EndnoteReference3">
    <w:name w:val="WW-Endnote Reference3"/>
    <w:rsid w:val="00477233"/>
    <w:rPr>
      <w:vertAlign w:val="superscript"/>
    </w:rPr>
  </w:style>
  <w:style w:type="character" w:customStyle="1" w:styleId="WW-FootnoteReference4">
    <w:name w:val="WW-Footnote Reference4"/>
    <w:rsid w:val="00477233"/>
    <w:rPr>
      <w:vertAlign w:val="superscript"/>
    </w:rPr>
  </w:style>
  <w:style w:type="character" w:customStyle="1" w:styleId="WW-EndnoteReference4">
    <w:name w:val="WW-Endnote Reference4"/>
    <w:rsid w:val="00477233"/>
    <w:rPr>
      <w:vertAlign w:val="superscript"/>
    </w:rPr>
  </w:style>
  <w:style w:type="character" w:customStyle="1" w:styleId="WW-FootnoteReference5">
    <w:name w:val="WW-Footnote Reference5"/>
    <w:rsid w:val="00477233"/>
    <w:rPr>
      <w:vertAlign w:val="superscript"/>
    </w:rPr>
  </w:style>
  <w:style w:type="character" w:customStyle="1" w:styleId="WW-EndnoteReference5">
    <w:name w:val="WW-Endnote Reference5"/>
    <w:rsid w:val="00477233"/>
    <w:rPr>
      <w:vertAlign w:val="superscript"/>
    </w:rPr>
  </w:style>
  <w:style w:type="character" w:customStyle="1" w:styleId="WW-FootnoteReference6">
    <w:name w:val="WW-Footnote Reference6"/>
    <w:rsid w:val="00477233"/>
    <w:rPr>
      <w:vertAlign w:val="superscript"/>
    </w:rPr>
  </w:style>
  <w:style w:type="character" w:styleId="-0">
    <w:name w:val="FollowedHyperlink"/>
    <w:rsid w:val="00477233"/>
    <w:rPr>
      <w:color w:val="800000"/>
      <w:u w:val="single"/>
    </w:rPr>
  </w:style>
  <w:style w:type="character" w:customStyle="1" w:styleId="WW-EndnoteReference6">
    <w:name w:val="WW-Endnote Reference6"/>
    <w:rsid w:val="00477233"/>
    <w:rPr>
      <w:vertAlign w:val="superscript"/>
    </w:rPr>
  </w:style>
  <w:style w:type="character" w:customStyle="1" w:styleId="WW-FootnoteReference7">
    <w:name w:val="WW-Footnote Reference7"/>
    <w:rsid w:val="00477233"/>
    <w:rPr>
      <w:vertAlign w:val="superscript"/>
    </w:rPr>
  </w:style>
  <w:style w:type="character" w:customStyle="1" w:styleId="WW-EndnoteReference7">
    <w:name w:val="WW-Endnote Reference7"/>
    <w:rsid w:val="00477233"/>
    <w:rPr>
      <w:vertAlign w:val="superscript"/>
    </w:rPr>
  </w:style>
  <w:style w:type="character" w:customStyle="1" w:styleId="WW-FootnoteReference8">
    <w:name w:val="WW-Footnote Reference8"/>
    <w:rsid w:val="00477233"/>
    <w:rPr>
      <w:vertAlign w:val="superscript"/>
    </w:rPr>
  </w:style>
  <w:style w:type="character" w:customStyle="1" w:styleId="WW-EndnoteReference8">
    <w:name w:val="WW-Endnote Reference8"/>
    <w:rsid w:val="00477233"/>
    <w:rPr>
      <w:vertAlign w:val="superscript"/>
    </w:rPr>
  </w:style>
  <w:style w:type="character" w:customStyle="1" w:styleId="WW-FootnoteReference9">
    <w:name w:val="WW-Footnote Reference9"/>
    <w:rsid w:val="00477233"/>
    <w:rPr>
      <w:vertAlign w:val="superscript"/>
    </w:rPr>
  </w:style>
  <w:style w:type="character" w:customStyle="1" w:styleId="WW-EndnoteReference9">
    <w:name w:val="WW-Endnote Reference9"/>
    <w:rsid w:val="00477233"/>
    <w:rPr>
      <w:vertAlign w:val="superscript"/>
    </w:rPr>
  </w:style>
  <w:style w:type="character" w:customStyle="1" w:styleId="WW-FootnoteReference10">
    <w:name w:val="WW-Footnote Reference10"/>
    <w:rsid w:val="00477233"/>
    <w:rPr>
      <w:vertAlign w:val="superscript"/>
    </w:rPr>
  </w:style>
  <w:style w:type="character" w:customStyle="1" w:styleId="WW-EndnoteReference10">
    <w:name w:val="WW-Endnote Reference10"/>
    <w:rsid w:val="00477233"/>
    <w:rPr>
      <w:vertAlign w:val="superscript"/>
    </w:rPr>
  </w:style>
  <w:style w:type="character" w:customStyle="1" w:styleId="WW-FootnoteReference11">
    <w:name w:val="WW-Footnote Reference11"/>
    <w:rsid w:val="00477233"/>
    <w:rPr>
      <w:vertAlign w:val="superscript"/>
    </w:rPr>
  </w:style>
  <w:style w:type="character" w:customStyle="1" w:styleId="WW-EndnoteReference11">
    <w:name w:val="WW-Endnote Reference11"/>
    <w:rsid w:val="00477233"/>
    <w:rPr>
      <w:vertAlign w:val="superscript"/>
    </w:rPr>
  </w:style>
  <w:style w:type="character" w:customStyle="1" w:styleId="WW-FootnoteReference12">
    <w:name w:val="WW-Footnote Reference12"/>
    <w:rsid w:val="00477233"/>
    <w:rPr>
      <w:vertAlign w:val="superscript"/>
    </w:rPr>
  </w:style>
  <w:style w:type="character" w:customStyle="1" w:styleId="WW-EndnoteReference12">
    <w:name w:val="WW-Endnote Reference12"/>
    <w:rsid w:val="00477233"/>
    <w:rPr>
      <w:vertAlign w:val="superscript"/>
    </w:rPr>
  </w:style>
  <w:style w:type="character" w:customStyle="1" w:styleId="WW-FootnoteReference13">
    <w:name w:val="WW-Footnote Reference13"/>
    <w:rsid w:val="00477233"/>
    <w:rPr>
      <w:vertAlign w:val="superscript"/>
    </w:rPr>
  </w:style>
  <w:style w:type="character" w:customStyle="1" w:styleId="WW-EndnoteReference13">
    <w:name w:val="WW-Endnote Reference13"/>
    <w:rsid w:val="00477233"/>
    <w:rPr>
      <w:vertAlign w:val="superscript"/>
    </w:rPr>
  </w:style>
  <w:style w:type="character" w:styleId="ad">
    <w:name w:val="footnote reference"/>
    <w:uiPriority w:val="99"/>
    <w:rsid w:val="00477233"/>
    <w:rPr>
      <w:vertAlign w:val="superscript"/>
    </w:rPr>
  </w:style>
  <w:style w:type="character" w:styleId="ae">
    <w:name w:val="endnote reference"/>
    <w:rsid w:val="00477233"/>
    <w:rPr>
      <w:vertAlign w:val="superscript"/>
    </w:rPr>
  </w:style>
  <w:style w:type="character" w:customStyle="1" w:styleId="22">
    <w:name w:val="Παραπομπή υποσημείωσης2"/>
    <w:rsid w:val="00477233"/>
    <w:rPr>
      <w:vertAlign w:val="superscript"/>
    </w:rPr>
  </w:style>
  <w:style w:type="character" w:customStyle="1" w:styleId="23">
    <w:name w:val="Παραπομπή σημείωσης τέλους2"/>
    <w:rsid w:val="00477233"/>
    <w:rPr>
      <w:vertAlign w:val="superscript"/>
    </w:rPr>
  </w:style>
  <w:style w:type="character" w:customStyle="1" w:styleId="WW-FootnoteReference14">
    <w:name w:val="WW-Footnote Reference14"/>
    <w:rsid w:val="00477233"/>
    <w:rPr>
      <w:vertAlign w:val="superscript"/>
    </w:rPr>
  </w:style>
  <w:style w:type="character" w:customStyle="1" w:styleId="WW-EndnoteReference14">
    <w:name w:val="WW-Endnote Reference14"/>
    <w:rsid w:val="00477233"/>
    <w:rPr>
      <w:vertAlign w:val="superscript"/>
    </w:rPr>
  </w:style>
  <w:style w:type="character" w:customStyle="1" w:styleId="WW-FootnoteReference15">
    <w:name w:val="WW-Footnote Reference15"/>
    <w:rsid w:val="00477233"/>
    <w:rPr>
      <w:vertAlign w:val="superscript"/>
    </w:rPr>
  </w:style>
  <w:style w:type="character" w:customStyle="1" w:styleId="WW-EndnoteReference15">
    <w:name w:val="WW-Endnote Reference15"/>
    <w:rsid w:val="00477233"/>
    <w:rPr>
      <w:vertAlign w:val="superscript"/>
    </w:rPr>
  </w:style>
  <w:style w:type="character" w:customStyle="1" w:styleId="WW-FootnoteReference16">
    <w:name w:val="WW-Footnote Reference16"/>
    <w:rsid w:val="00477233"/>
    <w:rPr>
      <w:vertAlign w:val="superscript"/>
    </w:rPr>
  </w:style>
  <w:style w:type="character" w:customStyle="1" w:styleId="WW-EndnoteReference16">
    <w:name w:val="WW-Endnote Reference16"/>
    <w:rsid w:val="00477233"/>
    <w:rPr>
      <w:vertAlign w:val="superscript"/>
    </w:rPr>
  </w:style>
  <w:style w:type="character" w:customStyle="1" w:styleId="WW-FootnoteReference17">
    <w:name w:val="WW-Footnote Reference17"/>
    <w:rsid w:val="00477233"/>
    <w:rPr>
      <w:vertAlign w:val="superscript"/>
    </w:rPr>
  </w:style>
  <w:style w:type="character" w:customStyle="1" w:styleId="WW-EndnoteReference17">
    <w:name w:val="WW-Endnote Reference17"/>
    <w:rsid w:val="00477233"/>
    <w:rPr>
      <w:vertAlign w:val="superscript"/>
    </w:rPr>
  </w:style>
  <w:style w:type="character" w:customStyle="1" w:styleId="31">
    <w:name w:val="Παραπομπή υποσημείωσης3"/>
    <w:rsid w:val="00477233"/>
    <w:rPr>
      <w:vertAlign w:val="superscript"/>
    </w:rPr>
  </w:style>
  <w:style w:type="character" w:customStyle="1" w:styleId="32">
    <w:name w:val="Παραπομπή σημείωσης τέλους3"/>
    <w:rsid w:val="00477233"/>
    <w:rPr>
      <w:vertAlign w:val="superscript"/>
    </w:rPr>
  </w:style>
  <w:style w:type="character" w:customStyle="1" w:styleId="WW-FootnoteReference18">
    <w:name w:val="WW-Footnote Reference18"/>
    <w:rsid w:val="00477233"/>
    <w:rPr>
      <w:vertAlign w:val="superscript"/>
    </w:rPr>
  </w:style>
  <w:style w:type="character" w:customStyle="1" w:styleId="WW-EndnoteReference18">
    <w:name w:val="WW-Endnote Reference18"/>
    <w:rsid w:val="00477233"/>
    <w:rPr>
      <w:vertAlign w:val="superscript"/>
    </w:rPr>
  </w:style>
  <w:style w:type="character" w:customStyle="1" w:styleId="WW-FootnoteReference19">
    <w:name w:val="WW-Footnote Reference19"/>
    <w:rsid w:val="00477233"/>
    <w:rPr>
      <w:vertAlign w:val="superscript"/>
    </w:rPr>
  </w:style>
  <w:style w:type="paragraph" w:customStyle="1" w:styleId="af">
    <w:name w:val="Επικεφαλίδα"/>
    <w:basedOn w:val="a"/>
    <w:next w:val="af0"/>
    <w:rsid w:val="00477233"/>
    <w:pPr>
      <w:keepNext/>
      <w:spacing w:before="240"/>
    </w:pPr>
    <w:rPr>
      <w:rFonts w:ascii="Liberation Sans" w:eastAsia="Microsoft YaHei" w:hAnsi="Liberation Sans" w:cs="Mangal"/>
      <w:sz w:val="28"/>
      <w:szCs w:val="28"/>
    </w:rPr>
  </w:style>
  <w:style w:type="paragraph" w:styleId="af0">
    <w:name w:val="Body Text"/>
    <w:basedOn w:val="a"/>
    <w:link w:val="Char2"/>
    <w:rsid w:val="00477233"/>
    <w:pPr>
      <w:spacing w:after="240"/>
    </w:pPr>
  </w:style>
  <w:style w:type="paragraph" w:styleId="af1">
    <w:name w:val="List"/>
    <w:basedOn w:val="af0"/>
    <w:rsid w:val="00477233"/>
    <w:rPr>
      <w:rFonts w:cs="Mangal"/>
    </w:rPr>
  </w:style>
  <w:style w:type="paragraph" w:styleId="af2">
    <w:name w:val="caption"/>
    <w:basedOn w:val="a"/>
    <w:qFormat/>
    <w:rsid w:val="00477233"/>
    <w:pPr>
      <w:suppressLineNumbers/>
      <w:spacing w:before="120"/>
    </w:pPr>
    <w:rPr>
      <w:rFonts w:cs="Mangal"/>
      <w:i/>
      <w:iCs/>
      <w:sz w:val="24"/>
    </w:rPr>
  </w:style>
  <w:style w:type="paragraph" w:customStyle="1" w:styleId="af3">
    <w:name w:val="Ευρετήριο"/>
    <w:basedOn w:val="a"/>
    <w:rsid w:val="00477233"/>
    <w:pPr>
      <w:suppressLineNumbers/>
    </w:pPr>
    <w:rPr>
      <w:rFonts w:cs="Mangal"/>
    </w:rPr>
  </w:style>
  <w:style w:type="paragraph" w:customStyle="1" w:styleId="33">
    <w:name w:val="Λεζάντα3"/>
    <w:basedOn w:val="a"/>
    <w:rsid w:val="00477233"/>
    <w:pPr>
      <w:suppressLineNumbers/>
      <w:spacing w:before="120"/>
    </w:pPr>
    <w:rPr>
      <w:rFonts w:cs="Mangal"/>
      <w:i/>
      <w:iCs/>
      <w:sz w:val="24"/>
    </w:rPr>
  </w:style>
  <w:style w:type="paragraph" w:customStyle="1" w:styleId="WW-Caption">
    <w:name w:val="WW-Caption"/>
    <w:basedOn w:val="a"/>
    <w:rsid w:val="00477233"/>
    <w:pPr>
      <w:suppressLineNumbers/>
      <w:spacing w:before="120"/>
    </w:pPr>
    <w:rPr>
      <w:rFonts w:cs="Mangal"/>
      <w:i/>
      <w:iCs/>
      <w:sz w:val="24"/>
    </w:rPr>
  </w:style>
  <w:style w:type="paragraph" w:customStyle="1" w:styleId="WW-Caption1">
    <w:name w:val="WW-Caption1"/>
    <w:basedOn w:val="a"/>
    <w:rsid w:val="00477233"/>
    <w:pPr>
      <w:suppressLineNumbers/>
      <w:spacing w:before="120"/>
    </w:pPr>
    <w:rPr>
      <w:rFonts w:cs="Mangal"/>
      <w:i/>
      <w:iCs/>
      <w:sz w:val="24"/>
    </w:rPr>
  </w:style>
  <w:style w:type="paragraph" w:customStyle="1" w:styleId="WW-Caption11">
    <w:name w:val="WW-Caption11"/>
    <w:basedOn w:val="a"/>
    <w:rsid w:val="00477233"/>
    <w:pPr>
      <w:suppressLineNumbers/>
      <w:spacing w:before="120"/>
    </w:pPr>
    <w:rPr>
      <w:rFonts w:cs="Mangal"/>
      <w:i/>
      <w:iCs/>
      <w:sz w:val="24"/>
    </w:rPr>
  </w:style>
  <w:style w:type="paragraph" w:customStyle="1" w:styleId="WW-Caption111">
    <w:name w:val="WW-Caption111"/>
    <w:basedOn w:val="a"/>
    <w:rsid w:val="00477233"/>
    <w:pPr>
      <w:suppressLineNumbers/>
      <w:spacing w:before="120"/>
    </w:pPr>
    <w:rPr>
      <w:rFonts w:cs="Mangal"/>
      <w:i/>
      <w:iCs/>
      <w:sz w:val="24"/>
    </w:rPr>
  </w:style>
  <w:style w:type="paragraph" w:customStyle="1" w:styleId="24">
    <w:name w:val="Λεζάντα2"/>
    <w:basedOn w:val="a"/>
    <w:rsid w:val="00477233"/>
    <w:pPr>
      <w:suppressLineNumbers/>
      <w:spacing w:before="120"/>
    </w:pPr>
    <w:rPr>
      <w:rFonts w:cs="Mangal"/>
      <w:i/>
      <w:iCs/>
      <w:sz w:val="24"/>
    </w:rPr>
  </w:style>
  <w:style w:type="paragraph" w:customStyle="1" w:styleId="Caption1">
    <w:name w:val="Caption1"/>
    <w:basedOn w:val="a"/>
    <w:rsid w:val="00477233"/>
    <w:pPr>
      <w:suppressLineNumbers/>
      <w:spacing w:before="120"/>
    </w:pPr>
    <w:rPr>
      <w:rFonts w:cs="Mangal"/>
      <w:i/>
      <w:iCs/>
      <w:sz w:val="24"/>
    </w:rPr>
  </w:style>
  <w:style w:type="paragraph" w:customStyle="1" w:styleId="WW-Caption1111">
    <w:name w:val="WW-Caption1111"/>
    <w:basedOn w:val="a"/>
    <w:rsid w:val="00477233"/>
    <w:pPr>
      <w:suppressLineNumbers/>
      <w:spacing w:before="120"/>
    </w:pPr>
    <w:rPr>
      <w:rFonts w:cs="Mangal"/>
      <w:i/>
      <w:iCs/>
      <w:sz w:val="24"/>
    </w:rPr>
  </w:style>
  <w:style w:type="paragraph" w:customStyle="1" w:styleId="WW-Caption11111">
    <w:name w:val="WW-Caption11111"/>
    <w:basedOn w:val="a"/>
    <w:rsid w:val="00477233"/>
    <w:pPr>
      <w:suppressLineNumbers/>
      <w:spacing w:before="120"/>
    </w:pPr>
    <w:rPr>
      <w:rFonts w:cs="Mangal"/>
      <w:i/>
      <w:iCs/>
      <w:sz w:val="24"/>
    </w:rPr>
  </w:style>
  <w:style w:type="paragraph" w:customStyle="1" w:styleId="WW-Caption111111">
    <w:name w:val="WW-Caption111111"/>
    <w:basedOn w:val="a"/>
    <w:rsid w:val="00477233"/>
    <w:pPr>
      <w:suppressLineNumbers/>
      <w:spacing w:before="120"/>
    </w:pPr>
    <w:rPr>
      <w:rFonts w:cs="Mangal"/>
      <w:i/>
      <w:iCs/>
      <w:sz w:val="24"/>
    </w:rPr>
  </w:style>
  <w:style w:type="paragraph" w:customStyle="1" w:styleId="WW-Caption1111111">
    <w:name w:val="WW-Caption1111111"/>
    <w:basedOn w:val="a"/>
    <w:rsid w:val="00477233"/>
    <w:pPr>
      <w:suppressLineNumbers/>
      <w:spacing w:before="120"/>
    </w:pPr>
    <w:rPr>
      <w:rFonts w:cs="Mangal"/>
      <w:i/>
      <w:iCs/>
      <w:sz w:val="24"/>
    </w:rPr>
  </w:style>
  <w:style w:type="paragraph" w:customStyle="1" w:styleId="WW-Caption11111111">
    <w:name w:val="WW-Caption11111111"/>
    <w:basedOn w:val="a"/>
    <w:rsid w:val="00477233"/>
    <w:pPr>
      <w:suppressLineNumbers/>
      <w:spacing w:before="120"/>
    </w:pPr>
    <w:rPr>
      <w:rFonts w:cs="Mangal"/>
      <w:i/>
      <w:iCs/>
      <w:sz w:val="24"/>
    </w:rPr>
  </w:style>
  <w:style w:type="paragraph" w:customStyle="1" w:styleId="WW-Caption111111111">
    <w:name w:val="WW-Caption111111111"/>
    <w:basedOn w:val="a"/>
    <w:rsid w:val="00477233"/>
    <w:pPr>
      <w:suppressLineNumbers/>
      <w:spacing w:before="120"/>
    </w:pPr>
    <w:rPr>
      <w:rFonts w:cs="Mangal"/>
      <w:i/>
      <w:iCs/>
      <w:sz w:val="24"/>
    </w:rPr>
  </w:style>
  <w:style w:type="paragraph" w:customStyle="1" w:styleId="WW-Caption1111111111">
    <w:name w:val="WW-Caption1111111111"/>
    <w:basedOn w:val="a"/>
    <w:rsid w:val="00477233"/>
    <w:pPr>
      <w:suppressLineNumbers/>
      <w:spacing w:before="120"/>
    </w:pPr>
    <w:rPr>
      <w:rFonts w:cs="Mangal"/>
      <w:i/>
      <w:iCs/>
      <w:sz w:val="24"/>
    </w:rPr>
  </w:style>
  <w:style w:type="paragraph" w:customStyle="1" w:styleId="WW-Caption11111111111">
    <w:name w:val="WW-Caption11111111111"/>
    <w:basedOn w:val="a"/>
    <w:rsid w:val="00477233"/>
    <w:pPr>
      <w:suppressLineNumbers/>
      <w:spacing w:before="120"/>
    </w:pPr>
    <w:rPr>
      <w:rFonts w:cs="Mangal"/>
      <w:i/>
      <w:iCs/>
      <w:sz w:val="24"/>
    </w:rPr>
  </w:style>
  <w:style w:type="paragraph" w:customStyle="1" w:styleId="WW-Caption111111111111">
    <w:name w:val="WW-Caption111111111111"/>
    <w:basedOn w:val="a"/>
    <w:rsid w:val="00477233"/>
    <w:pPr>
      <w:suppressLineNumbers/>
      <w:spacing w:before="120"/>
    </w:pPr>
    <w:rPr>
      <w:rFonts w:cs="Mangal"/>
      <w:i/>
      <w:iCs/>
      <w:sz w:val="24"/>
    </w:rPr>
  </w:style>
  <w:style w:type="paragraph" w:customStyle="1" w:styleId="WW-Caption1111111111111">
    <w:name w:val="WW-Caption1111111111111"/>
    <w:basedOn w:val="a"/>
    <w:rsid w:val="00477233"/>
    <w:pPr>
      <w:suppressLineNumbers/>
      <w:spacing w:before="120"/>
    </w:pPr>
    <w:rPr>
      <w:rFonts w:cs="Mangal"/>
      <w:i/>
      <w:iCs/>
      <w:sz w:val="24"/>
    </w:rPr>
  </w:style>
  <w:style w:type="paragraph" w:customStyle="1" w:styleId="WW-Caption11111111111111">
    <w:name w:val="WW-Caption11111111111111"/>
    <w:basedOn w:val="a"/>
    <w:rsid w:val="00477233"/>
    <w:pPr>
      <w:suppressLineNumbers/>
      <w:spacing w:before="120"/>
    </w:pPr>
    <w:rPr>
      <w:rFonts w:cs="Mangal"/>
      <w:i/>
      <w:iCs/>
      <w:sz w:val="24"/>
    </w:rPr>
  </w:style>
  <w:style w:type="paragraph" w:customStyle="1" w:styleId="14">
    <w:name w:val="Λεζάντα1"/>
    <w:basedOn w:val="a"/>
    <w:rsid w:val="00477233"/>
    <w:pPr>
      <w:suppressLineNumbers/>
      <w:spacing w:before="120"/>
    </w:pPr>
    <w:rPr>
      <w:rFonts w:cs="Mangal"/>
      <w:i/>
      <w:iCs/>
      <w:sz w:val="24"/>
    </w:rPr>
  </w:style>
  <w:style w:type="paragraph" w:customStyle="1" w:styleId="WW-Caption111111111111111">
    <w:name w:val="WW-Caption111111111111111"/>
    <w:basedOn w:val="a"/>
    <w:rsid w:val="00477233"/>
    <w:pPr>
      <w:suppressLineNumbers/>
      <w:spacing w:before="120"/>
    </w:pPr>
    <w:rPr>
      <w:rFonts w:cs="Mangal"/>
      <w:i/>
      <w:iCs/>
      <w:sz w:val="24"/>
    </w:rPr>
  </w:style>
  <w:style w:type="paragraph" w:customStyle="1" w:styleId="WW-Caption1111111111111111">
    <w:name w:val="WW-Caption1111111111111111"/>
    <w:basedOn w:val="a"/>
    <w:rsid w:val="00477233"/>
    <w:pPr>
      <w:suppressLineNumbers/>
      <w:spacing w:before="120"/>
    </w:pPr>
    <w:rPr>
      <w:rFonts w:cs="Mangal"/>
      <w:i/>
      <w:iCs/>
      <w:sz w:val="24"/>
    </w:rPr>
  </w:style>
  <w:style w:type="paragraph" w:customStyle="1" w:styleId="WW-Caption11111111111111111">
    <w:name w:val="WW-Caption11111111111111111"/>
    <w:basedOn w:val="a"/>
    <w:rsid w:val="00477233"/>
    <w:pPr>
      <w:suppressLineNumbers/>
      <w:spacing w:before="120"/>
    </w:pPr>
    <w:rPr>
      <w:rFonts w:cs="Mangal"/>
      <w:i/>
      <w:iCs/>
      <w:sz w:val="24"/>
    </w:rPr>
  </w:style>
  <w:style w:type="paragraph" w:customStyle="1" w:styleId="WW-Caption111111111111111111">
    <w:name w:val="WW-Caption111111111111111111"/>
    <w:basedOn w:val="a"/>
    <w:rsid w:val="00477233"/>
    <w:pPr>
      <w:suppressLineNumbers/>
      <w:spacing w:before="120"/>
    </w:pPr>
    <w:rPr>
      <w:rFonts w:cs="Mangal"/>
      <w:i/>
      <w:iCs/>
      <w:sz w:val="24"/>
    </w:rPr>
  </w:style>
  <w:style w:type="paragraph" w:customStyle="1" w:styleId="Bullet">
    <w:name w:val="Bullet"/>
    <w:basedOn w:val="a"/>
    <w:rsid w:val="00E67698"/>
    <w:pPr>
      <w:numPr>
        <w:numId w:val="4"/>
      </w:numPr>
      <w:spacing w:after="100"/>
    </w:pPr>
    <w:rPr>
      <w:rFonts w:eastAsia="MS Mincho"/>
      <w:lang w:val="en-US" w:eastAsia="ja-JP"/>
    </w:rPr>
  </w:style>
  <w:style w:type="paragraph" w:styleId="af4">
    <w:name w:val="Date"/>
    <w:basedOn w:val="a"/>
    <w:next w:val="a"/>
    <w:link w:val="Char3"/>
    <w:rsid w:val="00477233"/>
    <w:pPr>
      <w:spacing w:after="100"/>
    </w:pPr>
    <w:rPr>
      <w:rFonts w:eastAsia="MS Mincho"/>
      <w:lang w:val="en-US" w:eastAsia="ja-JP"/>
    </w:rPr>
  </w:style>
  <w:style w:type="paragraph" w:customStyle="1" w:styleId="DocTitle">
    <w:name w:val="Doc Title"/>
    <w:basedOn w:val="1"/>
    <w:rsid w:val="00477233"/>
  </w:style>
  <w:style w:type="paragraph" w:customStyle="1" w:styleId="inserttext">
    <w:name w:val="insert text"/>
    <w:basedOn w:val="a"/>
    <w:rsid w:val="00477233"/>
    <w:pPr>
      <w:spacing w:after="100"/>
      <w:ind w:left="794"/>
    </w:pPr>
    <w:rPr>
      <w:rFonts w:eastAsia="MS Mincho"/>
      <w:lang w:val="en-US" w:eastAsia="ja-JP"/>
    </w:rPr>
  </w:style>
  <w:style w:type="paragraph" w:styleId="af5">
    <w:name w:val="footer"/>
    <w:basedOn w:val="a"/>
    <w:link w:val="Char4"/>
    <w:uiPriority w:val="99"/>
    <w:rsid w:val="00477233"/>
    <w:pPr>
      <w:spacing w:after="100"/>
    </w:pPr>
    <w:rPr>
      <w:rFonts w:eastAsia="MS Mincho"/>
      <w:lang w:val="en-US" w:eastAsia="ja-JP"/>
    </w:rPr>
  </w:style>
  <w:style w:type="paragraph" w:styleId="af6">
    <w:name w:val="header"/>
    <w:aliases w:val="hd Char"/>
    <w:basedOn w:val="a"/>
    <w:link w:val="Char5"/>
    <w:rsid w:val="00477233"/>
  </w:style>
  <w:style w:type="paragraph" w:styleId="af7">
    <w:name w:val="Balloon Text"/>
    <w:basedOn w:val="a"/>
    <w:rsid w:val="00E67698"/>
    <w:rPr>
      <w:rFonts w:ascii="Tahoma" w:hAnsi="Tahoma" w:cs="Tahoma"/>
      <w:sz w:val="16"/>
      <w:szCs w:val="16"/>
    </w:rPr>
  </w:style>
  <w:style w:type="paragraph" w:styleId="af8">
    <w:name w:val="annotation text"/>
    <w:basedOn w:val="a"/>
    <w:link w:val="Char10"/>
    <w:rsid w:val="00477233"/>
    <w:rPr>
      <w:sz w:val="20"/>
      <w:szCs w:val="20"/>
    </w:rPr>
  </w:style>
  <w:style w:type="paragraph" w:styleId="af9">
    <w:name w:val="annotation subject"/>
    <w:basedOn w:val="af8"/>
    <w:next w:val="af8"/>
    <w:rsid w:val="00477233"/>
    <w:rPr>
      <w:b/>
      <w:bCs/>
    </w:rPr>
  </w:style>
  <w:style w:type="paragraph" w:styleId="afa">
    <w:name w:val="Revision"/>
    <w:uiPriority w:val="99"/>
    <w:rsid w:val="00E67698"/>
    <w:pPr>
      <w:suppressAutoHyphens/>
    </w:pPr>
    <w:rPr>
      <w:sz w:val="24"/>
      <w:szCs w:val="24"/>
      <w:lang w:val="en-GB" w:eastAsia="zh-CN"/>
    </w:rPr>
  </w:style>
  <w:style w:type="paragraph" w:customStyle="1" w:styleId="western">
    <w:name w:val="western"/>
    <w:basedOn w:val="a"/>
    <w:rsid w:val="00477233"/>
    <w:pPr>
      <w:spacing w:before="280" w:after="200"/>
    </w:pPr>
    <w:rPr>
      <w:rFonts w:ascii="Arial Unicode MS" w:eastAsia="Arial Unicode MS" w:hAnsi="Arial Unicode MS" w:cs="Arial Unicode MS"/>
    </w:rPr>
  </w:style>
  <w:style w:type="paragraph" w:styleId="afb">
    <w:name w:val="List Paragraph"/>
    <w:basedOn w:val="a"/>
    <w:link w:val="Char6"/>
    <w:qFormat/>
    <w:rsid w:val="00477233"/>
    <w:pPr>
      <w:spacing w:after="200"/>
      <w:ind w:left="720"/>
      <w:contextualSpacing/>
    </w:pPr>
  </w:style>
  <w:style w:type="paragraph" w:styleId="afc">
    <w:name w:val="footnote text"/>
    <w:basedOn w:val="a"/>
    <w:link w:val="Char7"/>
    <w:rsid w:val="00477233"/>
    <w:pPr>
      <w:spacing w:after="0"/>
      <w:ind w:left="425" w:hanging="425"/>
    </w:pPr>
    <w:rPr>
      <w:sz w:val="18"/>
      <w:szCs w:val="20"/>
      <w:lang w:val="en-IE"/>
    </w:rPr>
  </w:style>
  <w:style w:type="paragraph" w:styleId="15">
    <w:name w:val="toc 1"/>
    <w:basedOn w:val="a"/>
    <w:next w:val="a"/>
    <w:rsid w:val="00477233"/>
    <w:pPr>
      <w:spacing w:before="120"/>
      <w:jc w:val="left"/>
    </w:pPr>
    <w:rPr>
      <w:b/>
      <w:bCs/>
      <w:caps/>
      <w:sz w:val="20"/>
      <w:szCs w:val="20"/>
    </w:rPr>
  </w:style>
  <w:style w:type="paragraph" w:styleId="25">
    <w:name w:val="toc 2"/>
    <w:basedOn w:val="a"/>
    <w:next w:val="a"/>
    <w:uiPriority w:val="39"/>
    <w:rsid w:val="00477233"/>
    <w:pPr>
      <w:spacing w:after="0"/>
      <w:ind w:left="220"/>
      <w:jc w:val="left"/>
    </w:pPr>
    <w:rPr>
      <w:smallCaps/>
      <w:sz w:val="20"/>
      <w:szCs w:val="20"/>
    </w:rPr>
  </w:style>
  <w:style w:type="paragraph" w:styleId="34">
    <w:name w:val="toc 3"/>
    <w:basedOn w:val="a"/>
    <w:next w:val="a"/>
    <w:uiPriority w:val="39"/>
    <w:rsid w:val="00477233"/>
    <w:pPr>
      <w:spacing w:after="0"/>
      <w:ind w:left="440"/>
      <w:jc w:val="left"/>
    </w:pPr>
    <w:rPr>
      <w:i/>
      <w:iCs/>
      <w:sz w:val="20"/>
      <w:szCs w:val="20"/>
    </w:rPr>
  </w:style>
  <w:style w:type="paragraph" w:styleId="41">
    <w:name w:val="toc 4"/>
    <w:basedOn w:val="a"/>
    <w:next w:val="a"/>
    <w:uiPriority w:val="39"/>
    <w:rsid w:val="00477233"/>
    <w:pPr>
      <w:spacing w:after="0"/>
      <w:ind w:left="660"/>
      <w:jc w:val="left"/>
    </w:pPr>
    <w:rPr>
      <w:sz w:val="18"/>
      <w:szCs w:val="18"/>
    </w:rPr>
  </w:style>
  <w:style w:type="paragraph" w:styleId="50">
    <w:name w:val="toc 5"/>
    <w:basedOn w:val="a"/>
    <w:next w:val="a"/>
    <w:rsid w:val="00477233"/>
    <w:pPr>
      <w:spacing w:after="0"/>
      <w:ind w:left="880"/>
      <w:jc w:val="left"/>
    </w:pPr>
    <w:rPr>
      <w:sz w:val="18"/>
      <w:szCs w:val="18"/>
    </w:rPr>
  </w:style>
  <w:style w:type="paragraph" w:styleId="60">
    <w:name w:val="toc 6"/>
    <w:basedOn w:val="a"/>
    <w:next w:val="a"/>
    <w:rsid w:val="00477233"/>
    <w:pPr>
      <w:spacing w:after="0"/>
      <w:ind w:left="1100"/>
      <w:jc w:val="left"/>
    </w:pPr>
    <w:rPr>
      <w:sz w:val="18"/>
      <w:szCs w:val="18"/>
    </w:rPr>
  </w:style>
  <w:style w:type="paragraph" w:styleId="70">
    <w:name w:val="toc 7"/>
    <w:basedOn w:val="a"/>
    <w:next w:val="a"/>
    <w:rsid w:val="00477233"/>
    <w:pPr>
      <w:spacing w:after="0"/>
      <w:ind w:left="1320"/>
      <w:jc w:val="left"/>
    </w:pPr>
    <w:rPr>
      <w:sz w:val="18"/>
      <w:szCs w:val="18"/>
    </w:rPr>
  </w:style>
  <w:style w:type="paragraph" w:styleId="80">
    <w:name w:val="toc 8"/>
    <w:basedOn w:val="a"/>
    <w:next w:val="a"/>
    <w:rsid w:val="00477233"/>
    <w:pPr>
      <w:spacing w:after="0"/>
      <w:ind w:left="1540"/>
      <w:jc w:val="left"/>
    </w:pPr>
    <w:rPr>
      <w:sz w:val="18"/>
      <w:szCs w:val="18"/>
    </w:rPr>
  </w:style>
  <w:style w:type="paragraph" w:styleId="90">
    <w:name w:val="toc 9"/>
    <w:basedOn w:val="a"/>
    <w:next w:val="a"/>
    <w:rsid w:val="00477233"/>
    <w:pPr>
      <w:spacing w:after="0"/>
      <w:ind w:left="1760"/>
      <w:jc w:val="left"/>
    </w:pPr>
    <w:rPr>
      <w:sz w:val="18"/>
      <w:szCs w:val="18"/>
    </w:rPr>
  </w:style>
  <w:style w:type="paragraph" w:customStyle="1" w:styleId="Style1">
    <w:name w:val="Style1"/>
    <w:basedOn w:val="DocTitle"/>
    <w:rsid w:val="00477233"/>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477233"/>
    <w:rPr>
      <w:rFonts w:ascii="Calibri" w:hAnsi="Calibri" w:cs="Calibri"/>
      <w:lang w:val="el-GR"/>
    </w:rPr>
  </w:style>
  <w:style w:type="paragraph" w:styleId="afd">
    <w:name w:val="endnote text"/>
    <w:basedOn w:val="a"/>
    <w:link w:val="Char8"/>
    <w:rsid w:val="00477233"/>
    <w:rPr>
      <w:sz w:val="20"/>
      <w:szCs w:val="20"/>
    </w:rPr>
  </w:style>
  <w:style w:type="paragraph" w:customStyle="1" w:styleId="Default">
    <w:name w:val="Default"/>
    <w:rsid w:val="00477233"/>
    <w:pPr>
      <w:widowControl w:val="0"/>
      <w:suppressAutoHyphens/>
    </w:pPr>
    <w:rPr>
      <w:rFonts w:ascii="Cambria" w:eastAsia="SimSun" w:hAnsi="Cambria" w:cs="Mangal"/>
      <w:color w:val="000000"/>
      <w:sz w:val="24"/>
      <w:szCs w:val="24"/>
      <w:lang w:eastAsia="zh-CN" w:bidi="hi-IN"/>
    </w:rPr>
  </w:style>
  <w:style w:type="paragraph" w:customStyle="1" w:styleId="afe">
    <w:name w:val="Προμορφοποιημένο κείμενο"/>
    <w:basedOn w:val="a"/>
    <w:rsid w:val="00477233"/>
  </w:style>
  <w:style w:type="paragraph" w:styleId="aff">
    <w:name w:val="Body Text Indent"/>
    <w:basedOn w:val="a"/>
    <w:link w:val="Char9"/>
    <w:rsid w:val="00477233"/>
    <w:pPr>
      <w:ind w:firstLine="1134"/>
    </w:pPr>
    <w:rPr>
      <w:rFonts w:ascii="Arial" w:hAnsi="Arial" w:cs="Arial"/>
    </w:rPr>
  </w:style>
  <w:style w:type="paragraph" w:customStyle="1" w:styleId="normalwithoutspacing">
    <w:name w:val="normal_without_spacing"/>
    <w:basedOn w:val="a"/>
    <w:rsid w:val="00477233"/>
    <w:pPr>
      <w:spacing w:after="60"/>
    </w:pPr>
    <w:rPr>
      <w:lang w:val="el-GR"/>
    </w:rPr>
  </w:style>
  <w:style w:type="paragraph" w:customStyle="1" w:styleId="foothanging">
    <w:name w:val="foot_hanging"/>
    <w:basedOn w:val="afc"/>
    <w:rsid w:val="00477233"/>
    <w:pPr>
      <w:ind w:left="426" w:hanging="426"/>
    </w:pPr>
    <w:rPr>
      <w:szCs w:val="18"/>
    </w:rPr>
  </w:style>
  <w:style w:type="paragraph" w:styleId="-HTML">
    <w:name w:val="HTML Preformatted"/>
    <w:basedOn w:val="a"/>
    <w:uiPriority w:val="99"/>
    <w:rsid w:val="004772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477233"/>
    <w:pPr>
      <w:suppressAutoHyphens/>
      <w:spacing w:line="276" w:lineRule="auto"/>
    </w:pPr>
    <w:rPr>
      <w:rFonts w:ascii="Arial" w:eastAsia="Arial" w:hAnsi="Arial" w:cs="Arial"/>
      <w:color w:val="000000"/>
      <w:sz w:val="22"/>
      <w:szCs w:val="22"/>
      <w:lang w:eastAsia="zh-CN"/>
    </w:rPr>
  </w:style>
  <w:style w:type="paragraph" w:styleId="35">
    <w:name w:val="Body Text Indent 3"/>
    <w:basedOn w:val="a"/>
    <w:link w:val="3Char0"/>
    <w:rsid w:val="00477233"/>
    <w:pPr>
      <w:suppressAutoHyphens w:val="0"/>
      <w:spacing w:line="312" w:lineRule="auto"/>
      <w:ind w:left="283"/>
    </w:pPr>
    <w:rPr>
      <w:rFonts w:cs="Times New Roman"/>
      <w:sz w:val="16"/>
      <w:szCs w:val="16"/>
    </w:rPr>
  </w:style>
  <w:style w:type="paragraph" w:styleId="aff0">
    <w:name w:val="No Spacing"/>
    <w:qFormat/>
    <w:rsid w:val="00477233"/>
    <w:pPr>
      <w:suppressAutoHyphens/>
      <w:jc w:val="both"/>
    </w:pPr>
    <w:rPr>
      <w:rFonts w:ascii="Calibri" w:hAnsi="Calibri" w:cs="Calibri"/>
      <w:sz w:val="22"/>
      <w:szCs w:val="24"/>
      <w:lang w:val="en-GB" w:eastAsia="zh-CN"/>
    </w:rPr>
  </w:style>
  <w:style w:type="paragraph" w:customStyle="1" w:styleId="aff1">
    <w:name w:val="Περιεχόμενα πίνακα"/>
    <w:basedOn w:val="a"/>
    <w:rsid w:val="00477233"/>
    <w:pPr>
      <w:suppressLineNumbers/>
    </w:pPr>
  </w:style>
  <w:style w:type="paragraph" w:customStyle="1" w:styleId="aff2">
    <w:name w:val="Επικεφαλίδα πίνακα"/>
    <w:basedOn w:val="aff1"/>
    <w:rsid w:val="00477233"/>
    <w:pPr>
      <w:jc w:val="center"/>
    </w:pPr>
    <w:rPr>
      <w:b/>
      <w:bCs/>
    </w:rPr>
  </w:style>
  <w:style w:type="paragraph" w:customStyle="1" w:styleId="footers">
    <w:name w:val="footers"/>
    <w:basedOn w:val="foothanging"/>
    <w:rsid w:val="00477233"/>
  </w:style>
  <w:style w:type="paragraph" w:customStyle="1" w:styleId="Standard">
    <w:name w:val="Standard"/>
    <w:rsid w:val="00477233"/>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rsid w:val="00477233"/>
    <w:pPr>
      <w:spacing w:after="120"/>
    </w:pPr>
  </w:style>
  <w:style w:type="paragraph" w:customStyle="1" w:styleId="Footnote">
    <w:name w:val="Footnote"/>
    <w:basedOn w:val="Standard"/>
    <w:rsid w:val="00477233"/>
    <w:pPr>
      <w:suppressLineNumbers/>
      <w:ind w:left="283" w:hanging="283"/>
    </w:pPr>
    <w:rPr>
      <w:sz w:val="20"/>
      <w:szCs w:val="20"/>
    </w:rPr>
  </w:style>
  <w:style w:type="paragraph" w:styleId="36">
    <w:name w:val="Body Text 3"/>
    <w:basedOn w:val="a"/>
    <w:link w:val="3Char1"/>
    <w:rsid w:val="00477233"/>
    <w:rPr>
      <w:sz w:val="16"/>
      <w:szCs w:val="16"/>
    </w:rPr>
  </w:style>
  <w:style w:type="paragraph" w:customStyle="1" w:styleId="fooot">
    <w:name w:val="fooot"/>
    <w:basedOn w:val="footers"/>
    <w:rsid w:val="00477233"/>
  </w:style>
  <w:style w:type="paragraph" w:customStyle="1" w:styleId="16">
    <w:name w:val="Κείμενο πλαισίου1"/>
    <w:basedOn w:val="a"/>
    <w:rsid w:val="00E67698"/>
    <w:pPr>
      <w:spacing w:after="0"/>
    </w:pPr>
    <w:rPr>
      <w:rFonts w:ascii="Tahoma" w:hAnsi="Tahoma" w:cs="Tahoma"/>
      <w:sz w:val="16"/>
      <w:szCs w:val="16"/>
    </w:rPr>
  </w:style>
  <w:style w:type="paragraph" w:customStyle="1" w:styleId="17">
    <w:name w:val="Κείμενο σχολίου1"/>
    <w:basedOn w:val="a"/>
    <w:rsid w:val="00477233"/>
    <w:rPr>
      <w:sz w:val="20"/>
      <w:szCs w:val="20"/>
    </w:rPr>
  </w:style>
  <w:style w:type="paragraph" w:customStyle="1" w:styleId="18">
    <w:name w:val="Θέμα σχολίου1"/>
    <w:basedOn w:val="17"/>
    <w:next w:val="17"/>
    <w:rsid w:val="00477233"/>
    <w:rPr>
      <w:b/>
      <w:bCs/>
    </w:rPr>
  </w:style>
  <w:style w:type="paragraph" w:customStyle="1" w:styleId="-HTML1">
    <w:name w:val="Προ-διαμορφωμένο HTML1"/>
    <w:basedOn w:val="a"/>
    <w:rsid w:val="004772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9">
    <w:name w:val="Αναθεώρηση1"/>
    <w:rsid w:val="00E67698"/>
    <w:pPr>
      <w:suppressAutoHyphens/>
    </w:pPr>
    <w:rPr>
      <w:rFonts w:ascii="Calibri" w:hAnsi="Calibri" w:cs="Calibri"/>
      <w:sz w:val="22"/>
      <w:szCs w:val="24"/>
      <w:lang w:val="en-GB" w:eastAsia="zh-CN"/>
    </w:rPr>
  </w:style>
  <w:style w:type="paragraph" w:styleId="2">
    <w:name w:val="List Bullet 2"/>
    <w:basedOn w:val="a"/>
    <w:rsid w:val="00477233"/>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3"/>
    <w:rsid w:val="00477233"/>
    <w:pPr>
      <w:tabs>
        <w:tab w:val="right" w:leader="dot" w:pos="7091"/>
      </w:tabs>
      <w:ind w:left="2547"/>
    </w:pPr>
  </w:style>
  <w:style w:type="paragraph" w:customStyle="1" w:styleId="aff3">
    <w:name w:val="Οριζόντια γραμμή"/>
    <w:basedOn w:val="a"/>
    <w:next w:val="af0"/>
    <w:rsid w:val="00477233"/>
    <w:pPr>
      <w:suppressLineNumbers/>
      <w:pBdr>
        <w:top w:val="none" w:sz="0" w:space="0" w:color="000000"/>
        <w:left w:val="none" w:sz="0" w:space="0" w:color="000000"/>
        <w:bottom w:val="none" w:sz="0" w:space="0" w:color="000000"/>
        <w:right w:val="none" w:sz="0" w:space="0" w:color="000000"/>
      </w:pBdr>
      <w:spacing w:after="283"/>
    </w:pPr>
    <w:rPr>
      <w:sz w:val="12"/>
      <w:szCs w:val="12"/>
    </w:rPr>
  </w:style>
  <w:style w:type="character" w:customStyle="1" w:styleId="CommentReference">
    <w:name w:val="Comment Reference"/>
    <w:rsid w:val="00E67698"/>
    <w:rPr>
      <w:sz w:val="16"/>
    </w:rPr>
  </w:style>
  <w:style w:type="character" w:customStyle="1" w:styleId="1a">
    <w:name w:val="Κείμενο κράτησης θέσης1"/>
    <w:rsid w:val="00E67698"/>
    <w:rPr>
      <w:rFonts w:cs="Times New Roman"/>
      <w:color w:val="808080"/>
    </w:rPr>
  </w:style>
  <w:style w:type="paragraph" w:customStyle="1" w:styleId="1b">
    <w:name w:val="Ημερομηνία1"/>
    <w:basedOn w:val="a"/>
    <w:next w:val="a"/>
    <w:rsid w:val="00E67698"/>
    <w:pPr>
      <w:spacing w:after="100"/>
    </w:pPr>
    <w:rPr>
      <w:rFonts w:eastAsia="MS Mincho"/>
      <w:lang w:val="en-US" w:eastAsia="ja-JP"/>
    </w:rPr>
  </w:style>
  <w:style w:type="paragraph" w:customStyle="1" w:styleId="CommentText">
    <w:name w:val="Comment Text"/>
    <w:basedOn w:val="a"/>
    <w:rsid w:val="00E67698"/>
    <w:rPr>
      <w:sz w:val="20"/>
      <w:szCs w:val="20"/>
    </w:rPr>
  </w:style>
  <w:style w:type="paragraph" w:customStyle="1" w:styleId="CommentSubject">
    <w:name w:val="Comment Subject"/>
    <w:basedOn w:val="CommentText"/>
    <w:next w:val="CommentText"/>
    <w:rsid w:val="00E67698"/>
    <w:rPr>
      <w:b/>
      <w:bCs/>
    </w:rPr>
  </w:style>
  <w:style w:type="paragraph" w:customStyle="1" w:styleId="1c">
    <w:name w:val="Παράγραφος λίστας1"/>
    <w:basedOn w:val="a"/>
    <w:rsid w:val="00E67698"/>
    <w:pPr>
      <w:spacing w:after="200"/>
      <w:ind w:left="720"/>
      <w:contextualSpacing/>
    </w:pPr>
  </w:style>
  <w:style w:type="paragraph" w:customStyle="1" w:styleId="310">
    <w:name w:val="Σώμα κείμενου με εσοχή 31"/>
    <w:basedOn w:val="a"/>
    <w:rsid w:val="00E67698"/>
    <w:pPr>
      <w:suppressAutoHyphens w:val="0"/>
      <w:spacing w:line="312" w:lineRule="auto"/>
      <w:ind w:left="283"/>
    </w:pPr>
    <w:rPr>
      <w:rFonts w:cs="Times New Roman"/>
      <w:sz w:val="16"/>
      <w:szCs w:val="16"/>
    </w:rPr>
  </w:style>
  <w:style w:type="paragraph" w:customStyle="1" w:styleId="1d">
    <w:name w:val="Χωρίς διάστιχο1"/>
    <w:rsid w:val="00E67698"/>
    <w:pPr>
      <w:suppressAutoHyphens/>
      <w:jc w:val="both"/>
    </w:pPr>
    <w:rPr>
      <w:rFonts w:ascii="Calibri" w:hAnsi="Calibri" w:cs="Calibri"/>
      <w:sz w:val="22"/>
      <w:szCs w:val="24"/>
      <w:lang w:val="en-GB" w:eastAsia="zh-CN"/>
    </w:rPr>
  </w:style>
  <w:style w:type="paragraph" w:customStyle="1" w:styleId="311">
    <w:name w:val="Σώμα κείμενου 31"/>
    <w:basedOn w:val="a"/>
    <w:rsid w:val="00E67698"/>
    <w:rPr>
      <w:sz w:val="16"/>
      <w:szCs w:val="16"/>
    </w:rPr>
  </w:style>
  <w:style w:type="paragraph" w:customStyle="1" w:styleId="210">
    <w:name w:val="Λίστα με κουκκίδες 21"/>
    <w:basedOn w:val="a"/>
    <w:rsid w:val="00E67698"/>
    <w:pPr>
      <w:suppressAutoHyphens w:val="0"/>
      <w:spacing w:after="0" w:line="360" w:lineRule="auto"/>
    </w:pPr>
    <w:rPr>
      <w:rFonts w:ascii="Trebuchet MS" w:hAnsi="Trebuchet MS" w:cs="Times New Roman"/>
      <w:szCs w:val="20"/>
      <w:lang w:val="en-US"/>
    </w:rPr>
  </w:style>
  <w:style w:type="table" w:styleId="aff4">
    <w:name w:val="Table Grid"/>
    <w:basedOn w:val="a1"/>
    <w:uiPriority w:val="59"/>
    <w:rsid w:val="00E676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2">
    <w:name w:val="para-2"/>
    <w:basedOn w:val="a"/>
    <w:rsid w:val="00E67698"/>
    <w:pPr>
      <w:tabs>
        <w:tab w:val="left" w:pos="1021"/>
        <w:tab w:val="left" w:pos="1588"/>
        <w:tab w:val="left" w:pos="2155"/>
        <w:tab w:val="left" w:pos="2722"/>
        <w:tab w:val="left" w:pos="3289"/>
      </w:tabs>
      <w:spacing w:after="0"/>
      <w:ind w:left="1588" w:hanging="1588"/>
    </w:pPr>
    <w:rPr>
      <w:rFonts w:ascii="Arial" w:hAnsi="Arial" w:cs="Arial"/>
      <w:spacing w:val="5"/>
      <w:szCs w:val="20"/>
      <w:lang w:val="el-GR"/>
    </w:rPr>
  </w:style>
  <w:style w:type="character" w:customStyle="1" w:styleId="Char8">
    <w:name w:val="Κείμενο σημείωσης τέλους Char"/>
    <w:link w:val="afd"/>
    <w:uiPriority w:val="99"/>
    <w:rsid w:val="00E67698"/>
    <w:rPr>
      <w:rFonts w:ascii="Calibri" w:hAnsi="Calibri" w:cs="Calibri"/>
      <w:lang w:val="en-GB" w:eastAsia="zh-CN"/>
    </w:rPr>
  </w:style>
  <w:style w:type="character" w:customStyle="1" w:styleId="Char7">
    <w:name w:val="Κείμενο υποσημείωσης Char"/>
    <w:basedOn w:val="a0"/>
    <w:link w:val="afc"/>
    <w:rsid w:val="001661D1"/>
    <w:rPr>
      <w:rFonts w:ascii="Calibri" w:hAnsi="Calibri" w:cs="Calibri"/>
      <w:sz w:val="18"/>
      <w:lang w:val="en-IE" w:eastAsia="zh-CN"/>
    </w:rPr>
  </w:style>
  <w:style w:type="character" w:customStyle="1" w:styleId="DeltaViewInsertion">
    <w:name w:val="DeltaView Insertion"/>
    <w:rsid w:val="00C26E69"/>
    <w:rPr>
      <w:b/>
      <w:i/>
      <w:spacing w:val="0"/>
      <w:lang w:val="el-GR"/>
    </w:rPr>
  </w:style>
  <w:style w:type="character" w:customStyle="1" w:styleId="6Char">
    <w:name w:val="Επικεφαλίδα 6 Char"/>
    <w:basedOn w:val="a0"/>
    <w:link w:val="6"/>
    <w:rsid w:val="00C26E69"/>
    <w:rPr>
      <w:rFonts w:ascii="Arial" w:hAnsi="Arial" w:cs="Arial"/>
      <w:sz w:val="24"/>
      <w:szCs w:val="24"/>
      <w:u w:val="single"/>
    </w:rPr>
  </w:style>
  <w:style w:type="character" w:customStyle="1" w:styleId="7Char">
    <w:name w:val="Επικεφαλίδα 7 Char"/>
    <w:basedOn w:val="a0"/>
    <w:link w:val="7"/>
    <w:rsid w:val="00C26E69"/>
    <w:rPr>
      <w:rFonts w:ascii="Arial" w:hAnsi="Arial" w:cs="Arial"/>
      <w:b/>
      <w:bCs/>
      <w:sz w:val="24"/>
      <w:szCs w:val="24"/>
    </w:rPr>
  </w:style>
  <w:style w:type="character" w:customStyle="1" w:styleId="8Char">
    <w:name w:val="Επικεφαλίδα 8 Char"/>
    <w:basedOn w:val="a0"/>
    <w:link w:val="8"/>
    <w:rsid w:val="00C26E69"/>
    <w:rPr>
      <w:rFonts w:ascii="Arial" w:hAnsi="Arial"/>
      <w:b/>
      <w:bCs/>
      <w:sz w:val="22"/>
      <w:szCs w:val="24"/>
    </w:rPr>
  </w:style>
  <w:style w:type="character" w:customStyle="1" w:styleId="9Char">
    <w:name w:val="Επικεφαλίδα 9 Char"/>
    <w:basedOn w:val="a0"/>
    <w:link w:val="9"/>
    <w:rsid w:val="00C26E69"/>
    <w:rPr>
      <w:rFonts w:ascii="Tahoma" w:hAnsi="Tahoma"/>
      <w:b/>
    </w:rPr>
  </w:style>
  <w:style w:type="character" w:customStyle="1" w:styleId="aff5">
    <w:name w:val="Σώμα κειμένου_"/>
    <w:basedOn w:val="a0"/>
    <w:link w:val="37"/>
    <w:uiPriority w:val="99"/>
    <w:locked/>
    <w:rsid w:val="00C26E69"/>
    <w:rPr>
      <w:rFonts w:ascii="Verdana" w:hAnsi="Verdana" w:cs="Verdana"/>
      <w:sz w:val="17"/>
      <w:szCs w:val="17"/>
      <w:shd w:val="clear" w:color="auto" w:fill="FFFFFF"/>
    </w:rPr>
  </w:style>
  <w:style w:type="paragraph" w:customStyle="1" w:styleId="37">
    <w:name w:val="Σώμα κειμένου3"/>
    <w:basedOn w:val="a"/>
    <w:link w:val="aff5"/>
    <w:uiPriority w:val="99"/>
    <w:rsid w:val="00C26E69"/>
    <w:pPr>
      <w:widowControl w:val="0"/>
      <w:shd w:val="clear" w:color="auto" w:fill="FFFFFF"/>
      <w:suppressAutoHyphens w:val="0"/>
      <w:spacing w:after="60" w:line="240" w:lineRule="atLeast"/>
      <w:jc w:val="left"/>
    </w:pPr>
    <w:rPr>
      <w:rFonts w:ascii="Verdana" w:hAnsi="Verdana" w:cs="Verdana"/>
      <w:sz w:val="17"/>
      <w:szCs w:val="17"/>
      <w:lang w:val="el-GR" w:eastAsia="el-GR"/>
    </w:rPr>
  </w:style>
  <w:style w:type="character" w:customStyle="1" w:styleId="2Char">
    <w:name w:val="Επικεφαλίδα 2 Char"/>
    <w:basedOn w:val="a0"/>
    <w:link w:val="20"/>
    <w:qFormat/>
    <w:rsid w:val="00C26E69"/>
    <w:rPr>
      <w:rFonts w:ascii="Arial" w:hAnsi="Arial" w:cs="Arial"/>
      <w:b/>
      <w:color w:val="002060"/>
      <w:sz w:val="24"/>
      <w:szCs w:val="22"/>
      <w:lang w:val="en-GB" w:eastAsia="zh-CN"/>
    </w:rPr>
  </w:style>
  <w:style w:type="character" w:customStyle="1" w:styleId="FontStyle77">
    <w:name w:val="Font Style77"/>
    <w:basedOn w:val="a0"/>
    <w:rsid w:val="00C26E69"/>
    <w:rPr>
      <w:rFonts w:ascii="Arial" w:hAnsi="Arial" w:cs="Arial"/>
      <w:sz w:val="22"/>
      <w:szCs w:val="22"/>
    </w:rPr>
  </w:style>
  <w:style w:type="paragraph" w:customStyle="1" w:styleId="CharCharChar">
    <w:name w:val="Char Char Char"/>
    <w:basedOn w:val="a"/>
    <w:rsid w:val="00C26E69"/>
    <w:pPr>
      <w:suppressAutoHyphens w:val="0"/>
      <w:spacing w:after="160" w:line="240" w:lineRule="exact"/>
      <w:jc w:val="left"/>
    </w:pPr>
    <w:rPr>
      <w:rFonts w:ascii="Verdana" w:hAnsi="Verdana" w:cs="Verdana"/>
      <w:sz w:val="20"/>
      <w:szCs w:val="20"/>
      <w:lang w:val="en-US" w:eastAsia="en-US"/>
    </w:rPr>
  </w:style>
  <w:style w:type="character" w:customStyle="1" w:styleId="3Char1">
    <w:name w:val="Σώμα κείμενου 3 Char"/>
    <w:basedOn w:val="a0"/>
    <w:link w:val="36"/>
    <w:rsid w:val="00C26E69"/>
    <w:rPr>
      <w:rFonts w:ascii="Calibri" w:hAnsi="Calibri" w:cs="Calibri"/>
      <w:sz w:val="16"/>
      <w:szCs w:val="16"/>
      <w:lang w:val="en-GB" w:eastAsia="zh-CN"/>
    </w:rPr>
  </w:style>
  <w:style w:type="character" w:customStyle="1" w:styleId="Char9">
    <w:name w:val="Σώμα κείμενου με εσοχή Char"/>
    <w:basedOn w:val="a0"/>
    <w:link w:val="aff"/>
    <w:rsid w:val="00C26E69"/>
    <w:rPr>
      <w:rFonts w:ascii="Arial" w:hAnsi="Arial" w:cs="Arial"/>
      <w:sz w:val="22"/>
      <w:szCs w:val="24"/>
      <w:lang w:val="en-GB" w:eastAsia="zh-CN"/>
    </w:rPr>
  </w:style>
  <w:style w:type="paragraph" w:styleId="26">
    <w:name w:val="Body Text 2"/>
    <w:basedOn w:val="a"/>
    <w:link w:val="2Char0"/>
    <w:unhideWhenUsed/>
    <w:rsid w:val="00C26E69"/>
    <w:pPr>
      <w:suppressAutoHyphens w:val="0"/>
      <w:spacing w:line="480" w:lineRule="auto"/>
      <w:jc w:val="left"/>
    </w:pPr>
    <w:rPr>
      <w:rFonts w:ascii="Verdana" w:eastAsia="SimSun" w:hAnsi="Verdana" w:cs="Verdana"/>
      <w:snapToGrid w:val="0"/>
      <w:sz w:val="20"/>
      <w:szCs w:val="20"/>
      <w:lang w:val="el-GR"/>
    </w:rPr>
  </w:style>
  <w:style w:type="character" w:customStyle="1" w:styleId="2Char0">
    <w:name w:val="Σώμα κείμενου 2 Char"/>
    <w:basedOn w:val="a0"/>
    <w:link w:val="26"/>
    <w:rsid w:val="00C26E69"/>
    <w:rPr>
      <w:rFonts w:ascii="Verdana" w:eastAsia="SimSun" w:hAnsi="Verdana" w:cs="Verdana"/>
      <w:snapToGrid w:val="0"/>
      <w:lang w:eastAsia="zh-CN"/>
    </w:rPr>
  </w:style>
  <w:style w:type="character" w:customStyle="1" w:styleId="1Char">
    <w:name w:val="Επικεφαλίδα 1 Char"/>
    <w:basedOn w:val="a0"/>
    <w:link w:val="1"/>
    <w:rsid w:val="00C26E69"/>
    <w:rPr>
      <w:rFonts w:ascii="Arial" w:hAnsi="Arial" w:cs="Arial"/>
      <w:b/>
      <w:bCs/>
      <w:color w:val="333399"/>
      <w:sz w:val="28"/>
      <w:szCs w:val="32"/>
      <w:lang w:val="en-US" w:eastAsia="zh-CN"/>
    </w:rPr>
  </w:style>
  <w:style w:type="character" w:customStyle="1" w:styleId="3Char">
    <w:name w:val="Επικεφαλίδα 3 Char"/>
    <w:basedOn w:val="a0"/>
    <w:link w:val="3"/>
    <w:rsid w:val="00C26E69"/>
    <w:rPr>
      <w:rFonts w:ascii="Arial" w:hAnsi="Arial"/>
      <w:b/>
      <w:bCs/>
      <w:sz w:val="22"/>
      <w:szCs w:val="26"/>
      <w:lang w:val="en-GB" w:eastAsia="zh-CN"/>
    </w:rPr>
  </w:style>
  <w:style w:type="character" w:customStyle="1" w:styleId="4Char">
    <w:name w:val="Επικεφαλίδα 4 Char"/>
    <w:basedOn w:val="a0"/>
    <w:link w:val="4"/>
    <w:rsid w:val="00C26E69"/>
    <w:rPr>
      <w:rFonts w:ascii="Arial" w:hAnsi="Arial"/>
      <w:b/>
      <w:bCs/>
      <w:sz w:val="22"/>
      <w:szCs w:val="28"/>
      <w:lang w:val="en-GB" w:eastAsia="zh-CN"/>
    </w:rPr>
  </w:style>
  <w:style w:type="character" w:customStyle="1" w:styleId="5Char">
    <w:name w:val="Επικεφαλίδα 5 Char"/>
    <w:basedOn w:val="a0"/>
    <w:link w:val="5"/>
    <w:rsid w:val="00C26E69"/>
    <w:rPr>
      <w:rFonts w:ascii="Lucida Sans" w:hAnsi="Lucida Sans" w:cs="Lucida Sans"/>
      <w:b/>
      <w:sz w:val="22"/>
      <w:lang w:val="en-US" w:eastAsia="zh-CN"/>
    </w:rPr>
  </w:style>
  <w:style w:type="paragraph" w:customStyle="1" w:styleId="Style2">
    <w:name w:val="Style2"/>
    <w:basedOn w:val="a"/>
    <w:rsid w:val="00C26E69"/>
    <w:pPr>
      <w:widowControl w:val="0"/>
      <w:suppressAutoHyphens w:val="0"/>
      <w:autoSpaceDE w:val="0"/>
      <w:autoSpaceDN w:val="0"/>
      <w:adjustRightInd w:val="0"/>
      <w:spacing w:after="0"/>
      <w:jc w:val="center"/>
    </w:pPr>
    <w:rPr>
      <w:rFonts w:ascii="Arial" w:hAnsi="Arial" w:cs="Times New Roman"/>
      <w:sz w:val="24"/>
      <w:lang w:val="el-GR" w:eastAsia="el-GR"/>
    </w:rPr>
  </w:style>
  <w:style w:type="paragraph" w:customStyle="1" w:styleId="Style3">
    <w:name w:val="Style3"/>
    <w:basedOn w:val="a"/>
    <w:rsid w:val="00C26E69"/>
    <w:pPr>
      <w:widowControl w:val="0"/>
      <w:suppressAutoHyphens w:val="0"/>
      <w:autoSpaceDE w:val="0"/>
      <w:autoSpaceDN w:val="0"/>
      <w:adjustRightInd w:val="0"/>
      <w:spacing w:after="0" w:line="278" w:lineRule="exact"/>
      <w:jc w:val="center"/>
    </w:pPr>
    <w:rPr>
      <w:rFonts w:ascii="Arial" w:hAnsi="Arial" w:cs="Times New Roman"/>
      <w:sz w:val="24"/>
      <w:lang w:val="el-GR" w:eastAsia="el-GR"/>
    </w:rPr>
  </w:style>
  <w:style w:type="paragraph" w:customStyle="1" w:styleId="Style4">
    <w:name w:val="Style4"/>
    <w:basedOn w:val="a"/>
    <w:rsid w:val="00C26E69"/>
    <w:pPr>
      <w:widowControl w:val="0"/>
      <w:suppressAutoHyphens w:val="0"/>
      <w:autoSpaceDE w:val="0"/>
      <w:autoSpaceDN w:val="0"/>
      <w:adjustRightInd w:val="0"/>
      <w:spacing w:after="0"/>
      <w:jc w:val="center"/>
    </w:pPr>
    <w:rPr>
      <w:rFonts w:ascii="Arial" w:hAnsi="Arial" w:cs="Times New Roman"/>
      <w:sz w:val="24"/>
      <w:lang w:val="el-GR" w:eastAsia="el-GR"/>
    </w:rPr>
  </w:style>
  <w:style w:type="paragraph" w:customStyle="1" w:styleId="Style5">
    <w:name w:val="Style5"/>
    <w:basedOn w:val="a"/>
    <w:rsid w:val="00C26E69"/>
    <w:pPr>
      <w:widowControl w:val="0"/>
      <w:suppressAutoHyphens w:val="0"/>
      <w:autoSpaceDE w:val="0"/>
      <w:autoSpaceDN w:val="0"/>
      <w:adjustRightInd w:val="0"/>
      <w:spacing w:after="0"/>
      <w:jc w:val="left"/>
    </w:pPr>
    <w:rPr>
      <w:rFonts w:ascii="Arial" w:hAnsi="Arial" w:cs="Times New Roman"/>
      <w:sz w:val="24"/>
      <w:lang w:val="el-GR" w:eastAsia="el-GR"/>
    </w:rPr>
  </w:style>
  <w:style w:type="paragraph" w:customStyle="1" w:styleId="Style6">
    <w:name w:val="Style6"/>
    <w:basedOn w:val="a"/>
    <w:rsid w:val="00C26E69"/>
    <w:pPr>
      <w:widowControl w:val="0"/>
      <w:suppressAutoHyphens w:val="0"/>
      <w:autoSpaceDE w:val="0"/>
      <w:autoSpaceDN w:val="0"/>
      <w:adjustRightInd w:val="0"/>
      <w:spacing w:after="0"/>
    </w:pPr>
    <w:rPr>
      <w:rFonts w:ascii="Arial" w:hAnsi="Arial" w:cs="Times New Roman"/>
      <w:sz w:val="24"/>
      <w:lang w:val="el-GR" w:eastAsia="el-GR"/>
    </w:rPr>
  </w:style>
  <w:style w:type="paragraph" w:customStyle="1" w:styleId="Style7">
    <w:name w:val="Style7"/>
    <w:basedOn w:val="a"/>
    <w:rsid w:val="00C26E69"/>
    <w:pPr>
      <w:widowControl w:val="0"/>
      <w:suppressAutoHyphens w:val="0"/>
      <w:autoSpaceDE w:val="0"/>
      <w:autoSpaceDN w:val="0"/>
      <w:adjustRightInd w:val="0"/>
      <w:spacing w:after="0"/>
      <w:jc w:val="left"/>
    </w:pPr>
    <w:rPr>
      <w:rFonts w:ascii="Arial" w:hAnsi="Arial" w:cs="Times New Roman"/>
      <w:sz w:val="24"/>
      <w:lang w:val="el-GR" w:eastAsia="el-GR"/>
    </w:rPr>
  </w:style>
  <w:style w:type="paragraph" w:customStyle="1" w:styleId="Style8">
    <w:name w:val="Style8"/>
    <w:basedOn w:val="a"/>
    <w:rsid w:val="00C26E69"/>
    <w:pPr>
      <w:widowControl w:val="0"/>
      <w:suppressAutoHyphens w:val="0"/>
      <w:autoSpaceDE w:val="0"/>
      <w:autoSpaceDN w:val="0"/>
      <w:adjustRightInd w:val="0"/>
      <w:spacing w:after="0" w:line="322" w:lineRule="exact"/>
      <w:jc w:val="center"/>
    </w:pPr>
    <w:rPr>
      <w:rFonts w:ascii="Arial" w:hAnsi="Arial" w:cs="Times New Roman"/>
      <w:sz w:val="24"/>
      <w:lang w:val="el-GR" w:eastAsia="el-GR"/>
    </w:rPr>
  </w:style>
  <w:style w:type="paragraph" w:customStyle="1" w:styleId="Style9">
    <w:name w:val="Style9"/>
    <w:basedOn w:val="a"/>
    <w:rsid w:val="00C26E69"/>
    <w:pPr>
      <w:widowControl w:val="0"/>
      <w:suppressAutoHyphens w:val="0"/>
      <w:autoSpaceDE w:val="0"/>
      <w:autoSpaceDN w:val="0"/>
      <w:adjustRightInd w:val="0"/>
      <w:spacing w:after="0" w:line="278" w:lineRule="exact"/>
      <w:ind w:firstLine="173"/>
      <w:jc w:val="left"/>
    </w:pPr>
    <w:rPr>
      <w:rFonts w:ascii="Arial" w:hAnsi="Arial" w:cs="Times New Roman"/>
      <w:sz w:val="24"/>
      <w:lang w:val="el-GR" w:eastAsia="el-GR"/>
    </w:rPr>
  </w:style>
  <w:style w:type="paragraph" w:customStyle="1" w:styleId="Style10">
    <w:name w:val="Style10"/>
    <w:basedOn w:val="a"/>
    <w:rsid w:val="00C26E69"/>
    <w:pPr>
      <w:widowControl w:val="0"/>
      <w:suppressAutoHyphens w:val="0"/>
      <w:autoSpaceDE w:val="0"/>
      <w:autoSpaceDN w:val="0"/>
      <w:adjustRightInd w:val="0"/>
      <w:spacing w:after="0"/>
      <w:jc w:val="left"/>
    </w:pPr>
    <w:rPr>
      <w:rFonts w:ascii="Arial" w:hAnsi="Arial" w:cs="Times New Roman"/>
      <w:sz w:val="24"/>
      <w:lang w:val="el-GR" w:eastAsia="el-GR"/>
    </w:rPr>
  </w:style>
  <w:style w:type="paragraph" w:customStyle="1" w:styleId="Style11">
    <w:name w:val="Style11"/>
    <w:basedOn w:val="a"/>
    <w:rsid w:val="00C26E69"/>
    <w:pPr>
      <w:widowControl w:val="0"/>
      <w:suppressAutoHyphens w:val="0"/>
      <w:autoSpaceDE w:val="0"/>
      <w:autoSpaceDN w:val="0"/>
      <w:adjustRightInd w:val="0"/>
      <w:spacing w:after="0"/>
      <w:jc w:val="left"/>
    </w:pPr>
    <w:rPr>
      <w:rFonts w:ascii="Arial" w:hAnsi="Arial" w:cs="Times New Roman"/>
      <w:sz w:val="24"/>
      <w:lang w:val="el-GR" w:eastAsia="el-GR"/>
    </w:rPr>
  </w:style>
  <w:style w:type="paragraph" w:customStyle="1" w:styleId="Style12">
    <w:name w:val="Style12"/>
    <w:basedOn w:val="a"/>
    <w:rsid w:val="00C26E69"/>
    <w:pPr>
      <w:widowControl w:val="0"/>
      <w:suppressAutoHyphens w:val="0"/>
      <w:autoSpaceDE w:val="0"/>
      <w:autoSpaceDN w:val="0"/>
      <w:adjustRightInd w:val="0"/>
      <w:spacing w:after="0"/>
    </w:pPr>
    <w:rPr>
      <w:rFonts w:ascii="Arial" w:hAnsi="Arial" w:cs="Times New Roman"/>
      <w:sz w:val="24"/>
      <w:lang w:val="el-GR" w:eastAsia="el-GR"/>
    </w:rPr>
  </w:style>
  <w:style w:type="paragraph" w:customStyle="1" w:styleId="Style13">
    <w:name w:val="Style13"/>
    <w:basedOn w:val="a"/>
    <w:rsid w:val="00C26E69"/>
    <w:pPr>
      <w:widowControl w:val="0"/>
      <w:suppressAutoHyphens w:val="0"/>
      <w:autoSpaceDE w:val="0"/>
      <w:autoSpaceDN w:val="0"/>
      <w:adjustRightInd w:val="0"/>
      <w:spacing w:after="0"/>
      <w:jc w:val="left"/>
    </w:pPr>
    <w:rPr>
      <w:rFonts w:ascii="Arial" w:hAnsi="Arial" w:cs="Times New Roman"/>
      <w:sz w:val="24"/>
      <w:lang w:val="el-GR" w:eastAsia="el-GR"/>
    </w:rPr>
  </w:style>
  <w:style w:type="paragraph" w:customStyle="1" w:styleId="Style14">
    <w:name w:val="Style14"/>
    <w:basedOn w:val="a"/>
    <w:rsid w:val="00C26E69"/>
    <w:pPr>
      <w:widowControl w:val="0"/>
      <w:suppressAutoHyphens w:val="0"/>
      <w:autoSpaceDE w:val="0"/>
      <w:autoSpaceDN w:val="0"/>
      <w:adjustRightInd w:val="0"/>
      <w:spacing w:after="0"/>
      <w:jc w:val="left"/>
    </w:pPr>
    <w:rPr>
      <w:rFonts w:ascii="Arial" w:hAnsi="Arial" w:cs="Times New Roman"/>
      <w:sz w:val="24"/>
      <w:lang w:val="el-GR" w:eastAsia="el-GR"/>
    </w:rPr>
  </w:style>
  <w:style w:type="paragraph" w:customStyle="1" w:styleId="Style15">
    <w:name w:val="Style15"/>
    <w:basedOn w:val="a"/>
    <w:rsid w:val="00C26E69"/>
    <w:pPr>
      <w:widowControl w:val="0"/>
      <w:suppressAutoHyphens w:val="0"/>
      <w:autoSpaceDE w:val="0"/>
      <w:autoSpaceDN w:val="0"/>
      <w:adjustRightInd w:val="0"/>
      <w:spacing w:after="0" w:line="384" w:lineRule="exact"/>
      <w:ind w:hanging="1142"/>
      <w:jc w:val="left"/>
    </w:pPr>
    <w:rPr>
      <w:rFonts w:ascii="Arial" w:hAnsi="Arial" w:cs="Times New Roman"/>
      <w:sz w:val="24"/>
      <w:lang w:val="el-GR" w:eastAsia="el-GR"/>
    </w:rPr>
  </w:style>
  <w:style w:type="paragraph" w:customStyle="1" w:styleId="Style16">
    <w:name w:val="Style16"/>
    <w:basedOn w:val="a"/>
    <w:rsid w:val="00C26E69"/>
    <w:pPr>
      <w:widowControl w:val="0"/>
      <w:suppressAutoHyphens w:val="0"/>
      <w:autoSpaceDE w:val="0"/>
      <w:autoSpaceDN w:val="0"/>
      <w:adjustRightInd w:val="0"/>
      <w:spacing w:after="0" w:line="276" w:lineRule="exact"/>
      <w:ind w:firstLine="432"/>
      <w:jc w:val="left"/>
    </w:pPr>
    <w:rPr>
      <w:rFonts w:ascii="Arial" w:hAnsi="Arial" w:cs="Times New Roman"/>
      <w:sz w:val="24"/>
      <w:lang w:val="el-GR" w:eastAsia="el-GR"/>
    </w:rPr>
  </w:style>
  <w:style w:type="paragraph" w:customStyle="1" w:styleId="Style17">
    <w:name w:val="Style17"/>
    <w:basedOn w:val="a"/>
    <w:rsid w:val="00C26E69"/>
    <w:pPr>
      <w:widowControl w:val="0"/>
      <w:suppressAutoHyphens w:val="0"/>
      <w:autoSpaceDE w:val="0"/>
      <w:autoSpaceDN w:val="0"/>
      <w:adjustRightInd w:val="0"/>
      <w:spacing w:after="0"/>
      <w:jc w:val="left"/>
    </w:pPr>
    <w:rPr>
      <w:rFonts w:ascii="Arial" w:hAnsi="Arial" w:cs="Times New Roman"/>
      <w:sz w:val="24"/>
      <w:lang w:val="el-GR" w:eastAsia="el-GR"/>
    </w:rPr>
  </w:style>
  <w:style w:type="paragraph" w:customStyle="1" w:styleId="Style18">
    <w:name w:val="Style18"/>
    <w:basedOn w:val="a"/>
    <w:rsid w:val="00C26E69"/>
    <w:pPr>
      <w:widowControl w:val="0"/>
      <w:suppressAutoHyphens w:val="0"/>
      <w:autoSpaceDE w:val="0"/>
      <w:autoSpaceDN w:val="0"/>
      <w:adjustRightInd w:val="0"/>
      <w:spacing w:after="0" w:line="278" w:lineRule="exact"/>
      <w:ind w:hanging="355"/>
      <w:jc w:val="left"/>
    </w:pPr>
    <w:rPr>
      <w:rFonts w:ascii="Arial" w:hAnsi="Arial" w:cs="Times New Roman"/>
      <w:sz w:val="24"/>
      <w:lang w:val="el-GR" w:eastAsia="el-GR"/>
    </w:rPr>
  </w:style>
  <w:style w:type="paragraph" w:customStyle="1" w:styleId="Style19">
    <w:name w:val="Style19"/>
    <w:basedOn w:val="a"/>
    <w:rsid w:val="00C26E69"/>
    <w:pPr>
      <w:widowControl w:val="0"/>
      <w:suppressAutoHyphens w:val="0"/>
      <w:autoSpaceDE w:val="0"/>
      <w:autoSpaceDN w:val="0"/>
      <w:adjustRightInd w:val="0"/>
      <w:spacing w:after="0"/>
    </w:pPr>
    <w:rPr>
      <w:rFonts w:ascii="Arial" w:hAnsi="Arial" w:cs="Times New Roman"/>
      <w:sz w:val="24"/>
      <w:lang w:val="el-GR" w:eastAsia="el-GR"/>
    </w:rPr>
  </w:style>
  <w:style w:type="paragraph" w:customStyle="1" w:styleId="Style20">
    <w:name w:val="Style20"/>
    <w:basedOn w:val="a"/>
    <w:rsid w:val="00C26E69"/>
    <w:pPr>
      <w:widowControl w:val="0"/>
      <w:suppressAutoHyphens w:val="0"/>
      <w:autoSpaceDE w:val="0"/>
      <w:autoSpaceDN w:val="0"/>
      <w:adjustRightInd w:val="0"/>
      <w:spacing w:after="0" w:line="254" w:lineRule="exact"/>
      <w:jc w:val="left"/>
    </w:pPr>
    <w:rPr>
      <w:rFonts w:ascii="Arial" w:hAnsi="Arial" w:cs="Times New Roman"/>
      <w:sz w:val="24"/>
      <w:lang w:val="el-GR" w:eastAsia="el-GR"/>
    </w:rPr>
  </w:style>
  <w:style w:type="paragraph" w:customStyle="1" w:styleId="Style21">
    <w:name w:val="Style21"/>
    <w:basedOn w:val="a"/>
    <w:rsid w:val="00C26E69"/>
    <w:pPr>
      <w:widowControl w:val="0"/>
      <w:suppressAutoHyphens w:val="0"/>
      <w:autoSpaceDE w:val="0"/>
      <w:autoSpaceDN w:val="0"/>
      <w:adjustRightInd w:val="0"/>
      <w:spacing w:after="0"/>
      <w:jc w:val="left"/>
    </w:pPr>
    <w:rPr>
      <w:rFonts w:ascii="Arial" w:hAnsi="Arial" w:cs="Times New Roman"/>
      <w:sz w:val="24"/>
      <w:lang w:val="el-GR" w:eastAsia="el-GR"/>
    </w:rPr>
  </w:style>
  <w:style w:type="paragraph" w:customStyle="1" w:styleId="Style22">
    <w:name w:val="Style22"/>
    <w:basedOn w:val="a"/>
    <w:rsid w:val="00C26E69"/>
    <w:pPr>
      <w:widowControl w:val="0"/>
      <w:suppressAutoHyphens w:val="0"/>
      <w:autoSpaceDE w:val="0"/>
      <w:autoSpaceDN w:val="0"/>
      <w:adjustRightInd w:val="0"/>
      <w:spacing w:after="0" w:line="307" w:lineRule="exact"/>
      <w:ind w:hanging="427"/>
    </w:pPr>
    <w:rPr>
      <w:rFonts w:ascii="Arial" w:hAnsi="Arial" w:cs="Times New Roman"/>
      <w:sz w:val="24"/>
      <w:lang w:val="el-GR" w:eastAsia="el-GR"/>
    </w:rPr>
  </w:style>
  <w:style w:type="paragraph" w:customStyle="1" w:styleId="Style23">
    <w:name w:val="Style23"/>
    <w:basedOn w:val="a"/>
    <w:rsid w:val="00C26E69"/>
    <w:pPr>
      <w:widowControl w:val="0"/>
      <w:suppressAutoHyphens w:val="0"/>
      <w:autoSpaceDE w:val="0"/>
      <w:autoSpaceDN w:val="0"/>
      <w:adjustRightInd w:val="0"/>
      <w:spacing w:after="0" w:line="418" w:lineRule="exact"/>
    </w:pPr>
    <w:rPr>
      <w:rFonts w:ascii="Arial" w:hAnsi="Arial" w:cs="Times New Roman"/>
      <w:sz w:val="24"/>
      <w:lang w:val="el-GR" w:eastAsia="el-GR"/>
    </w:rPr>
  </w:style>
  <w:style w:type="paragraph" w:customStyle="1" w:styleId="Style24">
    <w:name w:val="Style24"/>
    <w:basedOn w:val="a"/>
    <w:rsid w:val="00C26E69"/>
    <w:pPr>
      <w:widowControl w:val="0"/>
      <w:suppressAutoHyphens w:val="0"/>
      <w:autoSpaceDE w:val="0"/>
      <w:autoSpaceDN w:val="0"/>
      <w:adjustRightInd w:val="0"/>
      <w:spacing w:after="0" w:line="278" w:lineRule="exact"/>
    </w:pPr>
    <w:rPr>
      <w:rFonts w:ascii="Arial" w:hAnsi="Arial" w:cs="Times New Roman"/>
      <w:sz w:val="24"/>
      <w:lang w:val="el-GR" w:eastAsia="el-GR"/>
    </w:rPr>
  </w:style>
  <w:style w:type="paragraph" w:customStyle="1" w:styleId="Style25">
    <w:name w:val="Style25"/>
    <w:basedOn w:val="a"/>
    <w:rsid w:val="00C26E69"/>
    <w:pPr>
      <w:widowControl w:val="0"/>
      <w:suppressAutoHyphens w:val="0"/>
      <w:autoSpaceDE w:val="0"/>
      <w:autoSpaceDN w:val="0"/>
      <w:adjustRightInd w:val="0"/>
      <w:spacing w:after="0"/>
      <w:jc w:val="left"/>
    </w:pPr>
    <w:rPr>
      <w:rFonts w:ascii="Arial" w:hAnsi="Arial" w:cs="Times New Roman"/>
      <w:sz w:val="24"/>
      <w:lang w:val="el-GR" w:eastAsia="el-GR"/>
    </w:rPr>
  </w:style>
  <w:style w:type="paragraph" w:customStyle="1" w:styleId="Style26">
    <w:name w:val="Style26"/>
    <w:basedOn w:val="a"/>
    <w:rsid w:val="00C26E69"/>
    <w:pPr>
      <w:widowControl w:val="0"/>
      <w:suppressAutoHyphens w:val="0"/>
      <w:autoSpaceDE w:val="0"/>
      <w:autoSpaceDN w:val="0"/>
      <w:adjustRightInd w:val="0"/>
      <w:spacing w:after="0" w:line="278" w:lineRule="exact"/>
    </w:pPr>
    <w:rPr>
      <w:rFonts w:ascii="Arial" w:hAnsi="Arial" w:cs="Times New Roman"/>
      <w:sz w:val="24"/>
      <w:lang w:val="el-GR" w:eastAsia="el-GR"/>
    </w:rPr>
  </w:style>
  <w:style w:type="paragraph" w:customStyle="1" w:styleId="Style27">
    <w:name w:val="Style27"/>
    <w:basedOn w:val="a"/>
    <w:rsid w:val="00C26E69"/>
    <w:pPr>
      <w:widowControl w:val="0"/>
      <w:suppressAutoHyphens w:val="0"/>
      <w:autoSpaceDE w:val="0"/>
      <w:autoSpaceDN w:val="0"/>
      <w:adjustRightInd w:val="0"/>
      <w:spacing w:after="0"/>
      <w:jc w:val="left"/>
    </w:pPr>
    <w:rPr>
      <w:rFonts w:ascii="Arial" w:hAnsi="Arial" w:cs="Times New Roman"/>
      <w:sz w:val="24"/>
      <w:lang w:val="el-GR" w:eastAsia="el-GR"/>
    </w:rPr>
  </w:style>
  <w:style w:type="paragraph" w:customStyle="1" w:styleId="Style28">
    <w:name w:val="Style28"/>
    <w:basedOn w:val="a"/>
    <w:rsid w:val="00C26E69"/>
    <w:pPr>
      <w:widowControl w:val="0"/>
      <w:suppressAutoHyphens w:val="0"/>
      <w:autoSpaceDE w:val="0"/>
      <w:autoSpaceDN w:val="0"/>
      <w:adjustRightInd w:val="0"/>
      <w:spacing w:after="0" w:line="416" w:lineRule="exact"/>
      <w:ind w:firstLine="283"/>
    </w:pPr>
    <w:rPr>
      <w:rFonts w:ascii="Arial" w:hAnsi="Arial" w:cs="Times New Roman"/>
      <w:sz w:val="24"/>
      <w:lang w:val="el-GR" w:eastAsia="el-GR"/>
    </w:rPr>
  </w:style>
  <w:style w:type="paragraph" w:customStyle="1" w:styleId="Style29">
    <w:name w:val="Style29"/>
    <w:basedOn w:val="a"/>
    <w:rsid w:val="00C26E69"/>
    <w:pPr>
      <w:widowControl w:val="0"/>
      <w:suppressAutoHyphens w:val="0"/>
      <w:autoSpaceDE w:val="0"/>
      <w:autoSpaceDN w:val="0"/>
      <w:adjustRightInd w:val="0"/>
      <w:spacing w:after="0" w:line="432" w:lineRule="exact"/>
      <w:ind w:hanging="336"/>
      <w:jc w:val="left"/>
    </w:pPr>
    <w:rPr>
      <w:rFonts w:ascii="Arial" w:hAnsi="Arial" w:cs="Times New Roman"/>
      <w:sz w:val="24"/>
      <w:lang w:val="el-GR" w:eastAsia="el-GR"/>
    </w:rPr>
  </w:style>
  <w:style w:type="paragraph" w:customStyle="1" w:styleId="Style30">
    <w:name w:val="Style30"/>
    <w:basedOn w:val="a"/>
    <w:rsid w:val="00C26E69"/>
    <w:pPr>
      <w:widowControl w:val="0"/>
      <w:suppressAutoHyphens w:val="0"/>
      <w:autoSpaceDE w:val="0"/>
      <w:autoSpaceDN w:val="0"/>
      <w:adjustRightInd w:val="0"/>
      <w:spacing w:after="0" w:line="431" w:lineRule="exact"/>
      <w:jc w:val="left"/>
    </w:pPr>
    <w:rPr>
      <w:rFonts w:ascii="Arial" w:hAnsi="Arial" w:cs="Times New Roman"/>
      <w:sz w:val="24"/>
      <w:lang w:val="el-GR" w:eastAsia="el-GR"/>
    </w:rPr>
  </w:style>
  <w:style w:type="paragraph" w:customStyle="1" w:styleId="Style31">
    <w:name w:val="Style31"/>
    <w:basedOn w:val="a"/>
    <w:rsid w:val="00C26E69"/>
    <w:pPr>
      <w:widowControl w:val="0"/>
      <w:suppressAutoHyphens w:val="0"/>
      <w:autoSpaceDE w:val="0"/>
      <w:autoSpaceDN w:val="0"/>
      <w:adjustRightInd w:val="0"/>
      <w:spacing w:after="0" w:line="283" w:lineRule="exact"/>
      <w:ind w:firstLine="624"/>
      <w:jc w:val="left"/>
    </w:pPr>
    <w:rPr>
      <w:rFonts w:ascii="Arial" w:hAnsi="Arial" w:cs="Times New Roman"/>
      <w:sz w:val="24"/>
      <w:lang w:val="el-GR" w:eastAsia="el-GR"/>
    </w:rPr>
  </w:style>
  <w:style w:type="paragraph" w:customStyle="1" w:styleId="Style32">
    <w:name w:val="Style32"/>
    <w:basedOn w:val="a"/>
    <w:rsid w:val="00C26E69"/>
    <w:pPr>
      <w:widowControl w:val="0"/>
      <w:suppressAutoHyphens w:val="0"/>
      <w:autoSpaceDE w:val="0"/>
      <w:autoSpaceDN w:val="0"/>
      <w:adjustRightInd w:val="0"/>
      <w:spacing w:after="0" w:line="317" w:lineRule="exact"/>
      <w:jc w:val="left"/>
    </w:pPr>
    <w:rPr>
      <w:rFonts w:ascii="Arial" w:hAnsi="Arial" w:cs="Times New Roman"/>
      <w:sz w:val="24"/>
      <w:lang w:val="el-GR" w:eastAsia="el-GR"/>
    </w:rPr>
  </w:style>
  <w:style w:type="paragraph" w:customStyle="1" w:styleId="Style33">
    <w:name w:val="Style33"/>
    <w:basedOn w:val="a"/>
    <w:rsid w:val="00C26E69"/>
    <w:pPr>
      <w:widowControl w:val="0"/>
      <w:suppressAutoHyphens w:val="0"/>
      <w:autoSpaceDE w:val="0"/>
      <w:autoSpaceDN w:val="0"/>
      <w:adjustRightInd w:val="0"/>
      <w:spacing w:after="0" w:line="274" w:lineRule="exact"/>
      <w:jc w:val="left"/>
    </w:pPr>
    <w:rPr>
      <w:rFonts w:ascii="Arial" w:hAnsi="Arial" w:cs="Times New Roman"/>
      <w:sz w:val="24"/>
      <w:lang w:val="el-GR" w:eastAsia="el-GR"/>
    </w:rPr>
  </w:style>
  <w:style w:type="paragraph" w:customStyle="1" w:styleId="Style34">
    <w:name w:val="Style34"/>
    <w:basedOn w:val="a"/>
    <w:rsid w:val="00C26E69"/>
    <w:pPr>
      <w:widowControl w:val="0"/>
      <w:suppressAutoHyphens w:val="0"/>
      <w:autoSpaceDE w:val="0"/>
      <w:autoSpaceDN w:val="0"/>
      <w:adjustRightInd w:val="0"/>
      <w:spacing w:after="0" w:line="427" w:lineRule="exact"/>
      <w:ind w:firstLine="350"/>
      <w:jc w:val="left"/>
    </w:pPr>
    <w:rPr>
      <w:rFonts w:ascii="Arial" w:hAnsi="Arial" w:cs="Times New Roman"/>
      <w:sz w:val="24"/>
      <w:lang w:val="el-GR" w:eastAsia="el-GR"/>
    </w:rPr>
  </w:style>
  <w:style w:type="paragraph" w:customStyle="1" w:styleId="Style35">
    <w:name w:val="Style35"/>
    <w:basedOn w:val="a"/>
    <w:rsid w:val="00C26E69"/>
    <w:pPr>
      <w:widowControl w:val="0"/>
      <w:suppressAutoHyphens w:val="0"/>
      <w:autoSpaceDE w:val="0"/>
      <w:autoSpaceDN w:val="0"/>
      <w:adjustRightInd w:val="0"/>
      <w:spacing w:after="0" w:line="317" w:lineRule="exact"/>
      <w:ind w:hanging="360"/>
      <w:jc w:val="left"/>
    </w:pPr>
    <w:rPr>
      <w:rFonts w:ascii="Arial" w:hAnsi="Arial" w:cs="Times New Roman"/>
      <w:sz w:val="24"/>
      <w:lang w:val="el-GR" w:eastAsia="el-GR"/>
    </w:rPr>
  </w:style>
  <w:style w:type="paragraph" w:customStyle="1" w:styleId="Style36">
    <w:name w:val="Style36"/>
    <w:basedOn w:val="a"/>
    <w:rsid w:val="00C26E69"/>
    <w:pPr>
      <w:widowControl w:val="0"/>
      <w:suppressAutoHyphens w:val="0"/>
      <w:autoSpaceDE w:val="0"/>
      <w:autoSpaceDN w:val="0"/>
      <w:adjustRightInd w:val="0"/>
      <w:spacing w:after="0"/>
      <w:jc w:val="left"/>
    </w:pPr>
    <w:rPr>
      <w:rFonts w:ascii="Arial" w:hAnsi="Arial" w:cs="Times New Roman"/>
      <w:sz w:val="24"/>
      <w:lang w:val="el-GR" w:eastAsia="el-GR"/>
    </w:rPr>
  </w:style>
  <w:style w:type="paragraph" w:customStyle="1" w:styleId="Style37">
    <w:name w:val="Style37"/>
    <w:basedOn w:val="a"/>
    <w:rsid w:val="00C26E69"/>
    <w:pPr>
      <w:widowControl w:val="0"/>
      <w:suppressAutoHyphens w:val="0"/>
      <w:autoSpaceDE w:val="0"/>
      <w:autoSpaceDN w:val="0"/>
      <w:adjustRightInd w:val="0"/>
      <w:spacing w:after="0" w:line="322" w:lineRule="exact"/>
      <w:ind w:hanging="365"/>
      <w:jc w:val="left"/>
    </w:pPr>
    <w:rPr>
      <w:rFonts w:ascii="Arial" w:hAnsi="Arial" w:cs="Times New Roman"/>
      <w:sz w:val="24"/>
      <w:lang w:val="el-GR" w:eastAsia="el-GR"/>
    </w:rPr>
  </w:style>
  <w:style w:type="paragraph" w:customStyle="1" w:styleId="Style38">
    <w:name w:val="Style38"/>
    <w:basedOn w:val="a"/>
    <w:rsid w:val="00C26E69"/>
    <w:pPr>
      <w:widowControl w:val="0"/>
      <w:suppressAutoHyphens w:val="0"/>
      <w:autoSpaceDE w:val="0"/>
      <w:autoSpaceDN w:val="0"/>
      <w:adjustRightInd w:val="0"/>
      <w:spacing w:after="0" w:line="283" w:lineRule="exact"/>
      <w:jc w:val="left"/>
    </w:pPr>
    <w:rPr>
      <w:rFonts w:ascii="Arial" w:hAnsi="Arial" w:cs="Times New Roman"/>
      <w:sz w:val="24"/>
      <w:lang w:val="el-GR" w:eastAsia="el-GR"/>
    </w:rPr>
  </w:style>
  <w:style w:type="paragraph" w:customStyle="1" w:styleId="Style39">
    <w:name w:val="Style39"/>
    <w:basedOn w:val="a"/>
    <w:rsid w:val="00C26E69"/>
    <w:pPr>
      <w:widowControl w:val="0"/>
      <w:suppressAutoHyphens w:val="0"/>
      <w:autoSpaceDE w:val="0"/>
      <w:autoSpaceDN w:val="0"/>
      <w:adjustRightInd w:val="0"/>
      <w:spacing w:after="0"/>
      <w:jc w:val="left"/>
    </w:pPr>
    <w:rPr>
      <w:rFonts w:ascii="Arial" w:hAnsi="Arial" w:cs="Times New Roman"/>
      <w:sz w:val="24"/>
      <w:lang w:val="el-GR" w:eastAsia="el-GR"/>
    </w:rPr>
  </w:style>
  <w:style w:type="paragraph" w:customStyle="1" w:styleId="Style40">
    <w:name w:val="Style40"/>
    <w:basedOn w:val="a"/>
    <w:rsid w:val="00C26E69"/>
    <w:pPr>
      <w:widowControl w:val="0"/>
      <w:suppressAutoHyphens w:val="0"/>
      <w:autoSpaceDE w:val="0"/>
      <w:autoSpaceDN w:val="0"/>
      <w:adjustRightInd w:val="0"/>
      <w:spacing w:after="0" w:line="360" w:lineRule="exact"/>
      <w:jc w:val="center"/>
    </w:pPr>
    <w:rPr>
      <w:rFonts w:ascii="Arial" w:hAnsi="Arial" w:cs="Times New Roman"/>
      <w:sz w:val="24"/>
      <w:lang w:val="el-GR" w:eastAsia="el-GR"/>
    </w:rPr>
  </w:style>
  <w:style w:type="paragraph" w:customStyle="1" w:styleId="Style41">
    <w:name w:val="Style41"/>
    <w:basedOn w:val="a"/>
    <w:rsid w:val="00C26E69"/>
    <w:pPr>
      <w:widowControl w:val="0"/>
      <w:suppressAutoHyphens w:val="0"/>
      <w:autoSpaceDE w:val="0"/>
      <w:autoSpaceDN w:val="0"/>
      <w:adjustRightInd w:val="0"/>
      <w:spacing w:after="0" w:line="278" w:lineRule="exact"/>
      <w:ind w:firstLine="346"/>
      <w:jc w:val="left"/>
    </w:pPr>
    <w:rPr>
      <w:rFonts w:ascii="Arial" w:hAnsi="Arial" w:cs="Times New Roman"/>
      <w:sz w:val="24"/>
      <w:lang w:val="el-GR" w:eastAsia="el-GR"/>
    </w:rPr>
  </w:style>
  <w:style w:type="paragraph" w:customStyle="1" w:styleId="Style42">
    <w:name w:val="Style42"/>
    <w:basedOn w:val="a"/>
    <w:rsid w:val="00C26E69"/>
    <w:pPr>
      <w:widowControl w:val="0"/>
      <w:suppressAutoHyphens w:val="0"/>
      <w:autoSpaceDE w:val="0"/>
      <w:autoSpaceDN w:val="0"/>
      <w:adjustRightInd w:val="0"/>
      <w:spacing w:after="0" w:line="276" w:lineRule="exact"/>
      <w:ind w:firstLine="715"/>
      <w:jc w:val="left"/>
    </w:pPr>
    <w:rPr>
      <w:rFonts w:ascii="Arial" w:hAnsi="Arial" w:cs="Times New Roman"/>
      <w:sz w:val="24"/>
      <w:lang w:val="el-GR" w:eastAsia="el-GR"/>
    </w:rPr>
  </w:style>
  <w:style w:type="paragraph" w:customStyle="1" w:styleId="Style43">
    <w:name w:val="Style43"/>
    <w:basedOn w:val="a"/>
    <w:rsid w:val="00C26E69"/>
    <w:pPr>
      <w:widowControl w:val="0"/>
      <w:suppressAutoHyphens w:val="0"/>
      <w:autoSpaceDE w:val="0"/>
      <w:autoSpaceDN w:val="0"/>
      <w:adjustRightInd w:val="0"/>
      <w:spacing w:after="0"/>
      <w:jc w:val="left"/>
    </w:pPr>
    <w:rPr>
      <w:rFonts w:ascii="Arial" w:hAnsi="Arial" w:cs="Times New Roman"/>
      <w:sz w:val="24"/>
      <w:lang w:val="el-GR" w:eastAsia="el-GR"/>
    </w:rPr>
  </w:style>
  <w:style w:type="paragraph" w:customStyle="1" w:styleId="Style44">
    <w:name w:val="Style44"/>
    <w:basedOn w:val="a"/>
    <w:rsid w:val="00C26E69"/>
    <w:pPr>
      <w:widowControl w:val="0"/>
      <w:suppressAutoHyphens w:val="0"/>
      <w:autoSpaceDE w:val="0"/>
      <w:autoSpaceDN w:val="0"/>
      <w:adjustRightInd w:val="0"/>
      <w:spacing w:after="0"/>
      <w:jc w:val="left"/>
    </w:pPr>
    <w:rPr>
      <w:rFonts w:ascii="Arial" w:hAnsi="Arial" w:cs="Times New Roman"/>
      <w:sz w:val="24"/>
      <w:lang w:val="el-GR" w:eastAsia="el-GR"/>
    </w:rPr>
  </w:style>
  <w:style w:type="paragraph" w:customStyle="1" w:styleId="Style45">
    <w:name w:val="Style45"/>
    <w:basedOn w:val="a"/>
    <w:rsid w:val="00C26E69"/>
    <w:pPr>
      <w:widowControl w:val="0"/>
      <w:suppressAutoHyphens w:val="0"/>
      <w:autoSpaceDE w:val="0"/>
      <w:autoSpaceDN w:val="0"/>
      <w:adjustRightInd w:val="0"/>
      <w:spacing w:after="0"/>
      <w:jc w:val="left"/>
    </w:pPr>
    <w:rPr>
      <w:rFonts w:ascii="Arial" w:hAnsi="Arial" w:cs="Times New Roman"/>
      <w:sz w:val="24"/>
      <w:lang w:val="el-GR" w:eastAsia="el-GR"/>
    </w:rPr>
  </w:style>
  <w:style w:type="paragraph" w:customStyle="1" w:styleId="Style46">
    <w:name w:val="Style46"/>
    <w:basedOn w:val="a"/>
    <w:rsid w:val="00C26E69"/>
    <w:pPr>
      <w:widowControl w:val="0"/>
      <w:suppressAutoHyphens w:val="0"/>
      <w:autoSpaceDE w:val="0"/>
      <w:autoSpaceDN w:val="0"/>
      <w:adjustRightInd w:val="0"/>
      <w:spacing w:after="0"/>
      <w:jc w:val="left"/>
    </w:pPr>
    <w:rPr>
      <w:rFonts w:ascii="Arial" w:hAnsi="Arial" w:cs="Times New Roman"/>
      <w:sz w:val="24"/>
      <w:lang w:val="el-GR" w:eastAsia="el-GR"/>
    </w:rPr>
  </w:style>
  <w:style w:type="paragraph" w:customStyle="1" w:styleId="Style47">
    <w:name w:val="Style47"/>
    <w:basedOn w:val="a"/>
    <w:rsid w:val="00C26E69"/>
    <w:pPr>
      <w:widowControl w:val="0"/>
      <w:suppressAutoHyphens w:val="0"/>
      <w:autoSpaceDE w:val="0"/>
      <w:autoSpaceDN w:val="0"/>
      <w:adjustRightInd w:val="0"/>
      <w:spacing w:after="0" w:line="326" w:lineRule="exact"/>
      <w:ind w:hanging="269"/>
      <w:jc w:val="left"/>
    </w:pPr>
    <w:rPr>
      <w:rFonts w:ascii="Arial" w:hAnsi="Arial" w:cs="Times New Roman"/>
      <w:sz w:val="24"/>
      <w:lang w:val="el-GR" w:eastAsia="el-GR"/>
    </w:rPr>
  </w:style>
  <w:style w:type="paragraph" w:customStyle="1" w:styleId="Style48">
    <w:name w:val="Style48"/>
    <w:basedOn w:val="a"/>
    <w:rsid w:val="00C26E69"/>
    <w:pPr>
      <w:widowControl w:val="0"/>
      <w:suppressAutoHyphens w:val="0"/>
      <w:autoSpaceDE w:val="0"/>
      <w:autoSpaceDN w:val="0"/>
      <w:adjustRightInd w:val="0"/>
      <w:spacing w:after="0" w:line="326" w:lineRule="exact"/>
      <w:ind w:hanging="269"/>
      <w:jc w:val="left"/>
    </w:pPr>
    <w:rPr>
      <w:rFonts w:ascii="Arial" w:hAnsi="Arial" w:cs="Times New Roman"/>
      <w:sz w:val="24"/>
      <w:lang w:val="el-GR" w:eastAsia="el-GR"/>
    </w:rPr>
  </w:style>
  <w:style w:type="paragraph" w:customStyle="1" w:styleId="Style49">
    <w:name w:val="Style49"/>
    <w:basedOn w:val="a"/>
    <w:rsid w:val="00C26E69"/>
    <w:pPr>
      <w:widowControl w:val="0"/>
      <w:suppressAutoHyphens w:val="0"/>
      <w:autoSpaceDE w:val="0"/>
      <w:autoSpaceDN w:val="0"/>
      <w:adjustRightInd w:val="0"/>
      <w:spacing w:after="0"/>
      <w:jc w:val="left"/>
    </w:pPr>
    <w:rPr>
      <w:rFonts w:ascii="Arial" w:hAnsi="Arial" w:cs="Times New Roman"/>
      <w:sz w:val="24"/>
      <w:lang w:val="el-GR" w:eastAsia="el-GR"/>
    </w:rPr>
  </w:style>
  <w:style w:type="paragraph" w:customStyle="1" w:styleId="Style50">
    <w:name w:val="Style50"/>
    <w:basedOn w:val="a"/>
    <w:rsid w:val="00C26E69"/>
    <w:pPr>
      <w:widowControl w:val="0"/>
      <w:suppressAutoHyphens w:val="0"/>
      <w:autoSpaceDE w:val="0"/>
      <w:autoSpaceDN w:val="0"/>
      <w:adjustRightInd w:val="0"/>
      <w:spacing w:after="0" w:line="278" w:lineRule="exact"/>
      <w:jc w:val="center"/>
    </w:pPr>
    <w:rPr>
      <w:rFonts w:ascii="Arial" w:hAnsi="Arial" w:cs="Times New Roman"/>
      <w:sz w:val="24"/>
      <w:lang w:val="el-GR" w:eastAsia="el-GR"/>
    </w:rPr>
  </w:style>
  <w:style w:type="paragraph" w:customStyle="1" w:styleId="Style51">
    <w:name w:val="Style51"/>
    <w:basedOn w:val="a"/>
    <w:rsid w:val="00C26E69"/>
    <w:pPr>
      <w:widowControl w:val="0"/>
      <w:suppressAutoHyphens w:val="0"/>
      <w:autoSpaceDE w:val="0"/>
      <w:autoSpaceDN w:val="0"/>
      <w:adjustRightInd w:val="0"/>
      <w:spacing w:after="0" w:line="317" w:lineRule="exact"/>
      <w:ind w:hanging="274"/>
      <w:jc w:val="left"/>
    </w:pPr>
    <w:rPr>
      <w:rFonts w:ascii="Arial" w:hAnsi="Arial" w:cs="Times New Roman"/>
      <w:sz w:val="24"/>
      <w:lang w:val="el-GR" w:eastAsia="el-GR"/>
    </w:rPr>
  </w:style>
  <w:style w:type="paragraph" w:customStyle="1" w:styleId="Style52">
    <w:name w:val="Style52"/>
    <w:basedOn w:val="a"/>
    <w:rsid w:val="00C26E69"/>
    <w:pPr>
      <w:widowControl w:val="0"/>
      <w:suppressAutoHyphens w:val="0"/>
      <w:autoSpaceDE w:val="0"/>
      <w:autoSpaceDN w:val="0"/>
      <w:adjustRightInd w:val="0"/>
      <w:spacing w:after="0"/>
      <w:jc w:val="left"/>
    </w:pPr>
    <w:rPr>
      <w:rFonts w:ascii="Arial" w:hAnsi="Arial" w:cs="Times New Roman"/>
      <w:sz w:val="24"/>
      <w:lang w:val="el-GR" w:eastAsia="el-GR"/>
    </w:rPr>
  </w:style>
  <w:style w:type="paragraph" w:customStyle="1" w:styleId="Style53">
    <w:name w:val="Style53"/>
    <w:basedOn w:val="a"/>
    <w:rsid w:val="00C26E69"/>
    <w:pPr>
      <w:widowControl w:val="0"/>
      <w:suppressAutoHyphens w:val="0"/>
      <w:autoSpaceDE w:val="0"/>
      <w:autoSpaceDN w:val="0"/>
      <w:adjustRightInd w:val="0"/>
      <w:spacing w:after="0" w:line="317" w:lineRule="exact"/>
      <w:ind w:firstLine="350"/>
      <w:jc w:val="left"/>
    </w:pPr>
    <w:rPr>
      <w:rFonts w:ascii="Arial" w:hAnsi="Arial" w:cs="Times New Roman"/>
      <w:sz w:val="24"/>
      <w:lang w:val="el-GR" w:eastAsia="el-GR"/>
    </w:rPr>
  </w:style>
  <w:style w:type="paragraph" w:customStyle="1" w:styleId="Style54">
    <w:name w:val="Style54"/>
    <w:basedOn w:val="a"/>
    <w:rsid w:val="00C26E69"/>
    <w:pPr>
      <w:widowControl w:val="0"/>
      <w:suppressAutoHyphens w:val="0"/>
      <w:autoSpaceDE w:val="0"/>
      <w:autoSpaceDN w:val="0"/>
      <w:adjustRightInd w:val="0"/>
      <w:spacing w:after="0"/>
      <w:jc w:val="left"/>
    </w:pPr>
    <w:rPr>
      <w:rFonts w:ascii="Arial" w:hAnsi="Arial" w:cs="Times New Roman"/>
      <w:sz w:val="24"/>
      <w:lang w:val="el-GR" w:eastAsia="el-GR"/>
    </w:rPr>
  </w:style>
  <w:style w:type="paragraph" w:customStyle="1" w:styleId="Style55">
    <w:name w:val="Style55"/>
    <w:basedOn w:val="a"/>
    <w:rsid w:val="00C26E69"/>
    <w:pPr>
      <w:widowControl w:val="0"/>
      <w:suppressAutoHyphens w:val="0"/>
      <w:autoSpaceDE w:val="0"/>
      <w:autoSpaceDN w:val="0"/>
      <w:adjustRightInd w:val="0"/>
      <w:spacing w:after="0" w:line="206" w:lineRule="exact"/>
    </w:pPr>
    <w:rPr>
      <w:rFonts w:ascii="Arial" w:hAnsi="Arial" w:cs="Times New Roman"/>
      <w:sz w:val="24"/>
      <w:lang w:val="el-GR" w:eastAsia="el-GR"/>
    </w:rPr>
  </w:style>
  <w:style w:type="paragraph" w:customStyle="1" w:styleId="Style56">
    <w:name w:val="Style56"/>
    <w:basedOn w:val="a"/>
    <w:rsid w:val="00C26E69"/>
    <w:pPr>
      <w:widowControl w:val="0"/>
      <w:suppressAutoHyphens w:val="0"/>
      <w:autoSpaceDE w:val="0"/>
      <w:autoSpaceDN w:val="0"/>
      <w:adjustRightInd w:val="0"/>
      <w:spacing w:after="0" w:line="317" w:lineRule="exact"/>
      <w:ind w:hanging="365"/>
    </w:pPr>
    <w:rPr>
      <w:rFonts w:ascii="Arial" w:hAnsi="Arial" w:cs="Times New Roman"/>
      <w:sz w:val="24"/>
      <w:lang w:val="el-GR" w:eastAsia="el-GR"/>
    </w:rPr>
  </w:style>
  <w:style w:type="paragraph" w:customStyle="1" w:styleId="Style57">
    <w:name w:val="Style57"/>
    <w:basedOn w:val="a"/>
    <w:rsid w:val="00C26E69"/>
    <w:pPr>
      <w:widowControl w:val="0"/>
      <w:suppressAutoHyphens w:val="0"/>
      <w:autoSpaceDE w:val="0"/>
      <w:autoSpaceDN w:val="0"/>
      <w:adjustRightInd w:val="0"/>
      <w:spacing w:after="0" w:line="278" w:lineRule="exact"/>
      <w:jc w:val="center"/>
    </w:pPr>
    <w:rPr>
      <w:rFonts w:ascii="Arial" w:hAnsi="Arial" w:cs="Times New Roman"/>
      <w:sz w:val="24"/>
      <w:lang w:val="el-GR" w:eastAsia="el-GR"/>
    </w:rPr>
  </w:style>
  <w:style w:type="character" w:customStyle="1" w:styleId="FontStyle59">
    <w:name w:val="Font Style59"/>
    <w:basedOn w:val="a0"/>
    <w:rsid w:val="00C26E69"/>
    <w:rPr>
      <w:rFonts w:ascii="Arial" w:hAnsi="Arial" w:cs="Arial"/>
      <w:b/>
      <w:bCs/>
      <w:i/>
      <w:iCs/>
      <w:sz w:val="30"/>
      <w:szCs w:val="30"/>
    </w:rPr>
  </w:style>
  <w:style w:type="character" w:customStyle="1" w:styleId="FontStyle60">
    <w:name w:val="Font Style60"/>
    <w:basedOn w:val="a0"/>
    <w:rsid w:val="00C26E69"/>
    <w:rPr>
      <w:rFonts w:ascii="Arial" w:hAnsi="Arial" w:cs="Arial"/>
      <w:i/>
      <w:iCs/>
      <w:sz w:val="18"/>
      <w:szCs w:val="18"/>
    </w:rPr>
  </w:style>
  <w:style w:type="character" w:customStyle="1" w:styleId="FontStyle61">
    <w:name w:val="Font Style61"/>
    <w:basedOn w:val="a0"/>
    <w:rsid w:val="00C26E69"/>
    <w:rPr>
      <w:rFonts w:ascii="Arial" w:hAnsi="Arial" w:cs="Arial"/>
      <w:sz w:val="18"/>
      <w:szCs w:val="18"/>
    </w:rPr>
  </w:style>
  <w:style w:type="character" w:customStyle="1" w:styleId="FontStyle62">
    <w:name w:val="Font Style62"/>
    <w:basedOn w:val="a0"/>
    <w:rsid w:val="00C26E69"/>
    <w:rPr>
      <w:rFonts w:ascii="Arial" w:hAnsi="Arial" w:cs="Arial"/>
      <w:sz w:val="26"/>
      <w:szCs w:val="26"/>
    </w:rPr>
  </w:style>
  <w:style w:type="character" w:customStyle="1" w:styleId="FontStyle63">
    <w:name w:val="Font Style63"/>
    <w:basedOn w:val="a0"/>
    <w:rsid w:val="00C26E69"/>
    <w:rPr>
      <w:rFonts w:ascii="Arial" w:hAnsi="Arial" w:cs="Arial"/>
      <w:smallCaps/>
      <w:sz w:val="22"/>
      <w:szCs w:val="22"/>
    </w:rPr>
  </w:style>
  <w:style w:type="character" w:customStyle="1" w:styleId="FontStyle64">
    <w:name w:val="Font Style64"/>
    <w:basedOn w:val="a0"/>
    <w:rsid w:val="00C26E69"/>
    <w:rPr>
      <w:rFonts w:ascii="Arial" w:hAnsi="Arial" w:cs="Arial"/>
      <w:b/>
      <w:bCs/>
      <w:i/>
      <w:iCs/>
      <w:sz w:val="26"/>
      <w:szCs w:val="26"/>
    </w:rPr>
  </w:style>
  <w:style w:type="character" w:customStyle="1" w:styleId="FontStyle65">
    <w:name w:val="Font Style65"/>
    <w:basedOn w:val="a0"/>
    <w:rsid w:val="00C26E69"/>
    <w:rPr>
      <w:rFonts w:ascii="Arial Narrow" w:hAnsi="Arial Narrow" w:cs="Arial Narrow"/>
      <w:sz w:val="26"/>
      <w:szCs w:val="26"/>
    </w:rPr>
  </w:style>
  <w:style w:type="character" w:customStyle="1" w:styleId="FontStyle66">
    <w:name w:val="Font Style66"/>
    <w:basedOn w:val="a0"/>
    <w:rsid w:val="00C26E69"/>
    <w:rPr>
      <w:rFonts w:ascii="Franklin Gothic Demi Cond" w:hAnsi="Franklin Gothic Demi Cond" w:cs="Franklin Gothic Demi Cond"/>
      <w:i/>
      <w:iCs/>
      <w:sz w:val="22"/>
      <w:szCs w:val="22"/>
    </w:rPr>
  </w:style>
  <w:style w:type="character" w:customStyle="1" w:styleId="FontStyle67">
    <w:name w:val="Font Style67"/>
    <w:basedOn w:val="a0"/>
    <w:rsid w:val="00C26E69"/>
    <w:rPr>
      <w:rFonts w:ascii="Arial" w:hAnsi="Arial" w:cs="Arial"/>
      <w:b/>
      <w:bCs/>
      <w:sz w:val="26"/>
      <w:szCs w:val="26"/>
    </w:rPr>
  </w:style>
  <w:style w:type="character" w:customStyle="1" w:styleId="FontStyle68">
    <w:name w:val="Font Style68"/>
    <w:basedOn w:val="a0"/>
    <w:rsid w:val="00C26E69"/>
    <w:rPr>
      <w:rFonts w:ascii="Arial" w:hAnsi="Arial" w:cs="Arial"/>
      <w:b/>
      <w:bCs/>
      <w:sz w:val="30"/>
      <w:szCs w:val="30"/>
    </w:rPr>
  </w:style>
  <w:style w:type="character" w:customStyle="1" w:styleId="FontStyle69">
    <w:name w:val="Font Style69"/>
    <w:basedOn w:val="a0"/>
    <w:rsid w:val="00C26E69"/>
    <w:rPr>
      <w:rFonts w:ascii="Arial" w:hAnsi="Arial" w:cs="Arial"/>
      <w:b/>
      <w:bCs/>
      <w:sz w:val="18"/>
      <w:szCs w:val="18"/>
    </w:rPr>
  </w:style>
  <w:style w:type="character" w:customStyle="1" w:styleId="FontStyle70">
    <w:name w:val="Font Style70"/>
    <w:basedOn w:val="a0"/>
    <w:rsid w:val="00C26E69"/>
    <w:rPr>
      <w:rFonts w:ascii="Arial" w:hAnsi="Arial" w:cs="Arial"/>
      <w:smallCaps/>
      <w:sz w:val="22"/>
      <w:szCs w:val="22"/>
    </w:rPr>
  </w:style>
  <w:style w:type="character" w:customStyle="1" w:styleId="FontStyle71">
    <w:name w:val="Font Style71"/>
    <w:basedOn w:val="a0"/>
    <w:rsid w:val="00C26E69"/>
    <w:rPr>
      <w:rFonts w:ascii="Arial" w:hAnsi="Arial" w:cs="Arial"/>
      <w:i/>
      <w:iCs/>
      <w:sz w:val="22"/>
      <w:szCs w:val="22"/>
    </w:rPr>
  </w:style>
  <w:style w:type="character" w:customStyle="1" w:styleId="FontStyle72">
    <w:name w:val="Font Style72"/>
    <w:basedOn w:val="a0"/>
    <w:rsid w:val="00C26E69"/>
    <w:rPr>
      <w:rFonts w:ascii="Arial" w:hAnsi="Arial" w:cs="Arial"/>
      <w:sz w:val="22"/>
      <w:szCs w:val="22"/>
    </w:rPr>
  </w:style>
  <w:style w:type="character" w:customStyle="1" w:styleId="FontStyle73">
    <w:name w:val="Font Style73"/>
    <w:basedOn w:val="a0"/>
    <w:rsid w:val="00C26E69"/>
    <w:rPr>
      <w:rFonts w:ascii="Arial" w:hAnsi="Arial" w:cs="Arial"/>
      <w:b/>
      <w:bCs/>
      <w:i/>
      <w:iCs/>
      <w:sz w:val="22"/>
      <w:szCs w:val="22"/>
    </w:rPr>
  </w:style>
  <w:style w:type="character" w:customStyle="1" w:styleId="FontStyle74">
    <w:name w:val="Font Style74"/>
    <w:basedOn w:val="a0"/>
    <w:rsid w:val="00C26E69"/>
    <w:rPr>
      <w:rFonts w:ascii="Arial" w:hAnsi="Arial" w:cs="Arial"/>
      <w:b/>
      <w:bCs/>
      <w:sz w:val="16"/>
      <w:szCs w:val="16"/>
    </w:rPr>
  </w:style>
  <w:style w:type="character" w:customStyle="1" w:styleId="FontStyle75">
    <w:name w:val="Font Style75"/>
    <w:basedOn w:val="a0"/>
    <w:rsid w:val="00C26E69"/>
    <w:rPr>
      <w:rFonts w:ascii="Arial" w:hAnsi="Arial" w:cs="Arial"/>
      <w:sz w:val="16"/>
      <w:szCs w:val="16"/>
    </w:rPr>
  </w:style>
  <w:style w:type="character" w:customStyle="1" w:styleId="FontStyle76">
    <w:name w:val="Font Style76"/>
    <w:basedOn w:val="a0"/>
    <w:rsid w:val="00C26E69"/>
    <w:rPr>
      <w:rFonts w:ascii="Arial" w:hAnsi="Arial" w:cs="Arial"/>
      <w:b/>
      <w:bCs/>
      <w:sz w:val="22"/>
      <w:szCs w:val="22"/>
    </w:rPr>
  </w:style>
  <w:style w:type="character" w:customStyle="1" w:styleId="FontStyle78">
    <w:name w:val="Font Style78"/>
    <w:basedOn w:val="a0"/>
    <w:rsid w:val="00C26E69"/>
    <w:rPr>
      <w:rFonts w:ascii="Arial" w:hAnsi="Arial" w:cs="Arial"/>
      <w:sz w:val="16"/>
      <w:szCs w:val="16"/>
    </w:rPr>
  </w:style>
  <w:style w:type="character" w:customStyle="1" w:styleId="Char4">
    <w:name w:val="Υποσέλιδο Char"/>
    <w:basedOn w:val="a0"/>
    <w:link w:val="af5"/>
    <w:uiPriority w:val="99"/>
    <w:rsid w:val="00C26E69"/>
    <w:rPr>
      <w:rFonts w:ascii="Calibri" w:eastAsia="MS Mincho" w:hAnsi="Calibri" w:cs="Calibri"/>
      <w:sz w:val="22"/>
      <w:szCs w:val="24"/>
      <w:lang w:val="en-US" w:eastAsia="ja-JP"/>
    </w:rPr>
  </w:style>
  <w:style w:type="character" w:customStyle="1" w:styleId="Char5">
    <w:name w:val="Κεφαλίδα Char"/>
    <w:aliases w:val="hd Char Char"/>
    <w:basedOn w:val="a0"/>
    <w:link w:val="af6"/>
    <w:rsid w:val="00C26E69"/>
    <w:rPr>
      <w:rFonts w:ascii="Calibri" w:hAnsi="Calibri" w:cs="Calibri"/>
      <w:sz w:val="22"/>
      <w:szCs w:val="24"/>
      <w:lang w:val="en-GB" w:eastAsia="zh-CN"/>
    </w:rPr>
  </w:style>
  <w:style w:type="character" w:customStyle="1" w:styleId="Char10">
    <w:name w:val="Κείμενο σχολίου Char1"/>
    <w:basedOn w:val="a0"/>
    <w:link w:val="af8"/>
    <w:rsid w:val="00C26E69"/>
    <w:rPr>
      <w:rFonts w:ascii="Calibri" w:hAnsi="Calibri" w:cs="Calibri"/>
      <w:lang w:val="en-GB" w:eastAsia="zh-CN"/>
    </w:rPr>
  </w:style>
  <w:style w:type="character" w:customStyle="1" w:styleId="Char2">
    <w:name w:val="Σώμα κειμένου Char"/>
    <w:basedOn w:val="a0"/>
    <w:link w:val="af0"/>
    <w:rsid w:val="00C26E69"/>
    <w:rPr>
      <w:rFonts w:ascii="Calibri" w:hAnsi="Calibri" w:cs="Calibri"/>
      <w:sz w:val="22"/>
      <w:szCs w:val="24"/>
      <w:lang w:val="en-GB" w:eastAsia="zh-CN"/>
    </w:rPr>
  </w:style>
  <w:style w:type="paragraph" w:styleId="27">
    <w:name w:val="Body Text Indent 2"/>
    <w:basedOn w:val="a"/>
    <w:link w:val="2Char1"/>
    <w:rsid w:val="00C26E69"/>
    <w:pPr>
      <w:widowControl w:val="0"/>
      <w:suppressAutoHyphens w:val="0"/>
      <w:autoSpaceDE w:val="0"/>
      <w:autoSpaceDN w:val="0"/>
      <w:adjustRightInd w:val="0"/>
      <w:spacing w:line="480" w:lineRule="auto"/>
      <w:ind w:left="283"/>
      <w:jc w:val="left"/>
    </w:pPr>
    <w:rPr>
      <w:rFonts w:ascii="Arial" w:hAnsi="Arial" w:cs="Times New Roman"/>
      <w:sz w:val="24"/>
      <w:lang w:val="el-GR" w:eastAsia="el-GR"/>
    </w:rPr>
  </w:style>
  <w:style w:type="character" w:customStyle="1" w:styleId="2Char1">
    <w:name w:val="Σώμα κείμενου με εσοχή 2 Char"/>
    <w:basedOn w:val="a0"/>
    <w:link w:val="27"/>
    <w:rsid w:val="00C26E69"/>
    <w:rPr>
      <w:rFonts w:ascii="Arial" w:hAnsi="Arial"/>
      <w:sz w:val="24"/>
      <w:szCs w:val="24"/>
    </w:rPr>
  </w:style>
  <w:style w:type="character" w:customStyle="1" w:styleId="3Char0">
    <w:name w:val="Σώμα κείμενου με εσοχή 3 Char"/>
    <w:basedOn w:val="a0"/>
    <w:link w:val="35"/>
    <w:rsid w:val="00C26E69"/>
    <w:rPr>
      <w:rFonts w:ascii="Calibri" w:hAnsi="Calibri"/>
      <w:sz w:val="16"/>
      <w:szCs w:val="16"/>
      <w:lang w:val="en-GB" w:eastAsia="zh-CN"/>
    </w:rPr>
  </w:style>
  <w:style w:type="paragraph" w:styleId="aff6">
    <w:name w:val="Block Text"/>
    <w:basedOn w:val="a"/>
    <w:rsid w:val="00C26E69"/>
    <w:pPr>
      <w:suppressAutoHyphens w:val="0"/>
      <w:spacing w:after="0"/>
      <w:ind w:left="142" w:right="-625" w:hanging="284"/>
      <w:jc w:val="left"/>
    </w:pPr>
    <w:rPr>
      <w:rFonts w:ascii="Arial" w:hAnsi="Arial" w:cs="Times New Roman"/>
      <w:sz w:val="24"/>
      <w:szCs w:val="20"/>
      <w:lang w:val="el-GR" w:eastAsia="el-GR"/>
    </w:rPr>
  </w:style>
  <w:style w:type="paragraph" w:styleId="aff7">
    <w:name w:val="Document Map"/>
    <w:basedOn w:val="a"/>
    <w:link w:val="Chara"/>
    <w:rsid w:val="00C26E69"/>
    <w:pPr>
      <w:shd w:val="clear" w:color="auto" w:fill="000080"/>
      <w:suppressAutoHyphens w:val="0"/>
      <w:spacing w:after="0"/>
      <w:jc w:val="left"/>
    </w:pPr>
    <w:rPr>
      <w:rFonts w:ascii="Tahoma" w:hAnsi="Tahoma" w:cs="Tahoma"/>
      <w:sz w:val="20"/>
      <w:szCs w:val="20"/>
      <w:lang w:val="el-GR" w:eastAsia="el-GR"/>
    </w:rPr>
  </w:style>
  <w:style w:type="character" w:customStyle="1" w:styleId="Chara">
    <w:name w:val="Χάρτης εγγράφου Char"/>
    <w:basedOn w:val="a0"/>
    <w:link w:val="aff7"/>
    <w:rsid w:val="00C26E69"/>
    <w:rPr>
      <w:rFonts w:ascii="Tahoma" w:hAnsi="Tahoma" w:cs="Tahoma"/>
      <w:shd w:val="clear" w:color="auto" w:fill="000080"/>
    </w:rPr>
  </w:style>
  <w:style w:type="paragraph" w:customStyle="1" w:styleId="1e">
    <w:name w:val="Στυλ1"/>
    <w:basedOn w:val="a"/>
    <w:rsid w:val="00C26E69"/>
    <w:pPr>
      <w:suppressAutoHyphens w:val="0"/>
      <w:overflowPunct w:val="0"/>
      <w:autoSpaceDE w:val="0"/>
      <w:autoSpaceDN w:val="0"/>
      <w:adjustRightInd w:val="0"/>
      <w:spacing w:after="0"/>
      <w:jc w:val="left"/>
      <w:textAlignment w:val="baseline"/>
    </w:pPr>
    <w:rPr>
      <w:rFonts w:ascii="Arial" w:hAnsi="Arial" w:cs="Times New Roman"/>
      <w:sz w:val="20"/>
      <w:szCs w:val="20"/>
      <w:lang w:val="el-GR" w:eastAsia="el-GR"/>
    </w:rPr>
  </w:style>
  <w:style w:type="character" w:customStyle="1" w:styleId="text">
    <w:name w:val="text"/>
    <w:basedOn w:val="a0"/>
    <w:rsid w:val="00C26E69"/>
  </w:style>
  <w:style w:type="character" w:customStyle="1" w:styleId="NormalBoldChar">
    <w:name w:val="NormalBold Char"/>
    <w:rsid w:val="00C26E69"/>
    <w:rPr>
      <w:rFonts w:ascii="Times New Roman" w:eastAsia="Times New Roman" w:hAnsi="Times New Roman" w:cs="Times New Roman"/>
      <w:b/>
      <w:sz w:val="24"/>
      <w:lang w:val="el-GR"/>
    </w:rPr>
  </w:style>
  <w:style w:type="paragraph" w:customStyle="1" w:styleId="SectionTitle">
    <w:name w:val="SectionTitle"/>
    <w:basedOn w:val="a"/>
    <w:next w:val="1"/>
    <w:rsid w:val="00C26E69"/>
    <w:pPr>
      <w:keepNext/>
      <w:spacing w:before="120" w:after="360" w:line="276" w:lineRule="auto"/>
      <w:ind w:firstLine="397"/>
      <w:jc w:val="center"/>
    </w:pPr>
    <w:rPr>
      <w:b/>
      <w:smallCaps/>
      <w:kern w:val="1"/>
      <w:sz w:val="28"/>
      <w:szCs w:val="22"/>
      <w:lang w:val="el-GR"/>
    </w:rPr>
  </w:style>
  <w:style w:type="paragraph" w:customStyle="1" w:styleId="ChapterTitle">
    <w:name w:val="ChapterTitle"/>
    <w:basedOn w:val="a"/>
    <w:next w:val="a"/>
    <w:rsid w:val="00C26E69"/>
    <w:pPr>
      <w:keepNext/>
      <w:spacing w:before="120" w:after="360" w:line="276" w:lineRule="auto"/>
      <w:jc w:val="center"/>
    </w:pPr>
    <w:rPr>
      <w:b/>
      <w:kern w:val="1"/>
      <w:szCs w:val="22"/>
      <w:lang w:val="el-GR"/>
    </w:rPr>
  </w:style>
  <w:style w:type="character" w:customStyle="1" w:styleId="2Exact">
    <w:name w:val="Σώμα κειμένου (2) Exact"/>
    <w:basedOn w:val="a0"/>
    <w:rsid w:val="00C26E69"/>
    <w:rPr>
      <w:rFonts w:ascii="Arial" w:eastAsia="Arial" w:hAnsi="Arial" w:cs="Arial"/>
      <w:b/>
      <w:bCs/>
      <w:i w:val="0"/>
      <w:iCs w:val="0"/>
      <w:smallCaps w:val="0"/>
      <w:strike w:val="0"/>
      <w:sz w:val="18"/>
      <w:szCs w:val="18"/>
      <w:u w:val="none"/>
    </w:rPr>
  </w:style>
  <w:style w:type="character" w:customStyle="1" w:styleId="38">
    <w:name w:val="Σώμα κειμένου (3)_"/>
    <w:basedOn w:val="a0"/>
    <w:link w:val="39"/>
    <w:rsid w:val="00C26E69"/>
    <w:rPr>
      <w:rFonts w:ascii="Arial" w:eastAsia="Arial" w:hAnsi="Arial" w:cs="Arial"/>
      <w:b/>
      <w:bCs/>
      <w:sz w:val="15"/>
      <w:szCs w:val="15"/>
      <w:shd w:val="clear" w:color="auto" w:fill="FFFFFF"/>
    </w:rPr>
  </w:style>
  <w:style w:type="character" w:customStyle="1" w:styleId="1f">
    <w:name w:val="Επικεφαλίδα #1_"/>
    <w:basedOn w:val="a0"/>
    <w:link w:val="1f0"/>
    <w:rsid w:val="00C26E69"/>
    <w:rPr>
      <w:rFonts w:ascii="Arial" w:eastAsia="Arial" w:hAnsi="Arial" w:cs="Arial"/>
      <w:b/>
      <w:bCs/>
      <w:sz w:val="19"/>
      <w:szCs w:val="19"/>
      <w:shd w:val="clear" w:color="auto" w:fill="FFFFFF"/>
    </w:rPr>
  </w:style>
  <w:style w:type="character" w:customStyle="1" w:styleId="28">
    <w:name w:val="Σώμα κειμένου (2)_"/>
    <w:basedOn w:val="a0"/>
    <w:rsid w:val="00C26E69"/>
    <w:rPr>
      <w:rFonts w:ascii="Arial" w:eastAsia="Arial" w:hAnsi="Arial" w:cs="Arial"/>
      <w:b/>
      <w:bCs/>
      <w:i w:val="0"/>
      <w:iCs w:val="0"/>
      <w:smallCaps w:val="0"/>
      <w:strike w:val="0"/>
      <w:sz w:val="18"/>
      <w:szCs w:val="18"/>
      <w:u w:val="none"/>
    </w:rPr>
  </w:style>
  <w:style w:type="character" w:customStyle="1" w:styleId="270">
    <w:name w:val="Σώμα κειμένου (2) + 7 στ.;Χωρίς έντονη γραφή"/>
    <w:basedOn w:val="28"/>
    <w:rsid w:val="00C26E69"/>
    <w:rPr>
      <w:color w:val="000000"/>
      <w:spacing w:val="0"/>
      <w:w w:val="100"/>
      <w:position w:val="0"/>
      <w:sz w:val="14"/>
      <w:szCs w:val="14"/>
      <w:lang w:val="el-GR" w:eastAsia="el-GR" w:bidi="el-GR"/>
    </w:rPr>
  </w:style>
  <w:style w:type="character" w:customStyle="1" w:styleId="275">
    <w:name w:val="Σώμα κειμένου (2) + 7;5 στ."/>
    <w:basedOn w:val="28"/>
    <w:rsid w:val="00C26E69"/>
    <w:rPr>
      <w:color w:val="000000"/>
      <w:spacing w:val="0"/>
      <w:w w:val="100"/>
      <w:position w:val="0"/>
      <w:sz w:val="15"/>
      <w:szCs w:val="15"/>
      <w:lang w:val="el-GR" w:eastAsia="el-GR" w:bidi="el-GR"/>
    </w:rPr>
  </w:style>
  <w:style w:type="character" w:customStyle="1" w:styleId="2Tahoma10">
    <w:name w:val="Σώμα κειμένου (2) + Tahoma;10 στ."/>
    <w:basedOn w:val="28"/>
    <w:rsid w:val="00C26E69"/>
    <w:rPr>
      <w:rFonts w:ascii="Tahoma" w:eastAsia="Tahoma" w:hAnsi="Tahoma" w:cs="Tahoma"/>
      <w:color w:val="000000"/>
      <w:spacing w:val="0"/>
      <w:w w:val="100"/>
      <w:position w:val="0"/>
      <w:sz w:val="20"/>
      <w:szCs w:val="20"/>
      <w:lang w:val="el-GR" w:eastAsia="el-GR" w:bidi="el-GR"/>
    </w:rPr>
  </w:style>
  <w:style w:type="character" w:customStyle="1" w:styleId="29">
    <w:name w:val="Σώμα κειμένου (2)"/>
    <w:basedOn w:val="28"/>
    <w:rsid w:val="00C26E69"/>
    <w:rPr>
      <w:color w:val="000000"/>
      <w:spacing w:val="0"/>
      <w:w w:val="100"/>
      <w:position w:val="0"/>
      <w:lang w:val="el-GR" w:eastAsia="el-GR" w:bidi="el-GR"/>
    </w:rPr>
  </w:style>
  <w:style w:type="paragraph" w:customStyle="1" w:styleId="39">
    <w:name w:val="Σώμα κειμένου (3)"/>
    <w:basedOn w:val="a"/>
    <w:link w:val="38"/>
    <w:rsid w:val="00C26E69"/>
    <w:pPr>
      <w:widowControl w:val="0"/>
      <w:shd w:val="clear" w:color="auto" w:fill="FFFFFF"/>
      <w:suppressAutoHyphens w:val="0"/>
      <w:spacing w:after="0" w:line="192" w:lineRule="exact"/>
    </w:pPr>
    <w:rPr>
      <w:rFonts w:ascii="Arial" w:eastAsia="Arial" w:hAnsi="Arial" w:cs="Arial"/>
      <w:b/>
      <w:bCs/>
      <w:sz w:val="15"/>
      <w:szCs w:val="15"/>
      <w:lang w:val="el-GR" w:eastAsia="el-GR"/>
    </w:rPr>
  </w:style>
  <w:style w:type="paragraph" w:customStyle="1" w:styleId="1f0">
    <w:name w:val="Επικεφαλίδα #1"/>
    <w:basedOn w:val="a"/>
    <w:link w:val="1f"/>
    <w:rsid w:val="00C26E69"/>
    <w:pPr>
      <w:widowControl w:val="0"/>
      <w:shd w:val="clear" w:color="auto" w:fill="FFFFFF"/>
      <w:suppressAutoHyphens w:val="0"/>
      <w:spacing w:before="120" w:after="0" w:line="0" w:lineRule="atLeast"/>
      <w:jc w:val="center"/>
      <w:outlineLvl w:val="0"/>
    </w:pPr>
    <w:rPr>
      <w:rFonts w:ascii="Arial" w:eastAsia="Arial" w:hAnsi="Arial" w:cs="Arial"/>
      <w:b/>
      <w:bCs/>
      <w:sz w:val="19"/>
      <w:szCs w:val="19"/>
      <w:lang w:val="el-GR" w:eastAsia="el-GR"/>
    </w:rPr>
  </w:style>
  <w:style w:type="character" w:customStyle="1" w:styleId="z-label">
    <w:name w:val="z-label"/>
    <w:basedOn w:val="a0"/>
    <w:rsid w:val="00C26E69"/>
  </w:style>
  <w:style w:type="paragraph" w:customStyle="1" w:styleId="211">
    <w:name w:val="Επικεφαλίδα 21"/>
    <w:basedOn w:val="a"/>
    <w:uiPriority w:val="9"/>
    <w:qFormat/>
    <w:rsid w:val="00C26E69"/>
    <w:pPr>
      <w:keepNext/>
      <w:keepLines/>
      <w:suppressAutoHyphens w:val="0"/>
      <w:spacing w:before="240" w:after="5" w:line="242" w:lineRule="auto"/>
      <w:ind w:left="10" w:right="195" w:hanging="10"/>
      <w:outlineLvl w:val="1"/>
    </w:pPr>
    <w:rPr>
      <w:rFonts w:ascii="Liberation Sans" w:eastAsia="Lucida Sans Unicode" w:hAnsi="Liberation Sans" w:cs="Liberation Sans"/>
      <w:b/>
      <w:color w:val="000000"/>
      <w:sz w:val="28"/>
      <w:szCs w:val="28"/>
      <w:lang w:val="el-GR" w:eastAsia="en-US"/>
    </w:rPr>
  </w:style>
  <w:style w:type="paragraph" w:customStyle="1" w:styleId="tablecontents">
    <w:name w:val="tablecontents"/>
    <w:basedOn w:val="a"/>
    <w:rsid w:val="00C26E69"/>
    <w:pPr>
      <w:suppressAutoHyphens w:val="0"/>
      <w:spacing w:before="100" w:beforeAutospacing="1" w:after="100" w:afterAutospacing="1"/>
      <w:jc w:val="left"/>
    </w:pPr>
    <w:rPr>
      <w:rFonts w:ascii="Times New Roman" w:eastAsiaTheme="minorHAnsi" w:hAnsi="Times New Roman" w:cs="Times New Roman"/>
      <w:color w:val="000000"/>
      <w:sz w:val="24"/>
      <w:lang w:val="el-GR" w:eastAsia="el-GR"/>
    </w:rPr>
  </w:style>
  <w:style w:type="table" w:customStyle="1" w:styleId="TableNormal">
    <w:name w:val="Table Normal"/>
    <w:uiPriority w:val="99"/>
    <w:semiHidden/>
    <w:rsid w:val="002D70DD"/>
    <w:pPr>
      <w:widowControl w:val="0"/>
      <w:autoSpaceDE w:val="0"/>
      <w:autoSpaceDN w:val="0"/>
    </w:pPr>
    <w:rPr>
      <w:rFonts w:ascii="Calibri" w:eastAsia="Calibri" w:hAnsi="Calibri"/>
      <w:sz w:val="22"/>
      <w:szCs w:val="22"/>
      <w:lang w:val="en-US" w:eastAsia="en-US"/>
    </w:rPr>
    <w:tblPr>
      <w:tblCellMar>
        <w:top w:w="0" w:type="dxa"/>
        <w:left w:w="108" w:type="dxa"/>
        <w:bottom w:w="0" w:type="dxa"/>
        <w:right w:w="108" w:type="dxa"/>
      </w:tblCellMar>
    </w:tblPr>
  </w:style>
  <w:style w:type="table" w:customStyle="1" w:styleId="TableNormal1">
    <w:name w:val="Table Normal1"/>
    <w:uiPriority w:val="99"/>
    <w:semiHidden/>
    <w:rsid w:val="00BE6E48"/>
    <w:pPr>
      <w:widowControl w:val="0"/>
      <w:autoSpaceDE w:val="0"/>
      <w:autoSpaceDN w:val="0"/>
    </w:pPr>
    <w:rPr>
      <w:rFonts w:ascii="Calibri" w:eastAsia="Calibri" w:hAnsi="Calibri"/>
      <w:sz w:val="22"/>
      <w:szCs w:val="22"/>
      <w:lang w:val="en-US" w:eastAsia="en-US"/>
    </w:rPr>
    <w:tblPr>
      <w:tblCellMar>
        <w:top w:w="0" w:type="dxa"/>
        <w:left w:w="108" w:type="dxa"/>
        <w:bottom w:w="0" w:type="dxa"/>
        <w:right w:w="108" w:type="dxa"/>
      </w:tblCellMar>
    </w:tblPr>
  </w:style>
  <w:style w:type="character" w:customStyle="1" w:styleId="Char3">
    <w:name w:val="Ημερομηνία Char"/>
    <w:basedOn w:val="a0"/>
    <w:link w:val="af4"/>
    <w:rsid w:val="007B6223"/>
    <w:rPr>
      <w:rFonts w:ascii="Calibri" w:eastAsia="MS Mincho" w:hAnsi="Calibri" w:cs="Calibri"/>
      <w:sz w:val="22"/>
      <w:szCs w:val="24"/>
      <w:lang w:val="en-US" w:eastAsia="ja-JP"/>
    </w:rPr>
  </w:style>
  <w:style w:type="character" w:customStyle="1" w:styleId="fontstyle01">
    <w:name w:val="fontstyle01"/>
    <w:basedOn w:val="a0"/>
    <w:rsid w:val="007B6223"/>
    <w:rPr>
      <w:rFonts w:ascii="Verdana" w:hAnsi="Verdana" w:hint="default"/>
      <w:b w:val="0"/>
      <w:bCs w:val="0"/>
      <w:i w:val="0"/>
      <w:iCs w:val="0"/>
      <w:color w:val="000000"/>
      <w:sz w:val="20"/>
      <w:szCs w:val="20"/>
    </w:rPr>
  </w:style>
  <w:style w:type="character" w:customStyle="1" w:styleId="Char6">
    <w:name w:val="Παράγραφος λίστας Char"/>
    <w:link w:val="afb"/>
    <w:rsid w:val="00BE1276"/>
    <w:rPr>
      <w:rFonts w:ascii="Calibri" w:hAnsi="Calibri" w:cs="Calibri"/>
      <w:sz w:val="22"/>
      <w:szCs w:val="24"/>
      <w:lang w:val="en-GB" w:eastAsia="zh-CN"/>
    </w:rPr>
  </w:style>
</w:styles>
</file>

<file path=word/webSettings.xml><?xml version="1.0" encoding="utf-8"?>
<w:webSettings xmlns:r="http://schemas.openxmlformats.org/officeDocument/2006/relationships" xmlns:w="http://schemas.openxmlformats.org/wordprocessingml/2006/main">
  <w:divs>
    <w:div w:id="255332354">
      <w:bodyDiv w:val="1"/>
      <w:marLeft w:val="0"/>
      <w:marRight w:val="0"/>
      <w:marTop w:val="0"/>
      <w:marBottom w:val="0"/>
      <w:divBdr>
        <w:top w:val="none" w:sz="0" w:space="0" w:color="auto"/>
        <w:left w:val="none" w:sz="0" w:space="0" w:color="auto"/>
        <w:bottom w:val="none" w:sz="0" w:space="0" w:color="auto"/>
        <w:right w:val="none" w:sz="0" w:space="0" w:color="auto"/>
      </w:divBdr>
    </w:div>
    <w:div w:id="801922871">
      <w:bodyDiv w:val="1"/>
      <w:marLeft w:val="0"/>
      <w:marRight w:val="0"/>
      <w:marTop w:val="0"/>
      <w:marBottom w:val="0"/>
      <w:divBdr>
        <w:top w:val="none" w:sz="0" w:space="0" w:color="auto"/>
        <w:left w:val="none" w:sz="0" w:space="0" w:color="auto"/>
        <w:bottom w:val="none" w:sz="0" w:space="0" w:color="auto"/>
        <w:right w:val="none" w:sz="0" w:space="0" w:color="auto"/>
      </w:divBdr>
    </w:div>
    <w:div w:id="1042091403">
      <w:bodyDiv w:val="1"/>
      <w:marLeft w:val="0"/>
      <w:marRight w:val="0"/>
      <w:marTop w:val="0"/>
      <w:marBottom w:val="0"/>
      <w:divBdr>
        <w:top w:val="none" w:sz="0" w:space="0" w:color="auto"/>
        <w:left w:val="none" w:sz="0" w:space="0" w:color="auto"/>
        <w:bottom w:val="none" w:sz="0" w:space="0" w:color="auto"/>
        <w:right w:val="none" w:sz="0" w:space="0" w:color="auto"/>
      </w:divBdr>
    </w:div>
    <w:div w:id="1051001195">
      <w:bodyDiv w:val="1"/>
      <w:marLeft w:val="0"/>
      <w:marRight w:val="0"/>
      <w:marTop w:val="0"/>
      <w:marBottom w:val="0"/>
      <w:divBdr>
        <w:top w:val="none" w:sz="0" w:space="0" w:color="auto"/>
        <w:left w:val="none" w:sz="0" w:space="0" w:color="auto"/>
        <w:bottom w:val="none" w:sz="0" w:space="0" w:color="auto"/>
        <w:right w:val="none" w:sz="0" w:space="0" w:color="auto"/>
      </w:divBdr>
    </w:div>
    <w:div w:id="1059592690">
      <w:bodyDiv w:val="1"/>
      <w:marLeft w:val="0"/>
      <w:marRight w:val="0"/>
      <w:marTop w:val="0"/>
      <w:marBottom w:val="0"/>
      <w:divBdr>
        <w:top w:val="none" w:sz="0" w:space="0" w:color="auto"/>
        <w:left w:val="none" w:sz="0" w:space="0" w:color="auto"/>
        <w:bottom w:val="none" w:sz="0" w:space="0" w:color="auto"/>
        <w:right w:val="none" w:sz="0" w:space="0" w:color="auto"/>
      </w:divBdr>
    </w:div>
    <w:div w:id="1139807641">
      <w:bodyDiv w:val="1"/>
      <w:marLeft w:val="0"/>
      <w:marRight w:val="0"/>
      <w:marTop w:val="0"/>
      <w:marBottom w:val="0"/>
      <w:divBdr>
        <w:top w:val="none" w:sz="0" w:space="0" w:color="auto"/>
        <w:left w:val="none" w:sz="0" w:space="0" w:color="auto"/>
        <w:bottom w:val="none" w:sz="0" w:space="0" w:color="auto"/>
        <w:right w:val="none" w:sz="0" w:space="0" w:color="auto"/>
      </w:divBdr>
    </w:div>
    <w:div w:id="1230967548">
      <w:bodyDiv w:val="1"/>
      <w:marLeft w:val="0"/>
      <w:marRight w:val="0"/>
      <w:marTop w:val="0"/>
      <w:marBottom w:val="0"/>
      <w:divBdr>
        <w:top w:val="none" w:sz="0" w:space="0" w:color="auto"/>
        <w:left w:val="none" w:sz="0" w:space="0" w:color="auto"/>
        <w:bottom w:val="none" w:sz="0" w:space="0" w:color="auto"/>
        <w:right w:val="none" w:sz="0" w:space="0" w:color="auto"/>
      </w:divBdr>
    </w:div>
    <w:div w:id="1252468313">
      <w:bodyDiv w:val="1"/>
      <w:marLeft w:val="0"/>
      <w:marRight w:val="0"/>
      <w:marTop w:val="0"/>
      <w:marBottom w:val="0"/>
      <w:divBdr>
        <w:top w:val="none" w:sz="0" w:space="0" w:color="auto"/>
        <w:left w:val="none" w:sz="0" w:space="0" w:color="auto"/>
        <w:bottom w:val="none" w:sz="0" w:space="0" w:color="auto"/>
        <w:right w:val="none" w:sz="0" w:space="0" w:color="auto"/>
      </w:divBdr>
    </w:div>
    <w:div w:id="1336150183">
      <w:bodyDiv w:val="1"/>
      <w:marLeft w:val="0"/>
      <w:marRight w:val="0"/>
      <w:marTop w:val="0"/>
      <w:marBottom w:val="0"/>
      <w:divBdr>
        <w:top w:val="none" w:sz="0" w:space="0" w:color="auto"/>
        <w:left w:val="none" w:sz="0" w:space="0" w:color="auto"/>
        <w:bottom w:val="none" w:sz="0" w:space="0" w:color="auto"/>
        <w:right w:val="none" w:sz="0" w:space="0" w:color="auto"/>
      </w:divBdr>
    </w:div>
    <w:div w:id="1487625373">
      <w:bodyDiv w:val="1"/>
      <w:marLeft w:val="0"/>
      <w:marRight w:val="0"/>
      <w:marTop w:val="0"/>
      <w:marBottom w:val="0"/>
      <w:divBdr>
        <w:top w:val="none" w:sz="0" w:space="0" w:color="auto"/>
        <w:left w:val="none" w:sz="0" w:space="0" w:color="auto"/>
        <w:bottom w:val="none" w:sz="0" w:space="0" w:color="auto"/>
        <w:right w:val="none" w:sz="0" w:space="0" w:color="auto"/>
      </w:divBdr>
    </w:div>
    <w:div w:id="1597710749">
      <w:bodyDiv w:val="1"/>
      <w:marLeft w:val="0"/>
      <w:marRight w:val="0"/>
      <w:marTop w:val="0"/>
      <w:marBottom w:val="0"/>
      <w:divBdr>
        <w:top w:val="none" w:sz="0" w:space="0" w:color="auto"/>
        <w:left w:val="none" w:sz="0" w:space="0" w:color="auto"/>
        <w:bottom w:val="none" w:sz="0" w:space="0" w:color="auto"/>
        <w:right w:val="none" w:sz="0" w:space="0" w:color="auto"/>
      </w:divBdr>
    </w:div>
    <w:div w:id="1918057144">
      <w:bodyDiv w:val="1"/>
      <w:marLeft w:val="0"/>
      <w:marRight w:val="0"/>
      <w:marTop w:val="0"/>
      <w:marBottom w:val="0"/>
      <w:divBdr>
        <w:top w:val="none" w:sz="0" w:space="0" w:color="auto"/>
        <w:left w:val="none" w:sz="0" w:space="0" w:color="auto"/>
        <w:bottom w:val="none" w:sz="0" w:space="0" w:color="auto"/>
        <w:right w:val="none" w:sz="0" w:space="0" w:color="auto"/>
      </w:divBdr>
    </w:div>
    <w:div w:id="1920091022">
      <w:bodyDiv w:val="1"/>
      <w:marLeft w:val="0"/>
      <w:marRight w:val="0"/>
      <w:marTop w:val="0"/>
      <w:marBottom w:val="0"/>
      <w:divBdr>
        <w:top w:val="none" w:sz="0" w:space="0" w:color="auto"/>
        <w:left w:val="none" w:sz="0" w:space="0" w:color="auto"/>
        <w:bottom w:val="none" w:sz="0" w:space="0" w:color="auto"/>
        <w:right w:val="none" w:sz="0" w:space="0" w:color="auto"/>
      </w:divBdr>
    </w:div>
    <w:div w:id="2040545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Έγγραφο" ma:contentTypeID="0x010100ECDDDAFF6CA6494BB9A76D6EF082445F" ma:contentTypeVersion="1" ma:contentTypeDescription="Δημιουργία νέου εγγράφου" ma:contentTypeScope="" ma:versionID="5e56dec688006ef6f8cad6318d6feeb4">
  <xsd:schema xmlns:xsd="http://www.w3.org/2001/XMLSchema" xmlns:p="http://schemas.microsoft.com/office/2006/metadata/properties" xmlns:ns1="http://schemas.microsoft.com/sharepoint/v3" targetNamespace="http://schemas.microsoft.com/office/2006/metadata/properties" ma:root="true" ma:fieldsID="f3586547575644bbe106d7d65d5c843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PublishingStartDate" ma:index="8" nillable="true" ma:displayName="Ημερομηνία έναρξης χρονοδιαγράμματος" ma:description="" ma:hidden="true" ma:internalName="PublishingStartDate">
      <xsd:simpleType>
        <xsd:restriction base="dms:Unknown"/>
      </xsd:simpleType>
    </xsd:element>
    <xsd:element name="PublishingExpirationDate" ma:index="9" nillable="true" ma:displayName="Ημερομηνία λήξης χρονοδιαγράμματος"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ma:readOnly="true"/>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5FC78869-A8E1-4559-A610-8080204F8578}">
  <ds:schemaRefs>
    <ds:schemaRef ds:uri="http://schemas.microsoft.com/sharepoint/v3/contenttype/forms"/>
  </ds:schemaRefs>
</ds:datastoreItem>
</file>

<file path=customXml/itemProps2.xml><?xml version="1.0" encoding="utf-8"?>
<ds:datastoreItem xmlns:ds="http://schemas.openxmlformats.org/officeDocument/2006/customXml" ds:itemID="{D28DD23F-9834-4365-8B5B-251C5D85750E}">
  <ds:schemaRefs>
    <ds:schemaRef ds:uri="http://schemas.microsoft.com/office/2006/metadata/properties"/>
    <ds:schemaRef ds:uri="http://schemas.microsoft.com/sharepoint/v3"/>
  </ds:schemaRefs>
</ds:datastoreItem>
</file>

<file path=customXml/itemProps3.xml><?xml version="1.0" encoding="utf-8"?>
<ds:datastoreItem xmlns:ds="http://schemas.openxmlformats.org/officeDocument/2006/customXml" ds:itemID="{CA7A70AF-3533-4843-80D4-73C566FB3A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B01AA3E-FB34-4560-A0CA-75254A89B4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23</Pages>
  <Words>3699</Words>
  <Characters>19976</Characters>
  <Application>Microsoft Office Word</Application>
  <DocSecurity>0</DocSecurity>
  <Lines>166</Lines>
  <Paragraphs>47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23628</CharactersWithSpaces>
  <SharedDoc>false</SharedDoc>
  <HLinks>
    <vt:vector size="708" baseType="variant">
      <vt:variant>
        <vt:i4>1703951</vt:i4>
      </vt:variant>
      <vt:variant>
        <vt:i4>498</vt:i4>
      </vt:variant>
      <vt:variant>
        <vt:i4>0</vt:i4>
      </vt:variant>
      <vt:variant>
        <vt:i4>5</vt:i4>
      </vt:variant>
      <vt:variant>
        <vt:lpwstr>http://www.hsppa.gr/</vt:lpwstr>
      </vt:variant>
      <vt:variant>
        <vt:lpwstr/>
      </vt:variant>
      <vt:variant>
        <vt:i4>6094972</vt:i4>
      </vt:variant>
      <vt:variant>
        <vt:i4>495</vt:i4>
      </vt:variant>
      <vt:variant>
        <vt:i4>0</vt:i4>
      </vt:variant>
      <vt:variant>
        <vt:i4>5</vt:i4>
      </vt:variant>
      <vt:variant>
        <vt:lpwstr>http://www.eaadhsy.gr/n4412/prosarthmaA_index.html</vt:lpwstr>
      </vt:variant>
      <vt:variant>
        <vt:lpwstr>pararthma_A_X</vt:lpwstr>
      </vt:variant>
      <vt:variant>
        <vt:i4>720940</vt:i4>
      </vt:variant>
      <vt:variant>
        <vt:i4>492</vt:i4>
      </vt:variant>
      <vt:variant>
        <vt:i4>0</vt:i4>
      </vt:variant>
      <vt:variant>
        <vt:i4>5</vt:i4>
      </vt:variant>
      <vt:variant>
        <vt:lpwstr>http://www.promitheus.gov.gr/webcenter/faces/oracle/webcenter/page/scopedMD/sd0cb90ef_26cf_4703_99d5_1561ceff660f/Page226.jspx?_afrLoop=3486624636403629</vt:lpwstr>
      </vt:variant>
      <vt:variant>
        <vt:lpwstr>@%3F_afrLoop%3D3486624636403629%26_adf.ctrl-state%3Dcoa43tonq_61</vt:lpwstr>
      </vt:variant>
      <vt:variant>
        <vt:i4>1703951</vt:i4>
      </vt:variant>
      <vt:variant>
        <vt:i4>489</vt:i4>
      </vt:variant>
      <vt:variant>
        <vt:i4>0</vt:i4>
      </vt:variant>
      <vt:variant>
        <vt:i4>5</vt:i4>
      </vt:variant>
      <vt:variant>
        <vt:lpwstr>http://www.hsppa.gr/</vt:lpwstr>
      </vt:variant>
      <vt:variant>
        <vt:lpwstr/>
      </vt:variant>
      <vt:variant>
        <vt:i4>7733370</vt:i4>
      </vt:variant>
      <vt:variant>
        <vt:i4>486</vt:i4>
      </vt:variant>
      <vt:variant>
        <vt:i4>0</vt:i4>
      </vt:variant>
      <vt:variant>
        <vt:i4>5</vt:i4>
      </vt:variant>
      <vt:variant>
        <vt:lpwstr>http://www.eaadhsy.gr/</vt:lpwstr>
      </vt:variant>
      <vt:variant>
        <vt:lpwstr/>
      </vt:variant>
      <vt:variant>
        <vt:i4>6094939</vt:i4>
      </vt:variant>
      <vt:variant>
        <vt:i4>483</vt:i4>
      </vt:variant>
      <vt:variant>
        <vt:i4>0</vt:i4>
      </vt:variant>
      <vt:variant>
        <vt:i4>5</vt:i4>
      </vt:variant>
      <vt:variant>
        <vt:lpwstr>http://www.promitheus.gov.gr/</vt:lpwstr>
      </vt:variant>
      <vt:variant>
        <vt:lpwstr/>
      </vt:variant>
      <vt:variant>
        <vt:i4>2228331</vt:i4>
      </vt:variant>
      <vt:variant>
        <vt:i4>480</vt:i4>
      </vt:variant>
      <vt:variant>
        <vt:i4>0</vt:i4>
      </vt:variant>
      <vt:variant>
        <vt:i4>5</vt:i4>
      </vt:variant>
      <vt:variant>
        <vt:lpwstr>http://et.diavgeia.gov.gr/</vt:lpwstr>
      </vt:variant>
      <vt:variant>
        <vt:lpwstr/>
      </vt:variant>
      <vt:variant>
        <vt:i4>6094939</vt:i4>
      </vt:variant>
      <vt:variant>
        <vt:i4>477</vt:i4>
      </vt:variant>
      <vt:variant>
        <vt:i4>0</vt:i4>
      </vt:variant>
      <vt:variant>
        <vt:i4>5</vt:i4>
      </vt:variant>
      <vt:variant>
        <vt:lpwstr>http://www.promitheus.gov.gr/</vt:lpwstr>
      </vt:variant>
      <vt:variant>
        <vt:lpwstr/>
      </vt:variant>
      <vt:variant>
        <vt:i4>6094939</vt:i4>
      </vt:variant>
      <vt:variant>
        <vt:i4>474</vt:i4>
      </vt:variant>
      <vt:variant>
        <vt:i4>0</vt:i4>
      </vt:variant>
      <vt:variant>
        <vt:i4>5</vt:i4>
      </vt:variant>
      <vt:variant>
        <vt:lpwstr>http://www.promitheus.gov.gr/</vt:lpwstr>
      </vt:variant>
      <vt:variant>
        <vt:lpwstr/>
      </vt:variant>
      <vt:variant>
        <vt:i4>6094939</vt:i4>
      </vt:variant>
      <vt:variant>
        <vt:i4>471</vt:i4>
      </vt:variant>
      <vt:variant>
        <vt:i4>0</vt:i4>
      </vt:variant>
      <vt:variant>
        <vt:i4>5</vt:i4>
      </vt:variant>
      <vt:variant>
        <vt:lpwstr>http://www.promitheus.gov.gr/</vt:lpwstr>
      </vt:variant>
      <vt:variant>
        <vt:lpwstr/>
      </vt:variant>
      <vt:variant>
        <vt:i4>6094939</vt:i4>
      </vt:variant>
      <vt:variant>
        <vt:i4>468</vt:i4>
      </vt:variant>
      <vt:variant>
        <vt:i4>0</vt:i4>
      </vt:variant>
      <vt:variant>
        <vt:i4>5</vt:i4>
      </vt:variant>
      <vt:variant>
        <vt:lpwstr>http://www.promitheus.gov.gr/</vt:lpwstr>
      </vt:variant>
      <vt:variant>
        <vt:lpwstr/>
      </vt:variant>
      <vt:variant>
        <vt:i4>6094939</vt:i4>
      </vt:variant>
      <vt:variant>
        <vt:i4>465</vt:i4>
      </vt:variant>
      <vt:variant>
        <vt:i4>0</vt:i4>
      </vt:variant>
      <vt:variant>
        <vt:i4>5</vt:i4>
      </vt:variant>
      <vt:variant>
        <vt:lpwstr>http://www.promitheus.gov.gr/</vt:lpwstr>
      </vt:variant>
      <vt:variant>
        <vt:lpwstr/>
      </vt:variant>
      <vt:variant>
        <vt:i4>6094939</vt:i4>
      </vt:variant>
      <vt:variant>
        <vt:i4>462</vt:i4>
      </vt:variant>
      <vt:variant>
        <vt:i4>0</vt:i4>
      </vt:variant>
      <vt:variant>
        <vt:i4>5</vt:i4>
      </vt:variant>
      <vt:variant>
        <vt:lpwstr>http://www.promitheus.gov.gr/</vt:lpwstr>
      </vt:variant>
      <vt:variant>
        <vt:lpwstr/>
      </vt:variant>
      <vt:variant>
        <vt:i4>6094939</vt:i4>
      </vt:variant>
      <vt:variant>
        <vt:i4>459</vt:i4>
      </vt:variant>
      <vt:variant>
        <vt:i4>0</vt:i4>
      </vt:variant>
      <vt:variant>
        <vt:i4>5</vt:i4>
      </vt:variant>
      <vt:variant>
        <vt:lpwstr>http://www.promitheus.gov.gr/</vt:lpwstr>
      </vt:variant>
      <vt:variant>
        <vt:lpwstr/>
      </vt:variant>
      <vt:variant>
        <vt:i4>6094939</vt:i4>
      </vt:variant>
      <vt:variant>
        <vt:i4>456</vt:i4>
      </vt:variant>
      <vt:variant>
        <vt:i4>0</vt:i4>
      </vt:variant>
      <vt:variant>
        <vt:i4>5</vt:i4>
      </vt:variant>
      <vt:variant>
        <vt:lpwstr>http://www.promitheus.gov.gr/</vt:lpwstr>
      </vt:variant>
      <vt:variant>
        <vt:lpwstr/>
      </vt:variant>
      <vt:variant>
        <vt:i4>6094939</vt:i4>
      </vt:variant>
      <vt:variant>
        <vt:i4>453</vt:i4>
      </vt:variant>
      <vt:variant>
        <vt:i4>0</vt:i4>
      </vt:variant>
      <vt:variant>
        <vt:i4>5</vt:i4>
      </vt:variant>
      <vt:variant>
        <vt:lpwstr>http://www.promitheus.gov.gr/</vt:lpwstr>
      </vt:variant>
      <vt:variant>
        <vt:lpwstr/>
      </vt:variant>
      <vt:variant>
        <vt:i4>1441842</vt:i4>
      </vt:variant>
      <vt:variant>
        <vt:i4>446</vt:i4>
      </vt:variant>
      <vt:variant>
        <vt:i4>0</vt:i4>
      </vt:variant>
      <vt:variant>
        <vt:i4>5</vt:i4>
      </vt:variant>
      <vt:variant>
        <vt:lpwstr/>
      </vt:variant>
      <vt:variant>
        <vt:lpwstr>_Toc503274374</vt:lpwstr>
      </vt:variant>
      <vt:variant>
        <vt:i4>1441842</vt:i4>
      </vt:variant>
      <vt:variant>
        <vt:i4>440</vt:i4>
      </vt:variant>
      <vt:variant>
        <vt:i4>0</vt:i4>
      </vt:variant>
      <vt:variant>
        <vt:i4>5</vt:i4>
      </vt:variant>
      <vt:variant>
        <vt:lpwstr/>
      </vt:variant>
      <vt:variant>
        <vt:lpwstr>_Toc503274373</vt:lpwstr>
      </vt:variant>
      <vt:variant>
        <vt:i4>1441842</vt:i4>
      </vt:variant>
      <vt:variant>
        <vt:i4>434</vt:i4>
      </vt:variant>
      <vt:variant>
        <vt:i4>0</vt:i4>
      </vt:variant>
      <vt:variant>
        <vt:i4>5</vt:i4>
      </vt:variant>
      <vt:variant>
        <vt:lpwstr/>
      </vt:variant>
      <vt:variant>
        <vt:lpwstr>_Toc503274372</vt:lpwstr>
      </vt:variant>
      <vt:variant>
        <vt:i4>1441842</vt:i4>
      </vt:variant>
      <vt:variant>
        <vt:i4>428</vt:i4>
      </vt:variant>
      <vt:variant>
        <vt:i4>0</vt:i4>
      </vt:variant>
      <vt:variant>
        <vt:i4>5</vt:i4>
      </vt:variant>
      <vt:variant>
        <vt:lpwstr/>
      </vt:variant>
      <vt:variant>
        <vt:lpwstr>_Toc503274371</vt:lpwstr>
      </vt:variant>
      <vt:variant>
        <vt:i4>1441842</vt:i4>
      </vt:variant>
      <vt:variant>
        <vt:i4>422</vt:i4>
      </vt:variant>
      <vt:variant>
        <vt:i4>0</vt:i4>
      </vt:variant>
      <vt:variant>
        <vt:i4>5</vt:i4>
      </vt:variant>
      <vt:variant>
        <vt:lpwstr/>
      </vt:variant>
      <vt:variant>
        <vt:lpwstr>_Toc503274370</vt:lpwstr>
      </vt:variant>
      <vt:variant>
        <vt:i4>1507378</vt:i4>
      </vt:variant>
      <vt:variant>
        <vt:i4>416</vt:i4>
      </vt:variant>
      <vt:variant>
        <vt:i4>0</vt:i4>
      </vt:variant>
      <vt:variant>
        <vt:i4>5</vt:i4>
      </vt:variant>
      <vt:variant>
        <vt:lpwstr/>
      </vt:variant>
      <vt:variant>
        <vt:lpwstr>_Toc503274369</vt:lpwstr>
      </vt:variant>
      <vt:variant>
        <vt:i4>1507378</vt:i4>
      </vt:variant>
      <vt:variant>
        <vt:i4>410</vt:i4>
      </vt:variant>
      <vt:variant>
        <vt:i4>0</vt:i4>
      </vt:variant>
      <vt:variant>
        <vt:i4>5</vt:i4>
      </vt:variant>
      <vt:variant>
        <vt:lpwstr/>
      </vt:variant>
      <vt:variant>
        <vt:lpwstr>_Toc503274368</vt:lpwstr>
      </vt:variant>
      <vt:variant>
        <vt:i4>1507378</vt:i4>
      </vt:variant>
      <vt:variant>
        <vt:i4>404</vt:i4>
      </vt:variant>
      <vt:variant>
        <vt:i4>0</vt:i4>
      </vt:variant>
      <vt:variant>
        <vt:i4>5</vt:i4>
      </vt:variant>
      <vt:variant>
        <vt:lpwstr/>
      </vt:variant>
      <vt:variant>
        <vt:lpwstr>_Toc503274367</vt:lpwstr>
      </vt:variant>
      <vt:variant>
        <vt:i4>1507378</vt:i4>
      </vt:variant>
      <vt:variant>
        <vt:i4>398</vt:i4>
      </vt:variant>
      <vt:variant>
        <vt:i4>0</vt:i4>
      </vt:variant>
      <vt:variant>
        <vt:i4>5</vt:i4>
      </vt:variant>
      <vt:variant>
        <vt:lpwstr/>
      </vt:variant>
      <vt:variant>
        <vt:lpwstr>_Toc503274366</vt:lpwstr>
      </vt:variant>
      <vt:variant>
        <vt:i4>1507378</vt:i4>
      </vt:variant>
      <vt:variant>
        <vt:i4>392</vt:i4>
      </vt:variant>
      <vt:variant>
        <vt:i4>0</vt:i4>
      </vt:variant>
      <vt:variant>
        <vt:i4>5</vt:i4>
      </vt:variant>
      <vt:variant>
        <vt:lpwstr/>
      </vt:variant>
      <vt:variant>
        <vt:lpwstr>_Toc503274365</vt:lpwstr>
      </vt:variant>
      <vt:variant>
        <vt:i4>1507378</vt:i4>
      </vt:variant>
      <vt:variant>
        <vt:i4>386</vt:i4>
      </vt:variant>
      <vt:variant>
        <vt:i4>0</vt:i4>
      </vt:variant>
      <vt:variant>
        <vt:i4>5</vt:i4>
      </vt:variant>
      <vt:variant>
        <vt:lpwstr/>
      </vt:variant>
      <vt:variant>
        <vt:lpwstr>_Toc503274364</vt:lpwstr>
      </vt:variant>
      <vt:variant>
        <vt:i4>1507378</vt:i4>
      </vt:variant>
      <vt:variant>
        <vt:i4>380</vt:i4>
      </vt:variant>
      <vt:variant>
        <vt:i4>0</vt:i4>
      </vt:variant>
      <vt:variant>
        <vt:i4>5</vt:i4>
      </vt:variant>
      <vt:variant>
        <vt:lpwstr/>
      </vt:variant>
      <vt:variant>
        <vt:lpwstr>_Toc503274363</vt:lpwstr>
      </vt:variant>
      <vt:variant>
        <vt:i4>1507378</vt:i4>
      </vt:variant>
      <vt:variant>
        <vt:i4>374</vt:i4>
      </vt:variant>
      <vt:variant>
        <vt:i4>0</vt:i4>
      </vt:variant>
      <vt:variant>
        <vt:i4>5</vt:i4>
      </vt:variant>
      <vt:variant>
        <vt:lpwstr/>
      </vt:variant>
      <vt:variant>
        <vt:lpwstr>_Toc503274362</vt:lpwstr>
      </vt:variant>
      <vt:variant>
        <vt:i4>1507378</vt:i4>
      </vt:variant>
      <vt:variant>
        <vt:i4>368</vt:i4>
      </vt:variant>
      <vt:variant>
        <vt:i4>0</vt:i4>
      </vt:variant>
      <vt:variant>
        <vt:i4>5</vt:i4>
      </vt:variant>
      <vt:variant>
        <vt:lpwstr/>
      </vt:variant>
      <vt:variant>
        <vt:lpwstr>_Toc503274361</vt:lpwstr>
      </vt:variant>
      <vt:variant>
        <vt:i4>1507378</vt:i4>
      </vt:variant>
      <vt:variant>
        <vt:i4>362</vt:i4>
      </vt:variant>
      <vt:variant>
        <vt:i4>0</vt:i4>
      </vt:variant>
      <vt:variant>
        <vt:i4>5</vt:i4>
      </vt:variant>
      <vt:variant>
        <vt:lpwstr/>
      </vt:variant>
      <vt:variant>
        <vt:lpwstr>_Toc503274360</vt:lpwstr>
      </vt:variant>
      <vt:variant>
        <vt:i4>1310770</vt:i4>
      </vt:variant>
      <vt:variant>
        <vt:i4>356</vt:i4>
      </vt:variant>
      <vt:variant>
        <vt:i4>0</vt:i4>
      </vt:variant>
      <vt:variant>
        <vt:i4>5</vt:i4>
      </vt:variant>
      <vt:variant>
        <vt:lpwstr/>
      </vt:variant>
      <vt:variant>
        <vt:lpwstr>_Toc503274359</vt:lpwstr>
      </vt:variant>
      <vt:variant>
        <vt:i4>1310770</vt:i4>
      </vt:variant>
      <vt:variant>
        <vt:i4>350</vt:i4>
      </vt:variant>
      <vt:variant>
        <vt:i4>0</vt:i4>
      </vt:variant>
      <vt:variant>
        <vt:i4>5</vt:i4>
      </vt:variant>
      <vt:variant>
        <vt:lpwstr/>
      </vt:variant>
      <vt:variant>
        <vt:lpwstr>_Toc503274358</vt:lpwstr>
      </vt:variant>
      <vt:variant>
        <vt:i4>1310770</vt:i4>
      </vt:variant>
      <vt:variant>
        <vt:i4>344</vt:i4>
      </vt:variant>
      <vt:variant>
        <vt:i4>0</vt:i4>
      </vt:variant>
      <vt:variant>
        <vt:i4>5</vt:i4>
      </vt:variant>
      <vt:variant>
        <vt:lpwstr/>
      </vt:variant>
      <vt:variant>
        <vt:lpwstr>_Toc503274357</vt:lpwstr>
      </vt:variant>
      <vt:variant>
        <vt:i4>1310770</vt:i4>
      </vt:variant>
      <vt:variant>
        <vt:i4>338</vt:i4>
      </vt:variant>
      <vt:variant>
        <vt:i4>0</vt:i4>
      </vt:variant>
      <vt:variant>
        <vt:i4>5</vt:i4>
      </vt:variant>
      <vt:variant>
        <vt:lpwstr/>
      </vt:variant>
      <vt:variant>
        <vt:lpwstr>_Toc503274356</vt:lpwstr>
      </vt:variant>
      <vt:variant>
        <vt:i4>1310770</vt:i4>
      </vt:variant>
      <vt:variant>
        <vt:i4>332</vt:i4>
      </vt:variant>
      <vt:variant>
        <vt:i4>0</vt:i4>
      </vt:variant>
      <vt:variant>
        <vt:i4>5</vt:i4>
      </vt:variant>
      <vt:variant>
        <vt:lpwstr/>
      </vt:variant>
      <vt:variant>
        <vt:lpwstr>_Toc503274355</vt:lpwstr>
      </vt:variant>
      <vt:variant>
        <vt:i4>1310770</vt:i4>
      </vt:variant>
      <vt:variant>
        <vt:i4>326</vt:i4>
      </vt:variant>
      <vt:variant>
        <vt:i4>0</vt:i4>
      </vt:variant>
      <vt:variant>
        <vt:i4>5</vt:i4>
      </vt:variant>
      <vt:variant>
        <vt:lpwstr/>
      </vt:variant>
      <vt:variant>
        <vt:lpwstr>_Toc503274354</vt:lpwstr>
      </vt:variant>
      <vt:variant>
        <vt:i4>1310770</vt:i4>
      </vt:variant>
      <vt:variant>
        <vt:i4>320</vt:i4>
      </vt:variant>
      <vt:variant>
        <vt:i4>0</vt:i4>
      </vt:variant>
      <vt:variant>
        <vt:i4>5</vt:i4>
      </vt:variant>
      <vt:variant>
        <vt:lpwstr/>
      </vt:variant>
      <vt:variant>
        <vt:lpwstr>_Toc503274353</vt:lpwstr>
      </vt:variant>
      <vt:variant>
        <vt:i4>1310770</vt:i4>
      </vt:variant>
      <vt:variant>
        <vt:i4>314</vt:i4>
      </vt:variant>
      <vt:variant>
        <vt:i4>0</vt:i4>
      </vt:variant>
      <vt:variant>
        <vt:i4>5</vt:i4>
      </vt:variant>
      <vt:variant>
        <vt:lpwstr/>
      </vt:variant>
      <vt:variant>
        <vt:lpwstr>_Toc503274352</vt:lpwstr>
      </vt:variant>
      <vt:variant>
        <vt:i4>1310770</vt:i4>
      </vt:variant>
      <vt:variant>
        <vt:i4>308</vt:i4>
      </vt:variant>
      <vt:variant>
        <vt:i4>0</vt:i4>
      </vt:variant>
      <vt:variant>
        <vt:i4>5</vt:i4>
      </vt:variant>
      <vt:variant>
        <vt:lpwstr/>
      </vt:variant>
      <vt:variant>
        <vt:lpwstr>_Toc503274351</vt:lpwstr>
      </vt:variant>
      <vt:variant>
        <vt:i4>1310770</vt:i4>
      </vt:variant>
      <vt:variant>
        <vt:i4>302</vt:i4>
      </vt:variant>
      <vt:variant>
        <vt:i4>0</vt:i4>
      </vt:variant>
      <vt:variant>
        <vt:i4>5</vt:i4>
      </vt:variant>
      <vt:variant>
        <vt:lpwstr/>
      </vt:variant>
      <vt:variant>
        <vt:lpwstr>_Toc503274350</vt:lpwstr>
      </vt:variant>
      <vt:variant>
        <vt:i4>1376306</vt:i4>
      </vt:variant>
      <vt:variant>
        <vt:i4>296</vt:i4>
      </vt:variant>
      <vt:variant>
        <vt:i4>0</vt:i4>
      </vt:variant>
      <vt:variant>
        <vt:i4>5</vt:i4>
      </vt:variant>
      <vt:variant>
        <vt:lpwstr/>
      </vt:variant>
      <vt:variant>
        <vt:lpwstr>_Toc503274349</vt:lpwstr>
      </vt:variant>
      <vt:variant>
        <vt:i4>1376306</vt:i4>
      </vt:variant>
      <vt:variant>
        <vt:i4>290</vt:i4>
      </vt:variant>
      <vt:variant>
        <vt:i4>0</vt:i4>
      </vt:variant>
      <vt:variant>
        <vt:i4>5</vt:i4>
      </vt:variant>
      <vt:variant>
        <vt:lpwstr/>
      </vt:variant>
      <vt:variant>
        <vt:lpwstr>_Toc503274348</vt:lpwstr>
      </vt:variant>
      <vt:variant>
        <vt:i4>1376306</vt:i4>
      </vt:variant>
      <vt:variant>
        <vt:i4>284</vt:i4>
      </vt:variant>
      <vt:variant>
        <vt:i4>0</vt:i4>
      </vt:variant>
      <vt:variant>
        <vt:i4>5</vt:i4>
      </vt:variant>
      <vt:variant>
        <vt:lpwstr/>
      </vt:variant>
      <vt:variant>
        <vt:lpwstr>_Toc503274347</vt:lpwstr>
      </vt:variant>
      <vt:variant>
        <vt:i4>1376306</vt:i4>
      </vt:variant>
      <vt:variant>
        <vt:i4>278</vt:i4>
      </vt:variant>
      <vt:variant>
        <vt:i4>0</vt:i4>
      </vt:variant>
      <vt:variant>
        <vt:i4>5</vt:i4>
      </vt:variant>
      <vt:variant>
        <vt:lpwstr/>
      </vt:variant>
      <vt:variant>
        <vt:lpwstr>_Toc503274346</vt:lpwstr>
      </vt:variant>
      <vt:variant>
        <vt:i4>1376306</vt:i4>
      </vt:variant>
      <vt:variant>
        <vt:i4>272</vt:i4>
      </vt:variant>
      <vt:variant>
        <vt:i4>0</vt:i4>
      </vt:variant>
      <vt:variant>
        <vt:i4>5</vt:i4>
      </vt:variant>
      <vt:variant>
        <vt:lpwstr/>
      </vt:variant>
      <vt:variant>
        <vt:lpwstr>_Toc503274345</vt:lpwstr>
      </vt:variant>
      <vt:variant>
        <vt:i4>1376306</vt:i4>
      </vt:variant>
      <vt:variant>
        <vt:i4>266</vt:i4>
      </vt:variant>
      <vt:variant>
        <vt:i4>0</vt:i4>
      </vt:variant>
      <vt:variant>
        <vt:i4>5</vt:i4>
      </vt:variant>
      <vt:variant>
        <vt:lpwstr/>
      </vt:variant>
      <vt:variant>
        <vt:lpwstr>_Toc503274344</vt:lpwstr>
      </vt:variant>
      <vt:variant>
        <vt:i4>1376306</vt:i4>
      </vt:variant>
      <vt:variant>
        <vt:i4>260</vt:i4>
      </vt:variant>
      <vt:variant>
        <vt:i4>0</vt:i4>
      </vt:variant>
      <vt:variant>
        <vt:i4>5</vt:i4>
      </vt:variant>
      <vt:variant>
        <vt:lpwstr/>
      </vt:variant>
      <vt:variant>
        <vt:lpwstr>_Toc503274343</vt:lpwstr>
      </vt:variant>
      <vt:variant>
        <vt:i4>1376306</vt:i4>
      </vt:variant>
      <vt:variant>
        <vt:i4>254</vt:i4>
      </vt:variant>
      <vt:variant>
        <vt:i4>0</vt:i4>
      </vt:variant>
      <vt:variant>
        <vt:i4>5</vt:i4>
      </vt:variant>
      <vt:variant>
        <vt:lpwstr/>
      </vt:variant>
      <vt:variant>
        <vt:lpwstr>_Toc503274342</vt:lpwstr>
      </vt:variant>
      <vt:variant>
        <vt:i4>1376306</vt:i4>
      </vt:variant>
      <vt:variant>
        <vt:i4>248</vt:i4>
      </vt:variant>
      <vt:variant>
        <vt:i4>0</vt:i4>
      </vt:variant>
      <vt:variant>
        <vt:i4>5</vt:i4>
      </vt:variant>
      <vt:variant>
        <vt:lpwstr/>
      </vt:variant>
      <vt:variant>
        <vt:lpwstr>_Toc503274341</vt:lpwstr>
      </vt:variant>
      <vt:variant>
        <vt:i4>1376306</vt:i4>
      </vt:variant>
      <vt:variant>
        <vt:i4>242</vt:i4>
      </vt:variant>
      <vt:variant>
        <vt:i4>0</vt:i4>
      </vt:variant>
      <vt:variant>
        <vt:i4>5</vt:i4>
      </vt:variant>
      <vt:variant>
        <vt:lpwstr/>
      </vt:variant>
      <vt:variant>
        <vt:lpwstr>_Toc503274340</vt:lpwstr>
      </vt:variant>
      <vt:variant>
        <vt:i4>1179698</vt:i4>
      </vt:variant>
      <vt:variant>
        <vt:i4>236</vt:i4>
      </vt:variant>
      <vt:variant>
        <vt:i4>0</vt:i4>
      </vt:variant>
      <vt:variant>
        <vt:i4>5</vt:i4>
      </vt:variant>
      <vt:variant>
        <vt:lpwstr/>
      </vt:variant>
      <vt:variant>
        <vt:lpwstr>_Toc503274339</vt:lpwstr>
      </vt:variant>
      <vt:variant>
        <vt:i4>1179698</vt:i4>
      </vt:variant>
      <vt:variant>
        <vt:i4>230</vt:i4>
      </vt:variant>
      <vt:variant>
        <vt:i4>0</vt:i4>
      </vt:variant>
      <vt:variant>
        <vt:i4>5</vt:i4>
      </vt:variant>
      <vt:variant>
        <vt:lpwstr/>
      </vt:variant>
      <vt:variant>
        <vt:lpwstr>_Toc503274338</vt:lpwstr>
      </vt:variant>
      <vt:variant>
        <vt:i4>1179698</vt:i4>
      </vt:variant>
      <vt:variant>
        <vt:i4>224</vt:i4>
      </vt:variant>
      <vt:variant>
        <vt:i4>0</vt:i4>
      </vt:variant>
      <vt:variant>
        <vt:i4>5</vt:i4>
      </vt:variant>
      <vt:variant>
        <vt:lpwstr/>
      </vt:variant>
      <vt:variant>
        <vt:lpwstr>_Toc503274337</vt:lpwstr>
      </vt:variant>
      <vt:variant>
        <vt:i4>1179698</vt:i4>
      </vt:variant>
      <vt:variant>
        <vt:i4>218</vt:i4>
      </vt:variant>
      <vt:variant>
        <vt:i4>0</vt:i4>
      </vt:variant>
      <vt:variant>
        <vt:i4>5</vt:i4>
      </vt:variant>
      <vt:variant>
        <vt:lpwstr/>
      </vt:variant>
      <vt:variant>
        <vt:lpwstr>_Toc503274336</vt:lpwstr>
      </vt:variant>
      <vt:variant>
        <vt:i4>1179698</vt:i4>
      </vt:variant>
      <vt:variant>
        <vt:i4>212</vt:i4>
      </vt:variant>
      <vt:variant>
        <vt:i4>0</vt:i4>
      </vt:variant>
      <vt:variant>
        <vt:i4>5</vt:i4>
      </vt:variant>
      <vt:variant>
        <vt:lpwstr/>
      </vt:variant>
      <vt:variant>
        <vt:lpwstr>_Toc503274335</vt:lpwstr>
      </vt:variant>
      <vt:variant>
        <vt:i4>1179698</vt:i4>
      </vt:variant>
      <vt:variant>
        <vt:i4>206</vt:i4>
      </vt:variant>
      <vt:variant>
        <vt:i4>0</vt:i4>
      </vt:variant>
      <vt:variant>
        <vt:i4>5</vt:i4>
      </vt:variant>
      <vt:variant>
        <vt:lpwstr/>
      </vt:variant>
      <vt:variant>
        <vt:lpwstr>_Toc503274334</vt:lpwstr>
      </vt:variant>
      <vt:variant>
        <vt:i4>1179698</vt:i4>
      </vt:variant>
      <vt:variant>
        <vt:i4>200</vt:i4>
      </vt:variant>
      <vt:variant>
        <vt:i4>0</vt:i4>
      </vt:variant>
      <vt:variant>
        <vt:i4>5</vt:i4>
      </vt:variant>
      <vt:variant>
        <vt:lpwstr/>
      </vt:variant>
      <vt:variant>
        <vt:lpwstr>_Toc503274333</vt:lpwstr>
      </vt:variant>
      <vt:variant>
        <vt:i4>1179698</vt:i4>
      </vt:variant>
      <vt:variant>
        <vt:i4>194</vt:i4>
      </vt:variant>
      <vt:variant>
        <vt:i4>0</vt:i4>
      </vt:variant>
      <vt:variant>
        <vt:i4>5</vt:i4>
      </vt:variant>
      <vt:variant>
        <vt:lpwstr/>
      </vt:variant>
      <vt:variant>
        <vt:lpwstr>_Toc503274332</vt:lpwstr>
      </vt:variant>
      <vt:variant>
        <vt:i4>1179698</vt:i4>
      </vt:variant>
      <vt:variant>
        <vt:i4>188</vt:i4>
      </vt:variant>
      <vt:variant>
        <vt:i4>0</vt:i4>
      </vt:variant>
      <vt:variant>
        <vt:i4>5</vt:i4>
      </vt:variant>
      <vt:variant>
        <vt:lpwstr/>
      </vt:variant>
      <vt:variant>
        <vt:lpwstr>_Toc503274331</vt:lpwstr>
      </vt:variant>
      <vt:variant>
        <vt:i4>1179698</vt:i4>
      </vt:variant>
      <vt:variant>
        <vt:i4>182</vt:i4>
      </vt:variant>
      <vt:variant>
        <vt:i4>0</vt:i4>
      </vt:variant>
      <vt:variant>
        <vt:i4>5</vt:i4>
      </vt:variant>
      <vt:variant>
        <vt:lpwstr/>
      </vt:variant>
      <vt:variant>
        <vt:lpwstr>_Toc503274330</vt:lpwstr>
      </vt:variant>
      <vt:variant>
        <vt:i4>1245234</vt:i4>
      </vt:variant>
      <vt:variant>
        <vt:i4>176</vt:i4>
      </vt:variant>
      <vt:variant>
        <vt:i4>0</vt:i4>
      </vt:variant>
      <vt:variant>
        <vt:i4>5</vt:i4>
      </vt:variant>
      <vt:variant>
        <vt:lpwstr/>
      </vt:variant>
      <vt:variant>
        <vt:lpwstr>_Toc503274329</vt:lpwstr>
      </vt:variant>
      <vt:variant>
        <vt:i4>1245234</vt:i4>
      </vt:variant>
      <vt:variant>
        <vt:i4>170</vt:i4>
      </vt:variant>
      <vt:variant>
        <vt:i4>0</vt:i4>
      </vt:variant>
      <vt:variant>
        <vt:i4>5</vt:i4>
      </vt:variant>
      <vt:variant>
        <vt:lpwstr/>
      </vt:variant>
      <vt:variant>
        <vt:lpwstr>_Toc503274328</vt:lpwstr>
      </vt:variant>
      <vt:variant>
        <vt:i4>1245234</vt:i4>
      </vt:variant>
      <vt:variant>
        <vt:i4>164</vt:i4>
      </vt:variant>
      <vt:variant>
        <vt:i4>0</vt:i4>
      </vt:variant>
      <vt:variant>
        <vt:i4>5</vt:i4>
      </vt:variant>
      <vt:variant>
        <vt:lpwstr/>
      </vt:variant>
      <vt:variant>
        <vt:lpwstr>_Toc503274327</vt:lpwstr>
      </vt:variant>
      <vt:variant>
        <vt:i4>1245234</vt:i4>
      </vt:variant>
      <vt:variant>
        <vt:i4>158</vt:i4>
      </vt:variant>
      <vt:variant>
        <vt:i4>0</vt:i4>
      </vt:variant>
      <vt:variant>
        <vt:i4>5</vt:i4>
      </vt:variant>
      <vt:variant>
        <vt:lpwstr/>
      </vt:variant>
      <vt:variant>
        <vt:lpwstr>_Toc503274326</vt:lpwstr>
      </vt:variant>
      <vt:variant>
        <vt:i4>1245234</vt:i4>
      </vt:variant>
      <vt:variant>
        <vt:i4>152</vt:i4>
      </vt:variant>
      <vt:variant>
        <vt:i4>0</vt:i4>
      </vt:variant>
      <vt:variant>
        <vt:i4>5</vt:i4>
      </vt:variant>
      <vt:variant>
        <vt:lpwstr/>
      </vt:variant>
      <vt:variant>
        <vt:lpwstr>_Toc503274325</vt:lpwstr>
      </vt:variant>
      <vt:variant>
        <vt:i4>1245234</vt:i4>
      </vt:variant>
      <vt:variant>
        <vt:i4>146</vt:i4>
      </vt:variant>
      <vt:variant>
        <vt:i4>0</vt:i4>
      </vt:variant>
      <vt:variant>
        <vt:i4>5</vt:i4>
      </vt:variant>
      <vt:variant>
        <vt:lpwstr/>
      </vt:variant>
      <vt:variant>
        <vt:lpwstr>_Toc503274324</vt:lpwstr>
      </vt:variant>
      <vt:variant>
        <vt:i4>1245234</vt:i4>
      </vt:variant>
      <vt:variant>
        <vt:i4>140</vt:i4>
      </vt:variant>
      <vt:variant>
        <vt:i4>0</vt:i4>
      </vt:variant>
      <vt:variant>
        <vt:i4>5</vt:i4>
      </vt:variant>
      <vt:variant>
        <vt:lpwstr/>
      </vt:variant>
      <vt:variant>
        <vt:lpwstr>_Toc503274323</vt:lpwstr>
      </vt:variant>
      <vt:variant>
        <vt:i4>1245234</vt:i4>
      </vt:variant>
      <vt:variant>
        <vt:i4>134</vt:i4>
      </vt:variant>
      <vt:variant>
        <vt:i4>0</vt:i4>
      </vt:variant>
      <vt:variant>
        <vt:i4>5</vt:i4>
      </vt:variant>
      <vt:variant>
        <vt:lpwstr/>
      </vt:variant>
      <vt:variant>
        <vt:lpwstr>_Toc503274322</vt:lpwstr>
      </vt:variant>
      <vt:variant>
        <vt:i4>1245234</vt:i4>
      </vt:variant>
      <vt:variant>
        <vt:i4>128</vt:i4>
      </vt:variant>
      <vt:variant>
        <vt:i4>0</vt:i4>
      </vt:variant>
      <vt:variant>
        <vt:i4>5</vt:i4>
      </vt:variant>
      <vt:variant>
        <vt:lpwstr/>
      </vt:variant>
      <vt:variant>
        <vt:lpwstr>_Toc503274321</vt:lpwstr>
      </vt:variant>
      <vt:variant>
        <vt:i4>1245234</vt:i4>
      </vt:variant>
      <vt:variant>
        <vt:i4>122</vt:i4>
      </vt:variant>
      <vt:variant>
        <vt:i4>0</vt:i4>
      </vt:variant>
      <vt:variant>
        <vt:i4>5</vt:i4>
      </vt:variant>
      <vt:variant>
        <vt:lpwstr/>
      </vt:variant>
      <vt:variant>
        <vt:lpwstr>_Toc503274320</vt:lpwstr>
      </vt:variant>
      <vt:variant>
        <vt:i4>1048626</vt:i4>
      </vt:variant>
      <vt:variant>
        <vt:i4>116</vt:i4>
      </vt:variant>
      <vt:variant>
        <vt:i4>0</vt:i4>
      </vt:variant>
      <vt:variant>
        <vt:i4>5</vt:i4>
      </vt:variant>
      <vt:variant>
        <vt:lpwstr/>
      </vt:variant>
      <vt:variant>
        <vt:lpwstr>_Toc503274319</vt:lpwstr>
      </vt:variant>
      <vt:variant>
        <vt:i4>1048626</vt:i4>
      </vt:variant>
      <vt:variant>
        <vt:i4>110</vt:i4>
      </vt:variant>
      <vt:variant>
        <vt:i4>0</vt:i4>
      </vt:variant>
      <vt:variant>
        <vt:i4>5</vt:i4>
      </vt:variant>
      <vt:variant>
        <vt:lpwstr/>
      </vt:variant>
      <vt:variant>
        <vt:lpwstr>_Toc503274318</vt:lpwstr>
      </vt:variant>
      <vt:variant>
        <vt:i4>1048626</vt:i4>
      </vt:variant>
      <vt:variant>
        <vt:i4>104</vt:i4>
      </vt:variant>
      <vt:variant>
        <vt:i4>0</vt:i4>
      </vt:variant>
      <vt:variant>
        <vt:i4>5</vt:i4>
      </vt:variant>
      <vt:variant>
        <vt:lpwstr/>
      </vt:variant>
      <vt:variant>
        <vt:lpwstr>_Toc503274317</vt:lpwstr>
      </vt:variant>
      <vt:variant>
        <vt:i4>1048626</vt:i4>
      </vt:variant>
      <vt:variant>
        <vt:i4>98</vt:i4>
      </vt:variant>
      <vt:variant>
        <vt:i4>0</vt:i4>
      </vt:variant>
      <vt:variant>
        <vt:i4>5</vt:i4>
      </vt:variant>
      <vt:variant>
        <vt:lpwstr/>
      </vt:variant>
      <vt:variant>
        <vt:lpwstr>_Toc503274316</vt:lpwstr>
      </vt:variant>
      <vt:variant>
        <vt:i4>1048626</vt:i4>
      </vt:variant>
      <vt:variant>
        <vt:i4>92</vt:i4>
      </vt:variant>
      <vt:variant>
        <vt:i4>0</vt:i4>
      </vt:variant>
      <vt:variant>
        <vt:i4>5</vt:i4>
      </vt:variant>
      <vt:variant>
        <vt:lpwstr/>
      </vt:variant>
      <vt:variant>
        <vt:lpwstr>_Toc503274315</vt:lpwstr>
      </vt:variant>
      <vt:variant>
        <vt:i4>1048626</vt:i4>
      </vt:variant>
      <vt:variant>
        <vt:i4>86</vt:i4>
      </vt:variant>
      <vt:variant>
        <vt:i4>0</vt:i4>
      </vt:variant>
      <vt:variant>
        <vt:i4>5</vt:i4>
      </vt:variant>
      <vt:variant>
        <vt:lpwstr/>
      </vt:variant>
      <vt:variant>
        <vt:lpwstr>_Toc503274314</vt:lpwstr>
      </vt:variant>
      <vt:variant>
        <vt:i4>1048626</vt:i4>
      </vt:variant>
      <vt:variant>
        <vt:i4>80</vt:i4>
      </vt:variant>
      <vt:variant>
        <vt:i4>0</vt:i4>
      </vt:variant>
      <vt:variant>
        <vt:i4>5</vt:i4>
      </vt:variant>
      <vt:variant>
        <vt:lpwstr/>
      </vt:variant>
      <vt:variant>
        <vt:lpwstr>_Toc503274313</vt:lpwstr>
      </vt:variant>
      <vt:variant>
        <vt:i4>1048626</vt:i4>
      </vt:variant>
      <vt:variant>
        <vt:i4>74</vt:i4>
      </vt:variant>
      <vt:variant>
        <vt:i4>0</vt:i4>
      </vt:variant>
      <vt:variant>
        <vt:i4>5</vt:i4>
      </vt:variant>
      <vt:variant>
        <vt:lpwstr/>
      </vt:variant>
      <vt:variant>
        <vt:lpwstr>_Toc503274312</vt:lpwstr>
      </vt:variant>
      <vt:variant>
        <vt:i4>1048626</vt:i4>
      </vt:variant>
      <vt:variant>
        <vt:i4>68</vt:i4>
      </vt:variant>
      <vt:variant>
        <vt:i4>0</vt:i4>
      </vt:variant>
      <vt:variant>
        <vt:i4>5</vt:i4>
      </vt:variant>
      <vt:variant>
        <vt:lpwstr/>
      </vt:variant>
      <vt:variant>
        <vt:lpwstr>_Toc503274311</vt:lpwstr>
      </vt:variant>
      <vt:variant>
        <vt:i4>1048626</vt:i4>
      </vt:variant>
      <vt:variant>
        <vt:i4>62</vt:i4>
      </vt:variant>
      <vt:variant>
        <vt:i4>0</vt:i4>
      </vt:variant>
      <vt:variant>
        <vt:i4>5</vt:i4>
      </vt:variant>
      <vt:variant>
        <vt:lpwstr/>
      </vt:variant>
      <vt:variant>
        <vt:lpwstr>_Toc503274310</vt:lpwstr>
      </vt:variant>
      <vt:variant>
        <vt:i4>1114162</vt:i4>
      </vt:variant>
      <vt:variant>
        <vt:i4>56</vt:i4>
      </vt:variant>
      <vt:variant>
        <vt:i4>0</vt:i4>
      </vt:variant>
      <vt:variant>
        <vt:i4>5</vt:i4>
      </vt:variant>
      <vt:variant>
        <vt:lpwstr/>
      </vt:variant>
      <vt:variant>
        <vt:lpwstr>_Toc503274309</vt:lpwstr>
      </vt:variant>
      <vt:variant>
        <vt:i4>1114162</vt:i4>
      </vt:variant>
      <vt:variant>
        <vt:i4>50</vt:i4>
      </vt:variant>
      <vt:variant>
        <vt:i4>0</vt:i4>
      </vt:variant>
      <vt:variant>
        <vt:i4>5</vt:i4>
      </vt:variant>
      <vt:variant>
        <vt:lpwstr/>
      </vt:variant>
      <vt:variant>
        <vt:lpwstr>_Toc503274308</vt:lpwstr>
      </vt:variant>
      <vt:variant>
        <vt:i4>1114162</vt:i4>
      </vt:variant>
      <vt:variant>
        <vt:i4>44</vt:i4>
      </vt:variant>
      <vt:variant>
        <vt:i4>0</vt:i4>
      </vt:variant>
      <vt:variant>
        <vt:i4>5</vt:i4>
      </vt:variant>
      <vt:variant>
        <vt:lpwstr/>
      </vt:variant>
      <vt:variant>
        <vt:lpwstr>_Toc503274307</vt:lpwstr>
      </vt:variant>
      <vt:variant>
        <vt:i4>1114162</vt:i4>
      </vt:variant>
      <vt:variant>
        <vt:i4>38</vt:i4>
      </vt:variant>
      <vt:variant>
        <vt:i4>0</vt:i4>
      </vt:variant>
      <vt:variant>
        <vt:i4>5</vt:i4>
      </vt:variant>
      <vt:variant>
        <vt:lpwstr/>
      </vt:variant>
      <vt:variant>
        <vt:lpwstr>_Toc503274306</vt:lpwstr>
      </vt:variant>
      <vt:variant>
        <vt:i4>1114162</vt:i4>
      </vt:variant>
      <vt:variant>
        <vt:i4>32</vt:i4>
      </vt:variant>
      <vt:variant>
        <vt:i4>0</vt:i4>
      </vt:variant>
      <vt:variant>
        <vt:i4>5</vt:i4>
      </vt:variant>
      <vt:variant>
        <vt:lpwstr/>
      </vt:variant>
      <vt:variant>
        <vt:lpwstr>_Toc503274305</vt:lpwstr>
      </vt:variant>
      <vt:variant>
        <vt:i4>1114162</vt:i4>
      </vt:variant>
      <vt:variant>
        <vt:i4>26</vt:i4>
      </vt:variant>
      <vt:variant>
        <vt:i4>0</vt:i4>
      </vt:variant>
      <vt:variant>
        <vt:i4>5</vt:i4>
      </vt:variant>
      <vt:variant>
        <vt:lpwstr/>
      </vt:variant>
      <vt:variant>
        <vt:lpwstr>_Toc503274304</vt:lpwstr>
      </vt:variant>
      <vt:variant>
        <vt:i4>1114162</vt:i4>
      </vt:variant>
      <vt:variant>
        <vt:i4>20</vt:i4>
      </vt:variant>
      <vt:variant>
        <vt:i4>0</vt:i4>
      </vt:variant>
      <vt:variant>
        <vt:i4>5</vt:i4>
      </vt:variant>
      <vt:variant>
        <vt:lpwstr/>
      </vt:variant>
      <vt:variant>
        <vt:lpwstr>_Toc503274303</vt:lpwstr>
      </vt:variant>
      <vt:variant>
        <vt:i4>1114162</vt:i4>
      </vt:variant>
      <vt:variant>
        <vt:i4>14</vt:i4>
      </vt:variant>
      <vt:variant>
        <vt:i4>0</vt:i4>
      </vt:variant>
      <vt:variant>
        <vt:i4>5</vt:i4>
      </vt:variant>
      <vt:variant>
        <vt:lpwstr/>
      </vt:variant>
      <vt:variant>
        <vt:lpwstr>_Toc503274302</vt:lpwstr>
      </vt:variant>
      <vt:variant>
        <vt:i4>1114162</vt:i4>
      </vt:variant>
      <vt:variant>
        <vt:i4>8</vt:i4>
      </vt:variant>
      <vt:variant>
        <vt:i4>0</vt:i4>
      </vt:variant>
      <vt:variant>
        <vt:i4>5</vt:i4>
      </vt:variant>
      <vt:variant>
        <vt:lpwstr/>
      </vt:variant>
      <vt:variant>
        <vt:lpwstr>_Toc503274301</vt:lpwstr>
      </vt:variant>
      <vt:variant>
        <vt:i4>1114162</vt:i4>
      </vt:variant>
      <vt:variant>
        <vt:i4>2</vt:i4>
      </vt:variant>
      <vt:variant>
        <vt:i4>0</vt:i4>
      </vt:variant>
      <vt:variant>
        <vt:i4>5</vt:i4>
      </vt:variant>
      <vt:variant>
        <vt:lpwstr/>
      </vt:variant>
      <vt:variant>
        <vt:lpwstr>_Toc503274300</vt:lpwstr>
      </vt:variant>
      <vt:variant>
        <vt:i4>7733370</vt:i4>
      </vt:variant>
      <vt:variant>
        <vt:i4>78</vt:i4>
      </vt:variant>
      <vt:variant>
        <vt:i4>0</vt:i4>
      </vt:variant>
      <vt:variant>
        <vt:i4>5</vt:i4>
      </vt:variant>
      <vt:variant>
        <vt:lpwstr>http://www.eaadhsy.gr/</vt:lpwstr>
      </vt:variant>
      <vt:variant>
        <vt:lpwstr/>
      </vt:variant>
      <vt:variant>
        <vt:i4>7733370</vt:i4>
      </vt:variant>
      <vt:variant>
        <vt:i4>75</vt:i4>
      </vt:variant>
      <vt:variant>
        <vt:i4>0</vt:i4>
      </vt:variant>
      <vt:variant>
        <vt:i4>5</vt:i4>
      </vt:variant>
      <vt:variant>
        <vt:lpwstr>http://www.eaadhsy.gr/</vt:lpwstr>
      </vt:variant>
      <vt:variant>
        <vt:lpwstr/>
      </vt:variant>
      <vt:variant>
        <vt:i4>7733370</vt:i4>
      </vt:variant>
      <vt:variant>
        <vt:i4>72</vt:i4>
      </vt:variant>
      <vt:variant>
        <vt:i4>0</vt:i4>
      </vt:variant>
      <vt:variant>
        <vt:i4>5</vt:i4>
      </vt:variant>
      <vt:variant>
        <vt:lpwstr>http://www.eaadhsy.gr/</vt:lpwstr>
      </vt:variant>
      <vt:variant>
        <vt:lpwstr/>
      </vt:variant>
      <vt:variant>
        <vt:i4>7733370</vt:i4>
      </vt:variant>
      <vt:variant>
        <vt:i4>69</vt:i4>
      </vt:variant>
      <vt:variant>
        <vt:i4>0</vt:i4>
      </vt:variant>
      <vt:variant>
        <vt:i4>5</vt:i4>
      </vt:variant>
      <vt:variant>
        <vt:lpwstr>http://www.eaadhsy.gr/</vt:lpwstr>
      </vt:variant>
      <vt:variant>
        <vt:lpwstr/>
      </vt:variant>
      <vt:variant>
        <vt:i4>7733370</vt:i4>
      </vt:variant>
      <vt:variant>
        <vt:i4>66</vt:i4>
      </vt:variant>
      <vt:variant>
        <vt:i4>0</vt:i4>
      </vt:variant>
      <vt:variant>
        <vt:i4>5</vt:i4>
      </vt:variant>
      <vt:variant>
        <vt:lpwstr>http://www.eaadhsy.gr/</vt:lpwstr>
      </vt:variant>
      <vt:variant>
        <vt:lpwstr/>
      </vt:variant>
      <vt:variant>
        <vt:i4>6225970</vt:i4>
      </vt:variant>
      <vt:variant>
        <vt:i4>63</vt:i4>
      </vt:variant>
      <vt:variant>
        <vt:i4>0</vt:i4>
      </vt:variant>
      <vt:variant>
        <vt:i4>5</vt:i4>
      </vt:variant>
      <vt:variant>
        <vt:lpwstr>http://www.eprocurement.gov.gr/webcenter/files/anakinoseis/eees_odigies.pdf</vt:lpwstr>
      </vt:variant>
      <vt:variant>
        <vt:lpwstr/>
      </vt:variant>
      <vt:variant>
        <vt:i4>6225970</vt:i4>
      </vt:variant>
      <vt:variant>
        <vt:i4>60</vt:i4>
      </vt:variant>
      <vt:variant>
        <vt:i4>0</vt:i4>
      </vt:variant>
      <vt:variant>
        <vt:i4>5</vt:i4>
      </vt:variant>
      <vt:variant>
        <vt:lpwstr>http://www.eprocurement.gov.gr/webcenter/files/anakinoseis/eees_odigies.pdf</vt:lpwstr>
      </vt:variant>
      <vt:variant>
        <vt:lpwstr/>
      </vt:variant>
      <vt:variant>
        <vt:i4>6225970</vt:i4>
      </vt:variant>
      <vt:variant>
        <vt:i4>57</vt:i4>
      </vt:variant>
      <vt:variant>
        <vt:i4>0</vt:i4>
      </vt:variant>
      <vt:variant>
        <vt:i4>5</vt:i4>
      </vt:variant>
      <vt:variant>
        <vt:lpwstr>http://www.eprocurement.gov.gr/webcenter/files/anakinoseis/eees_odigies.pdf</vt:lpwstr>
      </vt:variant>
      <vt:variant>
        <vt:lpwstr/>
      </vt:variant>
      <vt:variant>
        <vt:i4>6225970</vt:i4>
      </vt:variant>
      <vt:variant>
        <vt:i4>54</vt:i4>
      </vt:variant>
      <vt:variant>
        <vt:i4>0</vt:i4>
      </vt:variant>
      <vt:variant>
        <vt:i4>5</vt:i4>
      </vt:variant>
      <vt:variant>
        <vt:lpwstr>http://www.eprocurement.gov.gr/webcenter/files/anakinoseis/eees_odigies.pdf</vt:lpwstr>
      </vt:variant>
      <vt:variant>
        <vt:lpwstr/>
      </vt:variant>
      <vt:variant>
        <vt:i4>6225970</vt:i4>
      </vt:variant>
      <vt:variant>
        <vt:i4>51</vt:i4>
      </vt:variant>
      <vt:variant>
        <vt:i4>0</vt:i4>
      </vt:variant>
      <vt:variant>
        <vt:i4>5</vt:i4>
      </vt:variant>
      <vt:variant>
        <vt:lpwstr>http://www.eprocurement.gov.gr/webcenter/files/anakinoseis/eees_odigies.pdf</vt:lpwstr>
      </vt:variant>
      <vt:variant>
        <vt:lpwstr/>
      </vt:variant>
      <vt:variant>
        <vt:i4>6225970</vt:i4>
      </vt:variant>
      <vt:variant>
        <vt:i4>48</vt:i4>
      </vt:variant>
      <vt:variant>
        <vt:i4>0</vt:i4>
      </vt:variant>
      <vt:variant>
        <vt:i4>5</vt:i4>
      </vt:variant>
      <vt:variant>
        <vt:lpwstr>http://www.eprocurement.gov.gr/webcenter/files/anakinoseis/eees_odigies.pdf</vt:lpwstr>
      </vt:variant>
      <vt:variant>
        <vt:lpwstr/>
      </vt:variant>
      <vt:variant>
        <vt:i4>6225970</vt:i4>
      </vt:variant>
      <vt:variant>
        <vt:i4>45</vt:i4>
      </vt:variant>
      <vt:variant>
        <vt:i4>0</vt:i4>
      </vt:variant>
      <vt:variant>
        <vt:i4>5</vt:i4>
      </vt:variant>
      <vt:variant>
        <vt:lpwstr>http://www.eprocurement.gov.gr/webcenter/files/anakinoseis/eees_odigies.pdf</vt:lpwstr>
      </vt:variant>
      <vt:variant>
        <vt:lpwstr/>
      </vt:variant>
      <vt:variant>
        <vt:i4>6225970</vt:i4>
      </vt:variant>
      <vt:variant>
        <vt:i4>42</vt:i4>
      </vt:variant>
      <vt:variant>
        <vt:i4>0</vt:i4>
      </vt:variant>
      <vt:variant>
        <vt:i4>5</vt:i4>
      </vt:variant>
      <vt:variant>
        <vt:lpwstr>http://www.eprocurement.gov.gr/webcenter/files/anakinoseis/eees_odigies.pdf</vt:lpwstr>
      </vt:variant>
      <vt:variant>
        <vt:lpwstr/>
      </vt:variant>
      <vt:variant>
        <vt:i4>6225970</vt:i4>
      </vt:variant>
      <vt:variant>
        <vt:i4>39</vt:i4>
      </vt:variant>
      <vt:variant>
        <vt:i4>0</vt:i4>
      </vt:variant>
      <vt:variant>
        <vt:i4>5</vt:i4>
      </vt:variant>
      <vt:variant>
        <vt:lpwstr>http://www.eprocurement.gov.gr/webcenter/files/anakinoseis/eees_odigies.pdf</vt:lpwstr>
      </vt:variant>
      <vt:variant>
        <vt:lpwstr/>
      </vt:variant>
      <vt:variant>
        <vt:i4>6225970</vt:i4>
      </vt:variant>
      <vt:variant>
        <vt:i4>36</vt:i4>
      </vt:variant>
      <vt:variant>
        <vt:i4>0</vt:i4>
      </vt:variant>
      <vt:variant>
        <vt:i4>5</vt:i4>
      </vt:variant>
      <vt:variant>
        <vt:lpwstr>http://www.eprocurement.gov.gr/webcenter/files/anakinoseis/eees_odigies.pdf</vt:lpwstr>
      </vt:variant>
      <vt:variant>
        <vt:lpwstr/>
      </vt:variant>
      <vt:variant>
        <vt:i4>6225970</vt:i4>
      </vt:variant>
      <vt:variant>
        <vt:i4>33</vt:i4>
      </vt:variant>
      <vt:variant>
        <vt:i4>0</vt:i4>
      </vt:variant>
      <vt:variant>
        <vt:i4>5</vt:i4>
      </vt:variant>
      <vt:variant>
        <vt:lpwstr>http://www.eprocurement.gov.gr/webcenter/files/anakinoseis/eees_odigies.pdf</vt:lpwstr>
      </vt:variant>
      <vt:variant>
        <vt:lpwstr/>
      </vt:variant>
      <vt:variant>
        <vt:i4>6225970</vt:i4>
      </vt:variant>
      <vt:variant>
        <vt:i4>30</vt:i4>
      </vt:variant>
      <vt:variant>
        <vt:i4>0</vt:i4>
      </vt:variant>
      <vt:variant>
        <vt:i4>5</vt:i4>
      </vt:variant>
      <vt:variant>
        <vt:lpwstr>http://www.eprocurement.gov.gr/webcenter/files/anakinoseis/eees_odigies.pdf</vt:lpwstr>
      </vt:variant>
      <vt:variant>
        <vt:lpwstr/>
      </vt:variant>
      <vt:variant>
        <vt:i4>6225970</vt:i4>
      </vt:variant>
      <vt:variant>
        <vt:i4>27</vt:i4>
      </vt:variant>
      <vt:variant>
        <vt:i4>0</vt:i4>
      </vt:variant>
      <vt:variant>
        <vt:i4>5</vt:i4>
      </vt:variant>
      <vt:variant>
        <vt:lpwstr>http://www.eprocurement.gov.gr/webcenter/files/anakinoseis/eees_odigies.pdf</vt:lpwstr>
      </vt:variant>
      <vt:variant>
        <vt:lpwstr/>
      </vt:variant>
      <vt:variant>
        <vt:i4>6225970</vt:i4>
      </vt:variant>
      <vt:variant>
        <vt:i4>24</vt:i4>
      </vt:variant>
      <vt:variant>
        <vt:i4>0</vt:i4>
      </vt:variant>
      <vt:variant>
        <vt:i4>5</vt:i4>
      </vt:variant>
      <vt:variant>
        <vt:lpwstr>http://www.eprocurement.gov.gr/webcenter/files/anakinoseis/eees_odigies.pdf</vt:lpwstr>
      </vt:variant>
      <vt:variant>
        <vt:lpwstr/>
      </vt:variant>
      <vt:variant>
        <vt:i4>6225970</vt:i4>
      </vt:variant>
      <vt:variant>
        <vt:i4>21</vt:i4>
      </vt:variant>
      <vt:variant>
        <vt:i4>0</vt:i4>
      </vt:variant>
      <vt:variant>
        <vt:i4>5</vt:i4>
      </vt:variant>
      <vt:variant>
        <vt:lpwstr>http://www.eprocurement.gov.gr/webcenter/files/anakinoseis/eees_odigies.pdf</vt:lpwstr>
      </vt:variant>
      <vt:variant>
        <vt:lpwstr/>
      </vt:variant>
      <vt:variant>
        <vt:i4>6225970</vt:i4>
      </vt:variant>
      <vt:variant>
        <vt:i4>18</vt:i4>
      </vt:variant>
      <vt:variant>
        <vt:i4>0</vt:i4>
      </vt:variant>
      <vt:variant>
        <vt:i4>5</vt:i4>
      </vt:variant>
      <vt:variant>
        <vt:lpwstr>http://www.eprocurement.gov.gr/webcenter/files/anakinoseis/eees_odigies.pdf</vt:lpwstr>
      </vt:variant>
      <vt:variant>
        <vt:lpwstr/>
      </vt:variant>
      <vt:variant>
        <vt:i4>6225970</vt:i4>
      </vt:variant>
      <vt:variant>
        <vt:i4>15</vt:i4>
      </vt:variant>
      <vt:variant>
        <vt:i4>0</vt:i4>
      </vt:variant>
      <vt:variant>
        <vt:i4>5</vt:i4>
      </vt:variant>
      <vt:variant>
        <vt:lpwstr>http://www.eprocurement.gov.gr/webcenter/files/anakinoseis/eees_odigies.pdf</vt:lpwstr>
      </vt:variant>
      <vt:variant>
        <vt:lpwstr/>
      </vt:variant>
      <vt:variant>
        <vt:i4>6225970</vt:i4>
      </vt:variant>
      <vt:variant>
        <vt:i4>12</vt:i4>
      </vt:variant>
      <vt:variant>
        <vt:i4>0</vt:i4>
      </vt:variant>
      <vt:variant>
        <vt:i4>5</vt:i4>
      </vt:variant>
      <vt:variant>
        <vt:lpwstr>http://www.eprocurement.gov.gr/webcenter/files/anakinoseis/eees_odigies.pdf</vt:lpwstr>
      </vt:variant>
      <vt:variant>
        <vt:lpwstr/>
      </vt:variant>
      <vt:variant>
        <vt:i4>6225970</vt:i4>
      </vt:variant>
      <vt:variant>
        <vt:i4>9</vt:i4>
      </vt:variant>
      <vt:variant>
        <vt:i4>0</vt:i4>
      </vt:variant>
      <vt:variant>
        <vt:i4>5</vt:i4>
      </vt:variant>
      <vt:variant>
        <vt:lpwstr>http://www.eprocurement.gov.gr/webcenter/files/anakinoseis/eees_odigies.pdf</vt:lpwstr>
      </vt:variant>
      <vt:variant>
        <vt:lpwstr/>
      </vt:variant>
      <vt:variant>
        <vt:i4>6225970</vt:i4>
      </vt:variant>
      <vt:variant>
        <vt:i4>6</vt:i4>
      </vt:variant>
      <vt:variant>
        <vt:i4>0</vt:i4>
      </vt:variant>
      <vt:variant>
        <vt:i4>5</vt:i4>
      </vt:variant>
      <vt:variant>
        <vt:lpwstr>http://www.eprocurement.gov.gr/webcenter/files/anakinoseis/eees_odigies.pdf</vt:lpwstr>
      </vt:variant>
      <vt:variant>
        <vt:lpwstr/>
      </vt:variant>
      <vt:variant>
        <vt:i4>6225970</vt:i4>
      </vt:variant>
      <vt:variant>
        <vt:i4>3</vt:i4>
      </vt:variant>
      <vt:variant>
        <vt:i4>0</vt:i4>
      </vt:variant>
      <vt:variant>
        <vt:i4>5</vt:i4>
      </vt:variant>
      <vt:variant>
        <vt:lpwstr>http://www.eprocurement.gov.gr/webcenter/files/anakinoseis/eees_odigies.pdf</vt:lpwstr>
      </vt:variant>
      <vt:variant>
        <vt:lpwstr/>
      </vt:variant>
      <vt:variant>
        <vt:i4>5505086</vt:i4>
      </vt:variant>
      <vt:variant>
        <vt:i4>0</vt:i4>
      </vt:variant>
      <vt:variant>
        <vt:i4>0</vt:i4>
      </vt:variant>
      <vt:variant>
        <vt:i4>5</vt:i4>
      </vt:variant>
      <vt:variant>
        <vt:lpwstr>http://simap.ted.europa.eu/documents/10184/99166/EL_F02.pdf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eaadhsy</dc:creator>
  <cp:lastModifiedBy>x</cp:lastModifiedBy>
  <cp:revision>2</cp:revision>
  <cp:lastPrinted>2020-05-25T10:14:00Z</cp:lastPrinted>
  <dcterms:created xsi:type="dcterms:W3CDTF">2020-05-25T10:16:00Z</dcterms:created>
  <dcterms:modified xsi:type="dcterms:W3CDTF">2020-05-25T10:16:00Z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0x010100ECDDDAFF6CA6494BB9A76D6EF082445F</vt:lpwstr>
  </property>
</Properties>
</file>