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26E69" w:rsidRDefault="00507AED" w:rsidP="00507AED">
      <w:pPr>
        <w:pStyle w:val="20"/>
        <w:tabs>
          <w:tab w:val="clear" w:pos="567"/>
          <w:tab w:val="left" w:pos="0"/>
        </w:tabs>
        <w:ind w:left="0" w:firstLine="0"/>
        <w:jc w:val="center"/>
        <w:rPr>
          <w:rFonts w:ascii="Calibri" w:hAnsi="Calibri"/>
          <w:lang w:val="el-GR"/>
        </w:rPr>
      </w:pPr>
      <w:bookmarkStart w:id="0" w:name="_Toc503274372"/>
      <w:bookmarkStart w:id="1" w:name="_Toc530131690"/>
      <w:r>
        <w:rPr>
          <w:rFonts w:ascii="Calibri" w:hAnsi="Calibri"/>
          <w:lang w:val="el-GR"/>
        </w:rPr>
        <w:t xml:space="preserve">ΠΑΡΑΡΤΗΜΑ </w:t>
      </w:r>
      <w:r w:rsidR="00C26E69" w:rsidRPr="007508B3">
        <w:rPr>
          <w:rFonts w:ascii="Calibri" w:hAnsi="Calibri"/>
          <w:lang w:val="el-GR"/>
        </w:rPr>
        <w:t>IΙ – Υπόδειγμα Οικονομικής Προσφοράς</w:t>
      </w:r>
      <w:bookmarkEnd w:id="0"/>
      <w:bookmarkEnd w:id="1"/>
    </w:p>
    <w:p w:rsidR="00507AED" w:rsidRDefault="00507AED" w:rsidP="00507AED">
      <w:pPr>
        <w:rPr>
          <w:lang w:val="el-GR"/>
        </w:rPr>
      </w:pPr>
    </w:p>
    <w:p w:rsidR="00507AED" w:rsidRPr="00507AED" w:rsidRDefault="00507AED" w:rsidP="00507AED">
      <w:pPr>
        <w:rPr>
          <w:lang w:val="el-GR"/>
        </w:rPr>
      </w:pPr>
    </w:p>
    <w:tbl>
      <w:tblPr>
        <w:tblW w:w="8802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57"/>
        <w:gridCol w:w="1559"/>
        <w:gridCol w:w="1418"/>
        <w:gridCol w:w="2268"/>
      </w:tblGrid>
      <w:tr w:rsidR="00C26E69" w:rsidRPr="00BF7D89" w:rsidTr="00507AED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5842D6" w:rsidRDefault="00C26E69" w:rsidP="00C26E69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zCs w:val="22"/>
                <w:lang w:eastAsia="en-US"/>
              </w:rPr>
              <w:t>ΔΙΑΓΩΝΙΣΜΟΣ</w:t>
            </w:r>
          </w:p>
          <w:p w:rsidR="00C26E69" w:rsidRPr="00E94C26" w:rsidRDefault="00C26E69" w:rsidP="0082559B">
            <w:pPr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82559B" w:rsidRPr="0082559B" w:rsidRDefault="0082559B" w:rsidP="0082559B">
            <w:pPr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82559B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ΥΠΗΡΕΣΙΕΣ ΔΗΜΟΣΙΟΤΗΤΑΣ</w:t>
            </w:r>
            <w:r w:rsidR="00BF7D89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 ΚΑΙ ΠΡΟΒΟΛΗΣ ΓΙΑ ΤΙΣ ΑΝΑΓΚΕΣ ΥΛ</w:t>
            </w:r>
            <w:r w:rsidRPr="0082559B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ΟΠΟΙΗΣΗΣ ΤΟΥ ΕΡΓΟΥ </w:t>
            </w:r>
            <w:r w:rsidRPr="0082559B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CI</w:t>
            </w:r>
            <w:r w:rsidRPr="0082559B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-</w:t>
            </w:r>
            <w:r w:rsidRPr="0082559B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NOVATEC</w:t>
            </w:r>
            <w:r w:rsidRPr="0082559B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 </w:t>
            </w:r>
          </w:p>
          <w:p w:rsidR="00C26E69" w:rsidRPr="00E94C26" w:rsidRDefault="00C26E69" w:rsidP="0082559B">
            <w:pPr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82559B" w:rsidRPr="0082559B" w:rsidTr="00507AED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82559B" w:rsidRPr="005842D6" w:rsidRDefault="0082559B" w:rsidP="0082559B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zCs w:val="22"/>
                <w:lang w:eastAsia="en-US"/>
              </w:rPr>
              <w:t>ΑΡΙΘΜΟΣ ΔΙΑΚΗΡΥΞΗΣ</w:t>
            </w:r>
          </w:p>
          <w:p w:rsidR="0082559B" w:rsidRPr="00E94C26" w:rsidRDefault="0082559B" w:rsidP="0082559B">
            <w:pPr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82559B" w:rsidRPr="00E94C26" w:rsidRDefault="0082559B" w:rsidP="0082559B">
            <w:pPr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82559B" w:rsidRPr="0082559B" w:rsidTr="00507AED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82559B" w:rsidRPr="00E94C26" w:rsidRDefault="0082559B" w:rsidP="0082559B">
            <w:pPr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  <w:r w:rsidRPr="005842D6">
              <w:rPr>
                <w:rFonts w:eastAsiaTheme="minorHAnsi" w:cs="Times New Roman"/>
                <w:szCs w:val="22"/>
                <w:lang w:eastAsia="en-US"/>
              </w:rPr>
              <w:t>ΕΤΟΣ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82559B" w:rsidRPr="00E94C26" w:rsidRDefault="0082559B" w:rsidP="0082559B">
            <w:pPr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  <w:r w:rsidRPr="005842D6">
              <w:rPr>
                <w:rFonts w:cs="Times New Roman"/>
                <w:szCs w:val="22"/>
              </w:rPr>
              <w:t>2018</w:t>
            </w:r>
          </w:p>
        </w:tc>
      </w:tr>
      <w:tr w:rsidR="00C26E69" w:rsidRPr="00E94C26" w:rsidTr="00D73C20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E94C26" w:rsidRDefault="00C26E69" w:rsidP="0082559B">
            <w:pPr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  <w:r w:rsidRPr="00E94C26"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  <w:t xml:space="preserve">ΠΑΡΑΔΟΤΕΑ ΕΡΓΟΥ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E94C26" w:rsidRDefault="00C26E69" w:rsidP="0082559B">
            <w:pPr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  <w:t>ΤΙΜΗ</w:t>
            </w:r>
            <w:r w:rsidRPr="00E94C26"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  <w:t xml:space="preserve"> ΠΡΟ ΦΠΑ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E94C26" w:rsidRDefault="00C26E69" w:rsidP="00D73C20">
            <w:pPr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  <w:r w:rsidRPr="00E94C26"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  <w:t>ΦΠΑ 2</w:t>
            </w:r>
            <w:r w:rsidR="00D73C20">
              <w:rPr>
                <w:rFonts w:cs="Times New Roman"/>
                <w:b/>
                <w:color w:val="000000"/>
                <w:sz w:val="20"/>
                <w:szCs w:val="20"/>
                <w:lang w:val="en-US" w:eastAsia="el-GR"/>
              </w:rPr>
              <w:t>4</w:t>
            </w:r>
            <w:r w:rsidRPr="00E94C26"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E94C26" w:rsidRDefault="00C26E69" w:rsidP="0082559B">
            <w:pPr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  <w:r w:rsidRPr="00E94C26"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  <w:t>ΣΥΝΟΛΟ</w:t>
            </w:r>
          </w:p>
        </w:tc>
      </w:tr>
      <w:tr w:rsidR="00C26E69" w:rsidRPr="00BF7D89" w:rsidTr="00D73C20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E94C26" w:rsidRDefault="00C26E69" w:rsidP="0082559B">
            <w:pPr>
              <w:spacing w:after="0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E94C26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1.3.3 : Διοργάνωση του 5ου project meeting του έργου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</w:tr>
      <w:tr w:rsidR="00C26E69" w:rsidRPr="00E94C26" w:rsidTr="00D73C20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E94C26" w:rsidRDefault="00C26E69" w:rsidP="0082559B">
            <w:pPr>
              <w:spacing w:after="0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E94C26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2.3.2 : Μετάφραση περιεχομένου ιστοσελίδας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C367D0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C367D0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C367D0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26E69" w:rsidRPr="00BF7D89" w:rsidTr="00D73C20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E94C26" w:rsidRDefault="00C26E69" w:rsidP="0082559B">
            <w:pPr>
              <w:spacing w:after="0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E94C26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2.3.3α : Παραγωγή γενικού πληροφοριακού υλικού του έργου &amp; υλικό προώθησης του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</w:tr>
      <w:tr w:rsidR="00C26E69" w:rsidRPr="00BF7D89" w:rsidTr="00D73C20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E94C26" w:rsidRDefault="00C26E69" w:rsidP="0082559B">
            <w:pPr>
              <w:spacing w:after="0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E94C26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2.3.3β : Μετάφραση γενικού πληροφοριακού υλικού του έργου &amp; υλικό προώθησης του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</w:tr>
      <w:tr w:rsidR="00C26E69" w:rsidRPr="00BF7D89" w:rsidTr="00D73C20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E94C26" w:rsidRDefault="00C26E69" w:rsidP="0082559B">
            <w:pPr>
              <w:spacing w:after="0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E94C26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3.3.2 Διοργάνωση τριών συναντήσεων (round tables) στις τρεις επιλεγμένες πιλοτικές περιοχές (Άρτα, Κόνιτσα, Πράμαντα)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</w:tr>
      <w:tr w:rsidR="00C26E69" w:rsidRPr="00BF7D89" w:rsidTr="00D73C20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E94C26" w:rsidRDefault="00C26E69" w:rsidP="0082559B">
            <w:pPr>
              <w:spacing w:after="0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E94C26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3.3.3 Διοργάνωση τριών προωθητικών εκδηλώσεων στις τρεις επιλεγμένες πιλοτικές περιοχές (Άρτα, Κόνιτσα, Πράμαντα) στα πλαίσια υλοποίησης του έργου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</w:tr>
      <w:tr w:rsidR="00C26E69" w:rsidRPr="00BF7D89" w:rsidTr="00D73C20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E94C26" w:rsidRDefault="00C26E69" w:rsidP="0082559B">
            <w:pPr>
              <w:spacing w:after="0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E94C26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3.3.5α. Διοργάνωση συνέντευξης τύπου για την ανακοίνωση των βραβείων και συμμετοχή των βραβευθέντων σε έκθεση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</w:tr>
      <w:tr w:rsidR="00C26E69" w:rsidRPr="00BF7D89" w:rsidTr="00D73C20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26E69" w:rsidRPr="00E94C26" w:rsidRDefault="00C26E69" w:rsidP="0082559B">
            <w:pPr>
              <w:spacing w:after="0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E94C26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3.3.5β. Συμμετοχή των βραβευθέντων σε έκθεση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C26E69" w:rsidRPr="0026134D" w:rsidRDefault="00C26E69" w:rsidP="0082559B">
            <w:pPr>
              <w:jc w:val="right"/>
              <w:rPr>
                <w:rFonts w:ascii="Cambria" w:hAnsi="Cambria"/>
                <w:color w:val="000000"/>
                <w:sz w:val="20"/>
                <w:szCs w:val="20"/>
                <w:lang w:val="el-GR"/>
              </w:rPr>
            </w:pPr>
          </w:p>
        </w:tc>
      </w:tr>
      <w:tr w:rsidR="00C26E69" w:rsidRPr="00E94C26" w:rsidTr="00D73C20">
        <w:trPr>
          <w:trHeight w:val="315"/>
          <w:tblHeader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26E69" w:rsidRPr="00E94C26" w:rsidRDefault="00C26E69" w:rsidP="0082559B">
            <w:pPr>
              <w:spacing w:after="0"/>
              <w:jc w:val="center"/>
              <w:rPr>
                <w:rFonts w:cs="Times New Roman"/>
                <w:b/>
                <w:color w:val="000000"/>
                <w:sz w:val="24"/>
                <w:lang w:val="el-GR" w:eastAsia="el-GR"/>
              </w:rPr>
            </w:pPr>
            <w:r w:rsidRPr="00E94C26">
              <w:rPr>
                <w:rFonts w:cs="Times New Roman"/>
                <w:b/>
                <w:color w:val="000000"/>
                <w:sz w:val="24"/>
                <w:lang w:val="el-GR" w:eastAsia="el-GR"/>
              </w:rPr>
              <w:t xml:space="preserve">ΣΥΝΟΛΟ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C26E69" w:rsidRPr="007770F4" w:rsidRDefault="00C26E69" w:rsidP="0082559B">
            <w:pPr>
              <w:jc w:val="right"/>
              <w:rPr>
                <w:b/>
                <w:color w:val="000000"/>
                <w:sz w:val="24"/>
              </w:rPr>
            </w:pPr>
            <w:r w:rsidRPr="007770F4">
              <w:rPr>
                <w:b/>
                <w:color w:val="000000"/>
                <w:sz w:val="24"/>
              </w:rPr>
              <w:t xml:space="preserve"> 17.601,63 €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C26E69" w:rsidRPr="007770F4" w:rsidRDefault="00C26E69" w:rsidP="0082559B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Pr="007770F4">
              <w:rPr>
                <w:b/>
                <w:color w:val="000000"/>
                <w:sz w:val="24"/>
              </w:rPr>
              <w:t xml:space="preserve">4.048,37 €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C26E69" w:rsidRPr="007770F4" w:rsidRDefault="00C26E69" w:rsidP="0082559B">
            <w:pPr>
              <w:jc w:val="right"/>
              <w:rPr>
                <w:b/>
                <w:color w:val="000000"/>
                <w:sz w:val="24"/>
              </w:rPr>
            </w:pPr>
            <w:r w:rsidRPr="007770F4">
              <w:rPr>
                <w:b/>
                <w:color w:val="000000"/>
                <w:sz w:val="24"/>
              </w:rPr>
              <w:t xml:space="preserve">   21.650,00 € </w:t>
            </w:r>
          </w:p>
        </w:tc>
      </w:tr>
    </w:tbl>
    <w:p w:rsidR="00C26E69" w:rsidRDefault="00C26E69">
      <w:pPr>
        <w:suppressAutoHyphens w:val="0"/>
        <w:autoSpaceDE w:val="0"/>
        <w:spacing w:after="60"/>
        <w:rPr>
          <w:lang w:val="el-GR"/>
        </w:rPr>
      </w:pPr>
    </w:p>
    <w:p w:rsidR="00C26E69" w:rsidRDefault="00C26E69">
      <w:pPr>
        <w:suppressAutoHyphens w:val="0"/>
        <w:autoSpaceDE w:val="0"/>
        <w:spacing w:after="60"/>
        <w:rPr>
          <w:lang w:val="el-GR"/>
        </w:rPr>
      </w:pPr>
    </w:p>
    <w:p w:rsidR="00C26E69" w:rsidRPr="00C26E69" w:rsidRDefault="00C26E69" w:rsidP="00C26E69">
      <w:pPr>
        <w:autoSpaceDE w:val="0"/>
        <w:autoSpaceDN w:val="0"/>
        <w:adjustRightInd w:val="0"/>
        <w:ind w:left="4320" w:firstLine="720"/>
        <w:rPr>
          <w:rFonts w:eastAsiaTheme="minorHAnsi" w:cs="Calibri,Bold"/>
          <w:b/>
          <w:bCs/>
          <w:szCs w:val="22"/>
          <w:lang w:val="el-GR" w:eastAsia="en-US"/>
        </w:rPr>
      </w:pPr>
      <w:r w:rsidRPr="00C26E69">
        <w:rPr>
          <w:rFonts w:eastAsiaTheme="minorHAnsi" w:cs="Calibri,Bold"/>
          <w:b/>
          <w:bCs/>
          <w:szCs w:val="22"/>
          <w:lang w:val="el-GR" w:eastAsia="en-US"/>
        </w:rPr>
        <w:t>ΤΟΠΟΣ-ΗΜΕΡΟΜΗΝΙΑ: ………………………………….</w:t>
      </w:r>
    </w:p>
    <w:p w:rsidR="00C26E69" w:rsidRPr="00C26E69" w:rsidRDefault="00C26E69" w:rsidP="00C26E69">
      <w:pPr>
        <w:autoSpaceDE w:val="0"/>
        <w:autoSpaceDN w:val="0"/>
        <w:adjustRightInd w:val="0"/>
        <w:ind w:left="1440" w:firstLine="720"/>
        <w:rPr>
          <w:rFonts w:eastAsiaTheme="minorHAnsi" w:cs="Calibri,Bold"/>
          <w:b/>
          <w:bCs/>
          <w:szCs w:val="22"/>
          <w:lang w:val="el-GR" w:eastAsia="en-US"/>
        </w:rPr>
      </w:pPr>
    </w:p>
    <w:p w:rsidR="00C26E69" w:rsidRPr="00C26E69" w:rsidRDefault="00C26E69" w:rsidP="00C26E69">
      <w:pPr>
        <w:autoSpaceDE w:val="0"/>
        <w:autoSpaceDN w:val="0"/>
        <w:adjustRightInd w:val="0"/>
        <w:rPr>
          <w:rFonts w:eastAsiaTheme="minorHAnsi" w:cs="Calibri,Bold"/>
          <w:b/>
          <w:bCs/>
          <w:szCs w:val="22"/>
          <w:lang w:val="el-GR" w:eastAsia="en-US"/>
        </w:rPr>
      </w:pPr>
      <w:r w:rsidRPr="00C26E69">
        <w:rPr>
          <w:rFonts w:eastAsiaTheme="minorHAnsi" w:cs="Calibri,Bold"/>
          <w:b/>
          <w:bCs/>
          <w:szCs w:val="22"/>
          <w:lang w:val="el-GR" w:eastAsia="en-US"/>
        </w:rPr>
        <w:tab/>
      </w:r>
      <w:r w:rsidRPr="00C26E69">
        <w:rPr>
          <w:rFonts w:eastAsiaTheme="minorHAnsi" w:cs="Calibri,Bold"/>
          <w:b/>
          <w:bCs/>
          <w:szCs w:val="22"/>
          <w:lang w:val="el-GR" w:eastAsia="en-US"/>
        </w:rPr>
        <w:tab/>
      </w:r>
      <w:r w:rsidRPr="00C26E69">
        <w:rPr>
          <w:rFonts w:eastAsiaTheme="minorHAnsi" w:cs="Calibri,Bold"/>
          <w:b/>
          <w:bCs/>
          <w:szCs w:val="22"/>
          <w:lang w:val="el-GR" w:eastAsia="en-US"/>
        </w:rPr>
        <w:tab/>
      </w:r>
      <w:r w:rsidRPr="00C26E69">
        <w:rPr>
          <w:rFonts w:eastAsiaTheme="minorHAnsi" w:cs="Calibri,Bold"/>
          <w:b/>
          <w:bCs/>
          <w:szCs w:val="22"/>
          <w:lang w:val="el-GR" w:eastAsia="en-US"/>
        </w:rPr>
        <w:tab/>
      </w:r>
      <w:r w:rsidRPr="00C26E69">
        <w:rPr>
          <w:rFonts w:eastAsiaTheme="minorHAnsi" w:cs="Calibri,Bold"/>
          <w:b/>
          <w:bCs/>
          <w:szCs w:val="22"/>
          <w:lang w:val="el-GR" w:eastAsia="en-US"/>
        </w:rPr>
        <w:tab/>
      </w:r>
      <w:r>
        <w:rPr>
          <w:rFonts w:eastAsiaTheme="minorHAnsi" w:cs="Calibri,Bold"/>
          <w:b/>
          <w:bCs/>
          <w:szCs w:val="22"/>
          <w:lang w:val="el-GR" w:eastAsia="en-US"/>
        </w:rPr>
        <w:tab/>
      </w:r>
      <w:r>
        <w:rPr>
          <w:rFonts w:eastAsiaTheme="minorHAnsi" w:cs="Calibri,Bold"/>
          <w:b/>
          <w:bCs/>
          <w:szCs w:val="22"/>
          <w:lang w:val="el-GR" w:eastAsia="en-US"/>
        </w:rPr>
        <w:tab/>
      </w:r>
      <w:r w:rsidRPr="00C26E69">
        <w:rPr>
          <w:rFonts w:eastAsiaTheme="minorHAnsi" w:cs="Calibri,Bold"/>
          <w:b/>
          <w:bCs/>
          <w:szCs w:val="22"/>
          <w:lang w:val="el-GR" w:eastAsia="en-US"/>
        </w:rPr>
        <w:t>ΓΙΑ ΤΟ ΔΙΑΓΩΝΙΖΟΜΕΝΟ:……………………………….</w:t>
      </w:r>
    </w:p>
    <w:p w:rsidR="00C26E69" w:rsidRPr="00C26E69" w:rsidRDefault="00C26E69" w:rsidP="00C26E69">
      <w:pPr>
        <w:autoSpaceDE w:val="0"/>
        <w:autoSpaceDN w:val="0"/>
        <w:adjustRightInd w:val="0"/>
        <w:rPr>
          <w:rFonts w:eastAsiaTheme="minorHAnsi" w:cs="Calibri,Bold"/>
          <w:b/>
          <w:bCs/>
          <w:szCs w:val="22"/>
          <w:lang w:val="el-GR" w:eastAsia="en-US"/>
        </w:rPr>
      </w:pPr>
    </w:p>
    <w:p w:rsidR="00C26E69" w:rsidRPr="00C26E69" w:rsidRDefault="00C26E69" w:rsidP="00C26E69">
      <w:pPr>
        <w:suppressAutoHyphens w:val="0"/>
        <w:autoSpaceDE w:val="0"/>
        <w:spacing w:after="60"/>
        <w:rPr>
          <w:lang w:val="el-GR"/>
        </w:rPr>
      </w:pPr>
      <w:r w:rsidRPr="00C26E69">
        <w:rPr>
          <w:rFonts w:eastAsiaTheme="minorHAnsi" w:cs="Calibri,Bold"/>
          <w:b/>
          <w:bCs/>
          <w:szCs w:val="22"/>
          <w:lang w:val="el-GR" w:eastAsia="en-US"/>
        </w:rPr>
        <w:tab/>
      </w:r>
      <w:r w:rsidRPr="00C26E69">
        <w:rPr>
          <w:rFonts w:eastAsiaTheme="minorHAnsi" w:cs="Calibri,Bold"/>
          <w:b/>
          <w:bCs/>
          <w:szCs w:val="22"/>
          <w:lang w:val="el-GR" w:eastAsia="en-US"/>
        </w:rPr>
        <w:tab/>
      </w:r>
      <w:r w:rsidRPr="00C26E69">
        <w:rPr>
          <w:rFonts w:eastAsiaTheme="minorHAnsi" w:cs="Calibri,Bold"/>
          <w:b/>
          <w:bCs/>
          <w:szCs w:val="22"/>
          <w:lang w:val="el-GR" w:eastAsia="en-US"/>
        </w:rPr>
        <w:tab/>
      </w:r>
      <w:r w:rsidRPr="00C26E69">
        <w:rPr>
          <w:rFonts w:eastAsiaTheme="minorHAnsi" w:cs="Calibri,Bold"/>
          <w:b/>
          <w:bCs/>
          <w:szCs w:val="22"/>
          <w:lang w:val="el-GR" w:eastAsia="en-US"/>
        </w:rPr>
        <w:tab/>
      </w:r>
      <w:r w:rsidRPr="00C26E69">
        <w:rPr>
          <w:rFonts w:eastAsiaTheme="minorHAnsi" w:cs="Calibri,Bold"/>
          <w:b/>
          <w:bCs/>
          <w:szCs w:val="22"/>
          <w:lang w:val="el-GR" w:eastAsia="en-US"/>
        </w:rPr>
        <w:tab/>
      </w:r>
      <w:r>
        <w:rPr>
          <w:rFonts w:eastAsiaTheme="minorHAnsi" w:cs="Calibri,Bold"/>
          <w:b/>
          <w:bCs/>
          <w:szCs w:val="22"/>
          <w:lang w:val="el-GR" w:eastAsia="en-US"/>
        </w:rPr>
        <w:tab/>
      </w:r>
      <w:r>
        <w:rPr>
          <w:rFonts w:eastAsiaTheme="minorHAnsi" w:cs="Calibri,Bold"/>
          <w:b/>
          <w:bCs/>
          <w:szCs w:val="22"/>
          <w:lang w:val="el-GR" w:eastAsia="en-US"/>
        </w:rPr>
        <w:tab/>
      </w:r>
      <w:r w:rsidRPr="00C26E69">
        <w:rPr>
          <w:rFonts w:eastAsiaTheme="minorHAnsi" w:cs="Calibri,Bold"/>
          <w:b/>
          <w:bCs/>
          <w:szCs w:val="22"/>
          <w:lang w:val="el-GR" w:eastAsia="en-US"/>
        </w:rPr>
        <w:t>ΣΦΡΑΓΙΔΑ ΚΑΙ ΥΠΟΓΡΑΦΗ: ...…………………………</w:t>
      </w:r>
    </w:p>
    <w:sectPr w:rsidR="00C26E69" w:rsidRPr="00C26E69" w:rsidSect="00764AC2">
      <w:headerReference w:type="default" r:id="rId11"/>
      <w:footerReference w:type="default" r:id="rId12"/>
      <w:footerReference w:type="first" r:id="rId13"/>
      <w:pgSz w:w="11906" w:h="16838"/>
      <w:pgMar w:top="1134" w:right="1134" w:bottom="141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E48" w:rsidRDefault="00ED4E48">
      <w:pPr>
        <w:spacing w:after="0"/>
      </w:pPr>
      <w:r>
        <w:separator/>
      </w:r>
    </w:p>
  </w:endnote>
  <w:endnote w:type="continuationSeparator" w:id="1">
    <w:p w:rsidR="00ED4E48" w:rsidRDefault="00ED4E48">
      <w:pPr>
        <w:spacing w:after="0"/>
      </w:pPr>
      <w:r>
        <w:continuationSeparator/>
      </w:r>
    </w:p>
  </w:endnote>
  <w:endnote w:type="continuationNotice" w:id="2">
    <w:p w:rsidR="00ED4E48" w:rsidRDefault="00ED4E48">
      <w:pPr>
        <w:spacing w:after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A1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Franklin Gothic Demi Cond">
    <w:panose1 w:val="020B0706030402020204"/>
    <w:charset w:val="A1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BE7" w:rsidRDefault="001B5BE7">
    <w:pPr>
      <w:pStyle w:val="af5"/>
      <w:spacing w:after="0"/>
      <w:jc w:val="center"/>
      <w:rPr>
        <w:sz w:val="12"/>
        <w:szCs w:val="12"/>
        <w:lang w:val="el-GR"/>
      </w:rPr>
    </w:pPr>
  </w:p>
  <w:p w:rsidR="001B5BE7" w:rsidRDefault="001B5BE7">
    <w:pPr>
      <w:pStyle w:val="af5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D97281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D97281">
      <w:rPr>
        <w:sz w:val="20"/>
        <w:szCs w:val="20"/>
      </w:rPr>
      <w:fldChar w:fldCharType="separate"/>
    </w:r>
    <w:r w:rsidR="00BF7D89">
      <w:rPr>
        <w:noProof/>
        <w:sz w:val="20"/>
        <w:szCs w:val="20"/>
      </w:rPr>
      <w:t>2</w:t>
    </w:r>
    <w:r w:rsidR="00D97281"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BE7" w:rsidRDefault="001B5BE7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E48" w:rsidRDefault="00ED4E48">
      <w:pPr>
        <w:spacing w:after="0"/>
      </w:pPr>
      <w:r>
        <w:separator/>
      </w:r>
    </w:p>
  </w:footnote>
  <w:footnote w:type="continuationSeparator" w:id="1">
    <w:p w:rsidR="00ED4E48" w:rsidRDefault="00ED4E48">
      <w:pPr>
        <w:spacing w:after="0"/>
      </w:pPr>
      <w:r>
        <w:continuationSeparator/>
      </w:r>
    </w:p>
  </w:footnote>
  <w:footnote w:type="continuationNotice" w:id="2">
    <w:p w:rsidR="00ED4E48" w:rsidRDefault="00ED4E48">
      <w:pPr>
        <w:spacing w:after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BE7" w:rsidRDefault="001B5BE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 w:hint="default"/>
        <w:color w:val="000000"/>
        <w:kern w:val="1"/>
        <w:szCs w:val="22"/>
        <w:shd w:val="clear" w:color="auto" w:fill="FFFFFF"/>
        <w:lang w:val="el-GR"/>
      </w:rPr>
    </w:lvl>
  </w:abstractNum>
  <w:abstractNum w:abstractNumId="11">
    <w:nsid w:val="17F66553"/>
    <w:multiLevelType w:val="hybridMultilevel"/>
    <w:tmpl w:val="EC7850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916C41"/>
    <w:multiLevelType w:val="hybridMultilevel"/>
    <w:tmpl w:val="BB202E2C"/>
    <w:lvl w:ilvl="0" w:tplc="7D26BC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E2D5D19"/>
    <w:multiLevelType w:val="hybridMultilevel"/>
    <w:tmpl w:val="83FCF426"/>
    <w:lvl w:ilvl="0" w:tplc="F462D55A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3D53E3"/>
    <w:multiLevelType w:val="hybridMultilevel"/>
    <w:tmpl w:val="6DB8C76E"/>
    <w:lvl w:ilvl="0" w:tplc="040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>
    <w:nsid w:val="226F430A"/>
    <w:multiLevelType w:val="hybridMultilevel"/>
    <w:tmpl w:val="3E28E2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B17E6"/>
    <w:multiLevelType w:val="hybridMultilevel"/>
    <w:tmpl w:val="FF80966C"/>
    <w:lvl w:ilvl="0" w:tplc="56EE7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902623"/>
    <w:multiLevelType w:val="multilevel"/>
    <w:tmpl w:val="9386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3775E5"/>
    <w:multiLevelType w:val="hybridMultilevel"/>
    <w:tmpl w:val="6C7E8FB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FE81CDB"/>
    <w:multiLevelType w:val="multilevel"/>
    <w:tmpl w:val="6538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8E1205"/>
    <w:multiLevelType w:val="hybridMultilevel"/>
    <w:tmpl w:val="FA08C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8D09E5"/>
    <w:multiLevelType w:val="multilevel"/>
    <w:tmpl w:val="ED9E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D73E08"/>
    <w:multiLevelType w:val="hybridMultilevel"/>
    <w:tmpl w:val="42DC75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EEF23C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14057B"/>
    <w:multiLevelType w:val="multilevel"/>
    <w:tmpl w:val="6538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FF29BE"/>
    <w:multiLevelType w:val="hybridMultilevel"/>
    <w:tmpl w:val="20B644F6"/>
    <w:lvl w:ilvl="0" w:tplc="F140A5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3E06FA"/>
    <w:multiLevelType w:val="hybridMultilevel"/>
    <w:tmpl w:val="9CFAC5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569BF"/>
    <w:multiLevelType w:val="multilevel"/>
    <w:tmpl w:val="ED9E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6338EF"/>
    <w:multiLevelType w:val="hybridMultilevel"/>
    <w:tmpl w:val="B15CB3A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1C2196"/>
    <w:multiLevelType w:val="hybridMultilevel"/>
    <w:tmpl w:val="68BC8244"/>
    <w:lvl w:ilvl="0" w:tplc="FD820E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B13C6B"/>
    <w:multiLevelType w:val="hybridMultilevel"/>
    <w:tmpl w:val="3880DB38"/>
    <w:lvl w:ilvl="0" w:tplc="0408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0">
    <w:nsid w:val="6F460E61"/>
    <w:multiLevelType w:val="hybridMultilevel"/>
    <w:tmpl w:val="ADA2CB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FF2691"/>
    <w:multiLevelType w:val="hybridMultilevel"/>
    <w:tmpl w:val="02888BEC"/>
    <w:lvl w:ilvl="0" w:tplc="B15E0D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4F181B"/>
    <w:multiLevelType w:val="hybridMultilevel"/>
    <w:tmpl w:val="E39A4C7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6C072C8"/>
    <w:multiLevelType w:val="multilevel"/>
    <w:tmpl w:val="6538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8D353A"/>
    <w:multiLevelType w:val="multilevel"/>
    <w:tmpl w:val="6F94DFC0"/>
    <w:lvl w:ilvl="0">
      <w:start w:val="2"/>
      <w:numFmt w:val="decimal"/>
      <w:pStyle w:val="8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>
    <w:nsid w:val="77BF345C"/>
    <w:multiLevelType w:val="multilevel"/>
    <w:tmpl w:val="ED9E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964715"/>
    <w:multiLevelType w:val="hybridMultilevel"/>
    <w:tmpl w:val="A1D60BEC"/>
    <w:lvl w:ilvl="0" w:tplc="C23ABC9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16683A"/>
    <w:multiLevelType w:val="multilevel"/>
    <w:tmpl w:val="DBB08546"/>
    <w:lvl w:ilvl="0">
      <w:start w:val="1"/>
      <w:numFmt w:val="bullet"/>
      <w:lvlText w:val="•"/>
      <w:lvlJc w:val="left"/>
      <w:pPr>
        <w:ind w:left="449" w:hanging="360"/>
      </w:pPr>
      <w:rPr>
        <w:rFonts w:ascii="Arial" w:hAnsi="Arial" w:cs="Arial" w:hint="default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1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94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2664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338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410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4824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554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626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8"/>
  </w:num>
  <w:num w:numId="13">
    <w:abstractNumId w:val="32"/>
  </w:num>
  <w:num w:numId="14">
    <w:abstractNumId w:val="11"/>
  </w:num>
  <w:num w:numId="15">
    <w:abstractNumId w:val="31"/>
  </w:num>
  <w:num w:numId="16">
    <w:abstractNumId w:val="16"/>
  </w:num>
  <w:num w:numId="17">
    <w:abstractNumId w:val="12"/>
  </w:num>
  <w:num w:numId="18">
    <w:abstractNumId w:val="14"/>
  </w:num>
  <w:num w:numId="19">
    <w:abstractNumId w:val="20"/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15"/>
  </w:num>
  <w:num w:numId="26">
    <w:abstractNumId w:val="17"/>
  </w:num>
  <w:num w:numId="27">
    <w:abstractNumId w:val="34"/>
  </w:num>
  <w:num w:numId="28">
    <w:abstractNumId w:val="28"/>
  </w:num>
  <w:num w:numId="29">
    <w:abstractNumId w:val="24"/>
  </w:num>
  <w:num w:numId="30">
    <w:abstractNumId w:val="37"/>
  </w:num>
  <w:num w:numId="31">
    <w:abstractNumId w:val="23"/>
  </w:num>
  <w:num w:numId="32">
    <w:abstractNumId w:val="33"/>
  </w:num>
  <w:num w:numId="33">
    <w:abstractNumId w:val="19"/>
  </w:num>
  <w:num w:numId="34">
    <w:abstractNumId w:val="22"/>
  </w:num>
  <w:num w:numId="35">
    <w:abstractNumId w:val="35"/>
  </w:num>
  <w:num w:numId="36">
    <w:abstractNumId w:val="26"/>
  </w:num>
  <w:num w:numId="37">
    <w:abstractNumId w:val="21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29F3"/>
    <w:rsid w:val="00015C6A"/>
    <w:rsid w:val="0002056E"/>
    <w:rsid w:val="00023DDA"/>
    <w:rsid w:val="00025988"/>
    <w:rsid w:val="00045504"/>
    <w:rsid w:val="00050886"/>
    <w:rsid w:val="000518CC"/>
    <w:rsid w:val="000557F7"/>
    <w:rsid w:val="00072362"/>
    <w:rsid w:val="0007795E"/>
    <w:rsid w:val="00093B39"/>
    <w:rsid w:val="000A5476"/>
    <w:rsid w:val="000C730A"/>
    <w:rsid w:val="000D337B"/>
    <w:rsid w:val="000D705E"/>
    <w:rsid w:val="000D7691"/>
    <w:rsid w:val="000F77DD"/>
    <w:rsid w:val="0011244C"/>
    <w:rsid w:val="00116A7C"/>
    <w:rsid w:val="00124E73"/>
    <w:rsid w:val="00135194"/>
    <w:rsid w:val="00141DB9"/>
    <w:rsid w:val="001661D1"/>
    <w:rsid w:val="00171AEE"/>
    <w:rsid w:val="00182985"/>
    <w:rsid w:val="001B4662"/>
    <w:rsid w:val="001B5BE7"/>
    <w:rsid w:val="001C420B"/>
    <w:rsid w:val="001E76B9"/>
    <w:rsid w:val="00200CC9"/>
    <w:rsid w:val="00204747"/>
    <w:rsid w:val="00230FEC"/>
    <w:rsid w:val="00231596"/>
    <w:rsid w:val="00240B73"/>
    <w:rsid w:val="00245426"/>
    <w:rsid w:val="00246389"/>
    <w:rsid w:val="00251965"/>
    <w:rsid w:val="002523EF"/>
    <w:rsid w:val="00257880"/>
    <w:rsid w:val="0026134D"/>
    <w:rsid w:val="00262FA8"/>
    <w:rsid w:val="00272EC7"/>
    <w:rsid w:val="00272F95"/>
    <w:rsid w:val="00274615"/>
    <w:rsid w:val="002828DE"/>
    <w:rsid w:val="00297332"/>
    <w:rsid w:val="002B04AF"/>
    <w:rsid w:val="002B229E"/>
    <w:rsid w:val="002C7749"/>
    <w:rsid w:val="002D11D5"/>
    <w:rsid w:val="002D7A51"/>
    <w:rsid w:val="002E2227"/>
    <w:rsid w:val="002E319A"/>
    <w:rsid w:val="002E50AE"/>
    <w:rsid w:val="002F20C2"/>
    <w:rsid w:val="002F2A82"/>
    <w:rsid w:val="002F39AA"/>
    <w:rsid w:val="00300226"/>
    <w:rsid w:val="00306304"/>
    <w:rsid w:val="00307CC3"/>
    <w:rsid w:val="00317F52"/>
    <w:rsid w:val="003256B5"/>
    <w:rsid w:val="0033403C"/>
    <w:rsid w:val="00337468"/>
    <w:rsid w:val="00342993"/>
    <w:rsid w:val="00347725"/>
    <w:rsid w:val="00351899"/>
    <w:rsid w:val="00354BBD"/>
    <w:rsid w:val="00366EF0"/>
    <w:rsid w:val="0038039F"/>
    <w:rsid w:val="00383BEA"/>
    <w:rsid w:val="0039290F"/>
    <w:rsid w:val="003A5B95"/>
    <w:rsid w:val="003A5CC6"/>
    <w:rsid w:val="003B2FA9"/>
    <w:rsid w:val="003B344B"/>
    <w:rsid w:val="003C275B"/>
    <w:rsid w:val="003D20C9"/>
    <w:rsid w:val="003D5206"/>
    <w:rsid w:val="003E6C1F"/>
    <w:rsid w:val="00402EDB"/>
    <w:rsid w:val="004045C5"/>
    <w:rsid w:val="00405EB1"/>
    <w:rsid w:val="00406F2E"/>
    <w:rsid w:val="004256A2"/>
    <w:rsid w:val="00427387"/>
    <w:rsid w:val="00437E89"/>
    <w:rsid w:val="00440B39"/>
    <w:rsid w:val="00446055"/>
    <w:rsid w:val="00455951"/>
    <w:rsid w:val="00461028"/>
    <w:rsid w:val="00477233"/>
    <w:rsid w:val="004824CC"/>
    <w:rsid w:val="004914E7"/>
    <w:rsid w:val="00491D1B"/>
    <w:rsid w:val="004975DD"/>
    <w:rsid w:val="004A5DD0"/>
    <w:rsid w:val="004A6A13"/>
    <w:rsid w:val="004B4EEE"/>
    <w:rsid w:val="004E5283"/>
    <w:rsid w:val="004F5B99"/>
    <w:rsid w:val="00500173"/>
    <w:rsid w:val="005074D6"/>
    <w:rsid w:val="00507AED"/>
    <w:rsid w:val="005176C6"/>
    <w:rsid w:val="00531E59"/>
    <w:rsid w:val="0053349E"/>
    <w:rsid w:val="005362D7"/>
    <w:rsid w:val="0057367C"/>
    <w:rsid w:val="00581D04"/>
    <w:rsid w:val="00583303"/>
    <w:rsid w:val="0058775D"/>
    <w:rsid w:val="005A3FA7"/>
    <w:rsid w:val="005A7FEE"/>
    <w:rsid w:val="005C240D"/>
    <w:rsid w:val="005C75FF"/>
    <w:rsid w:val="005D04CE"/>
    <w:rsid w:val="005D5481"/>
    <w:rsid w:val="005F42E1"/>
    <w:rsid w:val="00606E7D"/>
    <w:rsid w:val="00613D12"/>
    <w:rsid w:val="0063093A"/>
    <w:rsid w:val="006323DC"/>
    <w:rsid w:val="00632A6E"/>
    <w:rsid w:val="0064458B"/>
    <w:rsid w:val="00650D58"/>
    <w:rsid w:val="00675929"/>
    <w:rsid w:val="00676DEC"/>
    <w:rsid w:val="00684984"/>
    <w:rsid w:val="00686911"/>
    <w:rsid w:val="00690FA8"/>
    <w:rsid w:val="006B2C94"/>
    <w:rsid w:val="006F5597"/>
    <w:rsid w:val="00701E72"/>
    <w:rsid w:val="00703036"/>
    <w:rsid w:val="00703956"/>
    <w:rsid w:val="007068AE"/>
    <w:rsid w:val="00716A32"/>
    <w:rsid w:val="0072272D"/>
    <w:rsid w:val="00727679"/>
    <w:rsid w:val="00734F02"/>
    <w:rsid w:val="007508B3"/>
    <w:rsid w:val="00751B1B"/>
    <w:rsid w:val="00756D87"/>
    <w:rsid w:val="00763001"/>
    <w:rsid w:val="00764AC2"/>
    <w:rsid w:val="007657DD"/>
    <w:rsid w:val="007809F1"/>
    <w:rsid w:val="00782B11"/>
    <w:rsid w:val="00786557"/>
    <w:rsid w:val="007A08E8"/>
    <w:rsid w:val="007A0E46"/>
    <w:rsid w:val="007A185C"/>
    <w:rsid w:val="007A5EDF"/>
    <w:rsid w:val="007B1318"/>
    <w:rsid w:val="007B1E52"/>
    <w:rsid w:val="007C2E97"/>
    <w:rsid w:val="007C5AE9"/>
    <w:rsid w:val="007D2157"/>
    <w:rsid w:val="007D2C6B"/>
    <w:rsid w:val="007D3A1F"/>
    <w:rsid w:val="007F4ACF"/>
    <w:rsid w:val="00804717"/>
    <w:rsid w:val="008139B3"/>
    <w:rsid w:val="00814531"/>
    <w:rsid w:val="00816A71"/>
    <w:rsid w:val="0082559B"/>
    <w:rsid w:val="00852AD2"/>
    <w:rsid w:val="008620FA"/>
    <w:rsid w:val="00864D10"/>
    <w:rsid w:val="0088766C"/>
    <w:rsid w:val="008A0534"/>
    <w:rsid w:val="008A1CC9"/>
    <w:rsid w:val="008C08DD"/>
    <w:rsid w:val="008C6639"/>
    <w:rsid w:val="008C6734"/>
    <w:rsid w:val="008D1097"/>
    <w:rsid w:val="008E641E"/>
    <w:rsid w:val="008E7092"/>
    <w:rsid w:val="009028B3"/>
    <w:rsid w:val="00913248"/>
    <w:rsid w:val="0091371D"/>
    <w:rsid w:val="00922C14"/>
    <w:rsid w:val="00933766"/>
    <w:rsid w:val="009379AF"/>
    <w:rsid w:val="00943C46"/>
    <w:rsid w:val="0094514B"/>
    <w:rsid w:val="00953973"/>
    <w:rsid w:val="0096112D"/>
    <w:rsid w:val="00962577"/>
    <w:rsid w:val="00962E11"/>
    <w:rsid w:val="00971CEA"/>
    <w:rsid w:val="0097266F"/>
    <w:rsid w:val="00974BF9"/>
    <w:rsid w:val="0097600F"/>
    <w:rsid w:val="00992A18"/>
    <w:rsid w:val="0099425F"/>
    <w:rsid w:val="00995DB3"/>
    <w:rsid w:val="009972F3"/>
    <w:rsid w:val="009A28F1"/>
    <w:rsid w:val="009C5ABC"/>
    <w:rsid w:val="009D53FD"/>
    <w:rsid w:val="009F4118"/>
    <w:rsid w:val="00A35BDF"/>
    <w:rsid w:val="00A4392C"/>
    <w:rsid w:val="00A53677"/>
    <w:rsid w:val="00A67DDB"/>
    <w:rsid w:val="00A750F9"/>
    <w:rsid w:val="00AA467D"/>
    <w:rsid w:val="00AB1FAB"/>
    <w:rsid w:val="00AC143C"/>
    <w:rsid w:val="00AC3F5A"/>
    <w:rsid w:val="00AD1B23"/>
    <w:rsid w:val="00AD39D6"/>
    <w:rsid w:val="00AD3D96"/>
    <w:rsid w:val="00AD3DB5"/>
    <w:rsid w:val="00AE413C"/>
    <w:rsid w:val="00B120A3"/>
    <w:rsid w:val="00B16106"/>
    <w:rsid w:val="00B22352"/>
    <w:rsid w:val="00B25FA4"/>
    <w:rsid w:val="00B37C25"/>
    <w:rsid w:val="00B425C5"/>
    <w:rsid w:val="00B53B06"/>
    <w:rsid w:val="00B6155F"/>
    <w:rsid w:val="00B65AD8"/>
    <w:rsid w:val="00B7645C"/>
    <w:rsid w:val="00B86CC4"/>
    <w:rsid w:val="00B901BB"/>
    <w:rsid w:val="00BD0AB7"/>
    <w:rsid w:val="00BE0001"/>
    <w:rsid w:val="00BF7455"/>
    <w:rsid w:val="00BF7D89"/>
    <w:rsid w:val="00C075FD"/>
    <w:rsid w:val="00C13AD2"/>
    <w:rsid w:val="00C229F3"/>
    <w:rsid w:val="00C26E69"/>
    <w:rsid w:val="00C3427B"/>
    <w:rsid w:val="00C35C9B"/>
    <w:rsid w:val="00C367D0"/>
    <w:rsid w:val="00C53AF9"/>
    <w:rsid w:val="00C55E47"/>
    <w:rsid w:val="00C844BD"/>
    <w:rsid w:val="00C9099A"/>
    <w:rsid w:val="00C91B5E"/>
    <w:rsid w:val="00CA175F"/>
    <w:rsid w:val="00CA6273"/>
    <w:rsid w:val="00CA649B"/>
    <w:rsid w:val="00CB2484"/>
    <w:rsid w:val="00CC7933"/>
    <w:rsid w:val="00CD4314"/>
    <w:rsid w:val="00CD7113"/>
    <w:rsid w:val="00CE7C79"/>
    <w:rsid w:val="00D033AE"/>
    <w:rsid w:val="00D06E43"/>
    <w:rsid w:val="00D0740D"/>
    <w:rsid w:val="00D30D23"/>
    <w:rsid w:val="00D3756A"/>
    <w:rsid w:val="00D41FD6"/>
    <w:rsid w:val="00D46EE8"/>
    <w:rsid w:val="00D65F12"/>
    <w:rsid w:val="00D73C20"/>
    <w:rsid w:val="00D73F25"/>
    <w:rsid w:val="00D754E3"/>
    <w:rsid w:val="00D82568"/>
    <w:rsid w:val="00D92088"/>
    <w:rsid w:val="00D9441C"/>
    <w:rsid w:val="00D95DAE"/>
    <w:rsid w:val="00D95DE4"/>
    <w:rsid w:val="00D97050"/>
    <w:rsid w:val="00D97281"/>
    <w:rsid w:val="00DA6DEA"/>
    <w:rsid w:val="00DD74A4"/>
    <w:rsid w:val="00DE14AB"/>
    <w:rsid w:val="00DE5EC2"/>
    <w:rsid w:val="00DE6E72"/>
    <w:rsid w:val="00E31462"/>
    <w:rsid w:val="00E331AE"/>
    <w:rsid w:val="00E3632A"/>
    <w:rsid w:val="00E37100"/>
    <w:rsid w:val="00E5792A"/>
    <w:rsid w:val="00E644DB"/>
    <w:rsid w:val="00E67698"/>
    <w:rsid w:val="00E729C0"/>
    <w:rsid w:val="00E83841"/>
    <w:rsid w:val="00E94FE2"/>
    <w:rsid w:val="00EA79BB"/>
    <w:rsid w:val="00EB0F4F"/>
    <w:rsid w:val="00EB129F"/>
    <w:rsid w:val="00EB5CEA"/>
    <w:rsid w:val="00EB5D24"/>
    <w:rsid w:val="00EB6AF1"/>
    <w:rsid w:val="00EC256B"/>
    <w:rsid w:val="00EC34C5"/>
    <w:rsid w:val="00ED2E81"/>
    <w:rsid w:val="00ED3B80"/>
    <w:rsid w:val="00ED4E48"/>
    <w:rsid w:val="00ED7362"/>
    <w:rsid w:val="00EE4645"/>
    <w:rsid w:val="00EF019A"/>
    <w:rsid w:val="00EF3B00"/>
    <w:rsid w:val="00EF547C"/>
    <w:rsid w:val="00F161E5"/>
    <w:rsid w:val="00F27C93"/>
    <w:rsid w:val="00F31888"/>
    <w:rsid w:val="00F3666B"/>
    <w:rsid w:val="00F40EAF"/>
    <w:rsid w:val="00F5324B"/>
    <w:rsid w:val="00F65EC6"/>
    <w:rsid w:val="00F765FB"/>
    <w:rsid w:val="00F77EC2"/>
    <w:rsid w:val="00F84C96"/>
    <w:rsid w:val="00F857E6"/>
    <w:rsid w:val="00F94C4A"/>
    <w:rsid w:val="00FE462A"/>
    <w:rsid w:val="00FF0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 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233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477233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477233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477233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477233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E67698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qFormat/>
    <w:rsid w:val="00C26E69"/>
    <w:pPr>
      <w:keepNext/>
      <w:suppressAutoHyphens w:val="0"/>
      <w:spacing w:after="0" w:line="336" w:lineRule="auto"/>
      <w:outlineLvl w:val="5"/>
    </w:pPr>
    <w:rPr>
      <w:rFonts w:ascii="Arial" w:hAnsi="Arial" w:cs="Arial"/>
      <w:sz w:val="24"/>
      <w:u w:val="single"/>
      <w:lang w:val="el-GR" w:eastAsia="el-GR"/>
    </w:rPr>
  </w:style>
  <w:style w:type="paragraph" w:styleId="7">
    <w:name w:val="heading 7"/>
    <w:basedOn w:val="a"/>
    <w:next w:val="a"/>
    <w:link w:val="7Char"/>
    <w:qFormat/>
    <w:rsid w:val="00C26E69"/>
    <w:pPr>
      <w:keepNext/>
      <w:suppressAutoHyphens w:val="0"/>
      <w:spacing w:after="0" w:line="360" w:lineRule="auto"/>
      <w:outlineLvl w:val="6"/>
    </w:pPr>
    <w:rPr>
      <w:rFonts w:ascii="Arial" w:hAnsi="Arial" w:cs="Arial"/>
      <w:b/>
      <w:bCs/>
      <w:sz w:val="24"/>
      <w:lang w:val="el-GR" w:eastAsia="el-GR"/>
    </w:rPr>
  </w:style>
  <w:style w:type="paragraph" w:styleId="8">
    <w:name w:val="heading 8"/>
    <w:basedOn w:val="a"/>
    <w:next w:val="a"/>
    <w:link w:val="8Char"/>
    <w:qFormat/>
    <w:rsid w:val="00C26E69"/>
    <w:pPr>
      <w:keepNext/>
      <w:numPr>
        <w:numId w:val="27"/>
      </w:numPr>
      <w:suppressAutoHyphens w:val="0"/>
      <w:spacing w:after="0"/>
      <w:outlineLvl w:val="7"/>
    </w:pPr>
    <w:rPr>
      <w:rFonts w:ascii="Arial" w:hAnsi="Arial" w:cs="Times New Roman"/>
      <w:b/>
      <w:bCs/>
      <w:lang w:val="el-GR" w:eastAsia="el-GR"/>
    </w:rPr>
  </w:style>
  <w:style w:type="paragraph" w:styleId="9">
    <w:name w:val="heading 9"/>
    <w:basedOn w:val="a"/>
    <w:next w:val="a"/>
    <w:link w:val="9Char"/>
    <w:qFormat/>
    <w:rsid w:val="00C26E69"/>
    <w:pPr>
      <w:keepNext/>
      <w:suppressAutoHyphens w:val="0"/>
      <w:spacing w:after="0"/>
      <w:jc w:val="left"/>
      <w:outlineLvl w:val="8"/>
    </w:pPr>
    <w:rPr>
      <w:rFonts w:ascii="Tahoma" w:hAnsi="Tahoma" w:cs="Times New Roman"/>
      <w:b/>
      <w:sz w:val="20"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77233"/>
  </w:style>
  <w:style w:type="character" w:customStyle="1" w:styleId="WW8Num1z1">
    <w:name w:val="WW8Num1z1"/>
    <w:rsid w:val="00477233"/>
  </w:style>
  <w:style w:type="character" w:customStyle="1" w:styleId="WW8Num1z2">
    <w:name w:val="WW8Num1z2"/>
    <w:rsid w:val="00477233"/>
  </w:style>
  <w:style w:type="character" w:customStyle="1" w:styleId="WW8Num1z3">
    <w:name w:val="WW8Num1z3"/>
    <w:rsid w:val="00477233"/>
  </w:style>
  <w:style w:type="character" w:customStyle="1" w:styleId="WW8Num1z4">
    <w:name w:val="WW8Num1z4"/>
    <w:rsid w:val="00477233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477233"/>
  </w:style>
  <w:style w:type="character" w:customStyle="1" w:styleId="WW8Num1z6">
    <w:name w:val="WW8Num1z6"/>
    <w:rsid w:val="00477233"/>
  </w:style>
  <w:style w:type="character" w:customStyle="1" w:styleId="WW8Num1z7">
    <w:name w:val="WW8Num1z7"/>
    <w:rsid w:val="00477233"/>
  </w:style>
  <w:style w:type="character" w:customStyle="1" w:styleId="WW8Num1z8">
    <w:name w:val="WW8Num1z8"/>
    <w:rsid w:val="00477233"/>
  </w:style>
  <w:style w:type="character" w:customStyle="1" w:styleId="WW8Num2z0">
    <w:name w:val="WW8Num2z0"/>
    <w:rsid w:val="00E67698"/>
    <w:rPr>
      <w:rFonts w:ascii="Symbol" w:hAnsi="Symbol" w:cs="Symbol"/>
      <w:lang w:val="el-GR"/>
    </w:rPr>
  </w:style>
  <w:style w:type="character" w:customStyle="1" w:styleId="WW8Num3z0">
    <w:name w:val="WW8Num3z0"/>
    <w:rsid w:val="00E67698"/>
    <w:rPr>
      <w:lang w:val="el-GR"/>
    </w:rPr>
  </w:style>
  <w:style w:type="character" w:customStyle="1" w:styleId="WW8Num4z0">
    <w:name w:val="WW8Num4z0"/>
    <w:rsid w:val="00E67698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E67698"/>
    <w:rPr>
      <w:lang w:val="el-GR"/>
    </w:rPr>
  </w:style>
  <w:style w:type="character" w:customStyle="1" w:styleId="WW8Num6z0">
    <w:name w:val="WW8Num6z0"/>
    <w:rsid w:val="00E67698"/>
    <w:rPr>
      <w:b/>
      <w:bCs/>
      <w:szCs w:val="22"/>
      <w:lang w:val="el-GR"/>
    </w:rPr>
  </w:style>
  <w:style w:type="character" w:customStyle="1" w:styleId="WW8Num6z1">
    <w:name w:val="WW8Num6z1"/>
    <w:rsid w:val="00E67698"/>
  </w:style>
  <w:style w:type="character" w:customStyle="1" w:styleId="WW8Num6z2">
    <w:name w:val="WW8Num6z2"/>
    <w:rsid w:val="00477233"/>
  </w:style>
  <w:style w:type="character" w:customStyle="1" w:styleId="WW8Num6z3">
    <w:name w:val="WW8Num6z3"/>
    <w:rsid w:val="00477233"/>
  </w:style>
  <w:style w:type="character" w:customStyle="1" w:styleId="WW8Num6z4">
    <w:name w:val="WW8Num6z4"/>
    <w:rsid w:val="00477233"/>
  </w:style>
  <w:style w:type="character" w:customStyle="1" w:styleId="WW8Num6z5">
    <w:name w:val="WW8Num6z5"/>
    <w:rsid w:val="00477233"/>
  </w:style>
  <w:style w:type="character" w:customStyle="1" w:styleId="WW8Num6z6">
    <w:name w:val="WW8Num6z6"/>
    <w:rsid w:val="00477233"/>
  </w:style>
  <w:style w:type="character" w:customStyle="1" w:styleId="WW8Num6z7">
    <w:name w:val="WW8Num6z7"/>
    <w:rsid w:val="00477233"/>
  </w:style>
  <w:style w:type="character" w:customStyle="1" w:styleId="WW8Num6z8">
    <w:name w:val="WW8Num6z8"/>
    <w:rsid w:val="00477233"/>
  </w:style>
  <w:style w:type="character" w:customStyle="1" w:styleId="WW8Num7z0">
    <w:name w:val="WW8Num7z0"/>
    <w:rsid w:val="00E67698"/>
    <w:rPr>
      <w:b/>
      <w:bCs/>
      <w:szCs w:val="22"/>
      <w:lang w:val="el-GR"/>
    </w:rPr>
  </w:style>
  <w:style w:type="character" w:customStyle="1" w:styleId="WW8Num7z1">
    <w:name w:val="WW8Num7z1"/>
    <w:rsid w:val="00477233"/>
    <w:rPr>
      <w:rFonts w:eastAsia="Calibri"/>
      <w:lang w:val="el-GR"/>
    </w:rPr>
  </w:style>
  <w:style w:type="character" w:customStyle="1" w:styleId="WW8Num7z2">
    <w:name w:val="WW8Num7z2"/>
    <w:rsid w:val="00477233"/>
  </w:style>
  <w:style w:type="character" w:customStyle="1" w:styleId="WW8Num7z3">
    <w:name w:val="WW8Num7z3"/>
    <w:rsid w:val="00477233"/>
  </w:style>
  <w:style w:type="character" w:customStyle="1" w:styleId="WW8Num7z4">
    <w:name w:val="WW8Num7z4"/>
    <w:rsid w:val="00477233"/>
  </w:style>
  <w:style w:type="character" w:customStyle="1" w:styleId="WW8Num7z5">
    <w:name w:val="WW8Num7z5"/>
    <w:rsid w:val="00477233"/>
  </w:style>
  <w:style w:type="character" w:customStyle="1" w:styleId="WW8Num7z6">
    <w:name w:val="WW8Num7z6"/>
    <w:rsid w:val="00477233"/>
  </w:style>
  <w:style w:type="character" w:customStyle="1" w:styleId="WW8Num7z7">
    <w:name w:val="WW8Num7z7"/>
    <w:rsid w:val="00477233"/>
  </w:style>
  <w:style w:type="character" w:customStyle="1" w:styleId="WW8Num7z8">
    <w:name w:val="WW8Num7z8"/>
    <w:rsid w:val="00477233"/>
  </w:style>
  <w:style w:type="character" w:customStyle="1" w:styleId="WW8Num8z0">
    <w:name w:val="WW8Num8z0"/>
    <w:rsid w:val="00E67698"/>
    <w:rPr>
      <w:rFonts w:ascii="Symbol" w:hAnsi="Symbol" w:cs="OpenSymbol"/>
      <w:color w:val="5B9BD5"/>
    </w:rPr>
  </w:style>
  <w:style w:type="character" w:customStyle="1" w:styleId="WW8Num9z0">
    <w:name w:val="WW8Num9z0"/>
    <w:rsid w:val="00E67698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E67698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E67698"/>
  </w:style>
  <w:style w:type="character" w:customStyle="1" w:styleId="WW8Num10z2">
    <w:name w:val="WW8Num10z2"/>
    <w:rsid w:val="00477233"/>
  </w:style>
  <w:style w:type="character" w:customStyle="1" w:styleId="WW8Num10z3">
    <w:name w:val="WW8Num10z3"/>
    <w:rsid w:val="00E67698"/>
  </w:style>
  <w:style w:type="character" w:customStyle="1" w:styleId="WW8Num10z4">
    <w:name w:val="WW8Num10z4"/>
    <w:rsid w:val="00477233"/>
  </w:style>
  <w:style w:type="character" w:customStyle="1" w:styleId="WW8Num10z5">
    <w:name w:val="WW8Num10z5"/>
    <w:rsid w:val="00477233"/>
  </w:style>
  <w:style w:type="character" w:customStyle="1" w:styleId="WW8Num10z6">
    <w:name w:val="WW8Num10z6"/>
    <w:rsid w:val="00477233"/>
  </w:style>
  <w:style w:type="character" w:customStyle="1" w:styleId="WW8Num10z7">
    <w:name w:val="WW8Num10z7"/>
    <w:rsid w:val="00477233"/>
  </w:style>
  <w:style w:type="character" w:customStyle="1" w:styleId="WW8Num10z8">
    <w:name w:val="WW8Num10z8"/>
    <w:rsid w:val="00477233"/>
  </w:style>
  <w:style w:type="character" w:customStyle="1" w:styleId="WW8Num8z1">
    <w:name w:val="WW8Num8z1"/>
    <w:rsid w:val="00477233"/>
    <w:rPr>
      <w:rFonts w:eastAsia="Calibri"/>
      <w:lang w:val="el-GR"/>
    </w:rPr>
  </w:style>
  <w:style w:type="character" w:customStyle="1" w:styleId="WW8Num8z2">
    <w:name w:val="WW8Num8z2"/>
    <w:rsid w:val="00477233"/>
  </w:style>
  <w:style w:type="character" w:customStyle="1" w:styleId="WW8Num8z3">
    <w:name w:val="WW8Num8z3"/>
    <w:rsid w:val="00477233"/>
  </w:style>
  <w:style w:type="character" w:customStyle="1" w:styleId="WW8Num8z4">
    <w:name w:val="WW8Num8z4"/>
    <w:rsid w:val="00477233"/>
  </w:style>
  <w:style w:type="character" w:customStyle="1" w:styleId="WW8Num8z5">
    <w:name w:val="WW8Num8z5"/>
    <w:rsid w:val="00477233"/>
  </w:style>
  <w:style w:type="character" w:customStyle="1" w:styleId="WW8Num8z6">
    <w:name w:val="WW8Num8z6"/>
    <w:rsid w:val="00477233"/>
  </w:style>
  <w:style w:type="character" w:customStyle="1" w:styleId="WW8Num8z7">
    <w:name w:val="WW8Num8z7"/>
    <w:rsid w:val="00477233"/>
  </w:style>
  <w:style w:type="character" w:customStyle="1" w:styleId="WW8Num8z8">
    <w:name w:val="WW8Num8z8"/>
    <w:rsid w:val="00477233"/>
  </w:style>
  <w:style w:type="character" w:customStyle="1" w:styleId="WW8Num11z0">
    <w:name w:val="WW8Num11z0"/>
    <w:rsid w:val="00E67698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  <w:rsid w:val="00E67698"/>
  </w:style>
  <w:style w:type="character" w:customStyle="1" w:styleId="WW8Num11z2">
    <w:name w:val="WW8Num11z2"/>
    <w:rsid w:val="00477233"/>
  </w:style>
  <w:style w:type="character" w:customStyle="1" w:styleId="WW8Num11z3">
    <w:name w:val="WW8Num11z3"/>
    <w:rsid w:val="00E67698"/>
  </w:style>
  <w:style w:type="character" w:customStyle="1" w:styleId="WW8Num11z4">
    <w:name w:val="WW8Num11z4"/>
    <w:rsid w:val="00477233"/>
  </w:style>
  <w:style w:type="character" w:customStyle="1" w:styleId="WW8Num11z5">
    <w:name w:val="WW8Num11z5"/>
    <w:rsid w:val="00477233"/>
  </w:style>
  <w:style w:type="character" w:customStyle="1" w:styleId="WW8Num11z6">
    <w:name w:val="WW8Num11z6"/>
    <w:rsid w:val="00477233"/>
  </w:style>
  <w:style w:type="character" w:customStyle="1" w:styleId="WW8Num11z7">
    <w:name w:val="WW8Num11z7"/>
    <w:rsid w:val="00477233"/>
  </w:style>
  <w:style w:type="character" w:customStyle="1" w:styleId="WW8Num11z8">
    <w:name w:val="WW8Num11z8"/>
    <w:rsid w:val="00477233"/>
  </w:style>
  <w:style w:type="character" w:customStyle="1" w:styleId="40">
    <w:name w:val="Προεπιλεγμένη γραμματοσειρά4"/>
    <w:rsid w:val="00477233"/>
  </w:style>
  <w:style w:type="character" w:customStyle="1" w:styleId="WW8Num2z1">
    <w:name w:val="WW8Num2z1"/>
    <w:rsid w:val="00477233"/>
  </w:style>
  <w:style w:type="character" w:customStyle="1" w:styleId="WW8Num2z2">
    <w:name w:val="WW8Num2z2"/>
    <w:rsid w:val="00477233"/>
  </w:style>
  <w:style w:type="character" w:customStyle="1" w:styleId="WW8Num2z3">
    <w:name w:val="WW8Num2z3"/>
    <w:rsid w:val="00477233"/>
  </w:style>
  <w:style w:type="character" w:customStyle="1" w:styleId="WW8Num2z4">
    <w:name w:val="WW8Num2z4"/>
    <w:rsid w:val="00477233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477233"/>
  </w:style>
  <w:style w:type="character" w:customStyle="1" w:styleId="WW8Num2z6">
    <w:name w:val="WW8Num2z6"/>
    <w:rsid w:val="00477233"/>
  </w:style>
  <w:style w:type="character" w:customStyle="1" w:styleId="WW8Num2z7">
    <w:name w:val="WW8Num2z7"/>
    <w:rsid w:val="00477233"/>
  </w:style>
  <w:style w:type="character" w:customStyle="1" w:styleId="WW8Num2z8">
    <w:name w:val="WW8Num2z8"/>
    <w:rsid w:val="00477233"/>
  </w:style>
  <w:style w:type="character" w:customStyle="1" w:styleId="WW8Num9z1">
    <w:name w:val="WW8Num9z1"/>
    <w:rsid w:val="00477233"/>
    <w:rPr>
      <w:rFonts w:eastAsia="Calibri"/>
      <w:lang w:val="el-GR"/>
    </w:rPr>
  </w:style>
  <w:style w:type="character" w:customStyle="1" w:styleId="WW8Num9z2">
    <w:name w:val="WW8Num9z2"/>
    <w:rsid w:val="00477233"/>
  </w:style>
  <w:style w:type="character" w:customStyle="1" w:styleId="WW8Num9z3">
    <w:name w:val="WW8Num9z3"/>
    <w:rsid w:val="00477233"/>
  </w:style>
  <w:style w:type="character" w:customStyle="1" w:styleId="WW8Num9z4">
    <w:name w:val="WW8Num9z4"/>
    <w:rsid w:val="00477233"/>
  </w:style>
  <w:style w:type="character" w:customStyle="1" w:styleId="WW8Num9z5">
    <w:name w:val="WW8Num9z5"/>
    <w:rsid w:val="00477233"/>
  </w:style>
  <w:style w:type="character" w:customStyle="1" w:styleId="WW8Num9z6">
    <w:name w:val="WW8Num9z6"/>
    <w:rsid w:val="00477233"/>
  </w:style>
  <w:style w:type="character" w:customStyle="1" w:styleId="WW8Num9z7">
    <w:name w:val="WW8Num9z7"/>
    <w:rsid w:val="00477233"/>
  </w:style>
  <w:style w:type="character" w:customStyle="1" w:styleId="WW8Num9z8">
    <w:name w:val="WW8Num9z8"/>
    <w:rsid w:val="00477233"/>
  </w:style>
  <w:style w:type="character" w:customStyle="1" w:styleId="WW-DefaultParagraphFont">
    <w:name w:val="WW-Default Paragraph Font"/>
    <w:rsid w:val="00477233"/>
  </w:style>
  <w:style w:type="character" w:customStyle="1" w:styleId="WW8Num12z0">
    <w:name w:val="WW8Num12z0"/>
    <w:rsid w:val="00E67698"/>
    <w:rPr>
      <w:rFonts w:ascii="Symbol" w:hAnsi="Symbol" w:cs="Symbol"/>
    </w:rPr>
  </w:style>
  <w:style w:type="character" w:customStyle="1" w:styleId="WW8Num12z1">
    <w:name w:val="WW8Num12z1"/>
    <w:rsid w:val="00477233"/>
    <w:rPr>
      <w:rFonts w:ascii="Courier New" w:hAnsi="Courier New" w:cs="Courier New"/>
    </w:rPr>
  </w:style>
  <w:style w:type="character" w:customStyle="1" w:styleId="WW8Num12z2">
    <w:name w:val="WW8Num12z2"/>
    <w:rsid w:val="00477233"/>
    <w:rPr>
      <w:rFonts w:ascii="Wingdings" w:hAnsi="Wingdings" w:cs="Wingdings"/>
    </w:rPr>
  </w:style>
  <w:style w:type="character" w:customStyle="1" w:styleId="WW-DefaultParagraphFont1">
    <w:name w:val="WW-Default Paragraph Font1"/>
    <w:rsid w:val="00477233"/>
  </w:style>
  <w:style w:type="character" w:customStyle="1" w:styleId="WW-DefaultParagraphFont11">
    <w:name w:val="WW-Default Paragraph Font11"/>
    <w:rsid w:val="00477233"/>
  </w:style>
  <w:style w:type="character" w:customStyle="1" w:styleId="WW-DefaultParagraphFont111">
    <w:name w:val="WW-Default Paragraph Font111"/>
    <w:rsid w:val="00477233"/>
  </w:style>
  <w:style w:type="character" w:customStyle="1" w:styleId="30">
    <w:name w:val="Προεπιλεγμένη γραμματοσειρά3"/>
    <w:rsid w:val="00477233"/>
  </w:style>
  <w:style w:type="character" w:customStyle="1" w:styleId="WW-DefaultParagraphFont1111">
    <w:name w:val="WW-Default Paragraph Font1111"/>
    <w:rsid w:val="00477233"/>
  </w:style>
  <w:style w:type="character" w:customStyle="1" w:styleId="DefaultParagraphFont2">
    <w:name w:val="Default Paragraph Font2"/>
    <w:rsid w:val="00477233"/>
  </w:style>
  <w:style w:type="character" w:customStyle="1" w:styleId="WW8Num12z3">
    <w:name w:val="WW8Num12z3"/>
    <w:rsid w:val="00E67698"/>
  </w:style>
  <w:style w:type="character" w:customStyle="1" w:styleId="WW8Num12z4">
    <w:name w:val="WW8Num12z4"/>
    <w:rsid w:val="00477233"/>
  </w:style>
  <w:style w:type="character" w:customStyle="1" w:styleId="WW8Num12z5">
    <w:name w:val="WW8Num12z5"/>
    <w:rsid w:val="00477233"/>
  </w:style>
  <w:style w:type="character" w:customStyle="1" w:styleId="WW8Num12z6">
    <w:name w:val="WW8Num12z6"/>
    <w:rsid w:val="00477233"/>
  </w:style>
  <w:style w:type="character" w:customStyle="1" w:styleId="WW8Num12z7">
    <w:name w:val="WW8Num12z7"/>
    <w:rsid w:val="00477233"/>
  </w:style>
  <w:style w:type="character" w:customStyle="1" w:styleId="WW8Num12z8">
    <w:name w:val="WW8Num12z8"/>
    <w:rsid w:val="00477233"/>
  </w:style>
  <w:style w:type="character" w:customStyle="1" w:styleId="WW8Num13z0">
    <w:name w:val="WW8Num13z0"/>
    <w:rsid w:val="00477233"/>
    <w:rPr>
      <w:rFonts w:ascii="Symbol" w:hAnsi="Symbol" w:cs="OpenSymbol"/>
    </w:rPr>
  </w:style>
  <w:style w:type="character" w:customStyle="1" w:styleId="WW-DefaultParagraphFont11111">
    <w:name w:val="WW-Default Paragraph Font11111"/>
    <w:rsid w:val="00477233"/>
  </w:style>
  <w:style w:type="character" w:customStyle="1" w:styleId="WW8Num13z1">
    <w:name w:val="WW8Num13z1"/>
    <w:rsid w:val="00477233"/>
    <w:rPr>
      <w:rFonts w:eastAsia="Calibri"/>
      <w:lang w:val="el-GR"/>
    </w:rPr>
  </w:style>
  <w:style w:type="character" w:customStyle="1" w:styleId="WW8Num13z2">
    <w:name w:val="WW8Num13z2"/>
    <w:rsid w:val="00477233"/>
  </w:style>
  <w:style w:type="character" w:customStyle="1" w:styleId="WW8Num13z3">
    <w:name w:val="WW8Num13z3"/>
    <w:rsid w:val="00477233"/>
  </w:style>
  <w:style w:type="character" w:customStyle="1" w:styleId="WW8Num13z4">
    <w:name w:val="WW8Num13z4"/>
    <w:rsid w:val="00477233"/>
  </w:style>
  <w:style w:type="character" w:customStyle="1" w:styleId="WW8Num13z5">
    <w:name w:val="WW8Num13z5"/>
    <w:rsid w:val="00477233"/>
  </w:style>
  <w:style w:type="character" w:customStyle="1" w:styleId="WW8Num13z6">
    <w:name w:val="WW8Num13z6"/>
    <w:rsid w:val="00477233"/>
  </w:style>
  <w:style w:type="character" w:customStyle="1" w:styleId="WW8Num13z7">
    <w:name w:val="WW8Num13z7"/>
    <w:rsid w:val="00477233"/>
  </w:style>
  <w:style w:type="character" w:customStyle="1" w:styleId="WW8Num13z8">
    <w:name w:val="WW8Num13z8"/>
    <w:rsid w:val="00477233"/>
  </w:style>
  <w:style w:type="character" w:customStyle="1" w:styleId="WW8Num14z0">
    <w:name w:val="WW8Num14z0"/>
    <w:rsid w:val="00477233"/>
    <w:rPr>
      <w:rFonts w:ascii="Symbol" w:hAnsi="Symbol" w:cs="OpenSymbol"/>
    </w:rPr>
  </w:style>
  <w:style w:type="character" w:customStyle="1" w:styleId="WW8Num14z1">
    <w:name w:val="WW8Num14z1"/>
    <w:rsid w:val="00477233"/>
  </w:style>
  <w:style w:type="character" w:customStyle="1" w:styleId="WW8Num14z2">
    <w:name w:val="WW8Num14z2"/>
    <w:rsid w:val="00477233"/>
  </w:style>
  <w:style w:type="character" w:customStyle="1" w:styleId="WW8Num14z3">
    <w:name w:val="WW8Num14z3"/>
    <w:rsid w:val="00477233"/>
  </w:style>
  <w:style w:type="character" w:customStyle="1" w:styleId="WW8Num14z4">
    <w:name w:val="WW8Num14z4"/>
    <w:rsid w:val="00477233"/>
  </w:style>
  <w:style w:type="character" w:customStyle="1" w:styleId="WW8Num14z5">
    <w:name w:val="WW8Num14z5"/>
    <w:rsid w:val="00477233"/>
  </w:style>
  <w:style w:type="character" w:customStyle="1" w:styleId="WW8Num14z6">
    <w:name w:val="WW8Num14z6"/>
    <w:rsid w:val="00477233"/>
  </w:style>
  <w:style w:type="character" w:customStyle="1" w:styleId="WW8Num14z7">
    <w:name w:val="WW8Num14z7"/>
    <w:rsid w:val="00477233"/>
  </w:style>
  <w:style w:type="character" w:customStyle="1" w:styleId="WW8Num14z8">
    <w:name w:val="WW8Num14z8"/>
    <w:rsid w:val="00477233"/>
  </w:style>
  <w:style w:type="character" w:customStyle="1" w:styleId="WW8Num15z0">
    <w:name w:val="WW8Num15z0"/>
    <w:rsid w:val="00477233"/>
  </w:style>
  <w:style w:type="character" w:customStyle="1" w:styleId="WW8Num15z1">
    <w:name w:val="WW8Num15z1"/>
    <w:rsid w:val="00477233"/>
  </w:style>
  <w:style w:type="character" w:customStyle="1" w:styleId="WW8Num15z2">
    <w:name w:val="WW8Num15z2"/>
    <w:rsid w:val="00477233"/>
  </w:style>
  <w:style w:type="character" w:customStyle="1" w:styleId="WW8Num15z3">
    <w:name w:val="WW8Num15z3"/>
    <w:rsid w:val="00477233"/>
  </w:style>
  <w:style w:type="character" w:customStyle="1" w:styleId="WW8Num15z4">
    <w:name w:val="WW8Num15z4"/>
    <w:rsid w:val="00477233"/>
  </w:style>
  <w:style w:type="character" w:customStyle="1" w:styleId="WW8Num15z5">
    <w:name w:val="WW8Num15z5"/>
    <w:rsid w:val="00477233"/>
  </w:style>
  <w:style w:type="character" w:customStyle="1" w:styleId="WW8Num15z6">
    <w:name w:val="WW8Num15z6"/>
    <w:rsid w:val="00477233"/>
  </w:style>
  <w:style w:type="character" w:customStyle="1" w:styleId="WW8Num15z7">
    <w:name w:val="WW8Num15z7"/>
    <w:rsid w:val="00477233"/>
  </w:style>
  <w:style w:type="character" w:customStyle="1" w:styleId="WW8Num15z8">
    <w:name w:val="WW8Num15z8"/>
    <w:rsid w:val="00477233"/>
  </w:style>
  <w:style w:type="character" w:customStyle="1" w:styleId="WW8Num16z0">
    <w:name w:val="WW8Num16z0"/>
    <w:rsid w:val="00477233"/>
  </w:style>
  <w:style w:type="character" w:customStyle="1" w:styleId="WW8Num16z1">
    <w:name w:val="WW8Num16z1"/>
    <w:rsid w:val="00477233"/>
  </w:style>
  <w:style w:type="character" w:customStyle="1" w:styleId="WW8Num16z2">
    <w:name w:val="WW8Num16z2"/>
    <w:rsid w:val="00477233"/>
  </w:style>
  <w:style w:type="character" w:customStyle="1" w:styleId="WW8Num16z3">
    <w:name w:val="WW8Num16z3"/>
    <w:rsid w:val="00477233"/>
  </w:style>
  <w:style w:type="character" w:customStyle="1" w:styleId="WW8Num16z4">
    <w:name w:val="WW8Num16z4"/>
    <w:rsid w:val="00477233"/>
  </w:style>
  <w:style w:type="character" w:customStyle="1" w:styleId="WW8Num16z5">
    <w:name w:val="WW8Num16z5"/>
    <w:rsid w:val="00477233"/>
  </w:style>
  <w:style w:type="character" w:customStyle="1" w:styleId="WW8Num16z6">
    <w:name w:val="WW8Num16z6"/>
    <w:rsid w:val="00477233"/>
  </w:style>
  <w:style w:type="character" w:customStyle="1" w:styleId="WW8Num16z7">
    <w:name w:val="WW8Num16z7"/>
    <w:rsid w:val="00477233"/>
  </w:style>
  <w:style w:type="character" w:customStyle="1" w:styleId="WW8Num16z8">
    <w:name w:val="WW8Num16z8"/>
    <w:rsid w:val="00477233"/>
  </w:style>
  <w:style w:type="character" w:customStyle="1" w:styleId="WW-DefaultParagraphFont111111">
    <w:name w:val="WW-Default Paragraph Font111111"/>
    <w:rsid w:val="00477233"/>
  </w:style>
  <w:style w:type="character" w:customStyle="1" w:styleId="WW-DefaultParagraphFont1111111">
    <w:name w:val="WW-Default Paragraph Font1111111"/>
    <w:rsid w:val="00477233"/>
  </w:style>
  <w:style w:type="character" w:customStyle="1" w:styleId="WW-DefaultParagraphFont11111111">
    <w:name w:val="WW-Default Paragraph Font11111111"/>
    <w:rsid w:val="00477233"/>
  </w:style>
  <w:style w:type="character" w:customStyle="1" w:styleId="WW-DefaultParagraphFont111111111">
    <w:name w:val="WW-Default Paragraph Font111111111"/>
    <w:rsid w:val="00477233"/>
  </w:style>
  <w:style w:type="character" w:customStyle="1" w:styleId="WW-DefaultParagraphFont1111111111">
    <w:name w:val="WW-Default Paragraph Font1111111111"/>
    <w:rsid w:val="00477233"/>
  </w:style>
  <w:style w:type="character" w:customStyle="1" w:styleId="WW8Num17z0">
    <w:name w:val="WW8Num17z0"/>
    <w:rsid w:val="00477233"/>
  </w:style>
  <w:style w:type="character" w:customStyle="1" w:styleId="WW8Num17z1">
    <w:name w:val="WW8Num17z1"/>
    <w:rsid w:val="00477233"/>
  </w:style>
  <w:style w:type="character" w:customStyle="1" w:styleId="WW8Num17z2">
    <w:name w:val="WW8Num17z2"/>
    <w:rsid w:val="00477233"/>
  </w:style>
  <w:style w:type="character" w:customStyle="1" w:styleId="WW8Num17z3">
    <w:name w:val="WW8Num17z3"/>
    <w:rsid w:val="00477233"/>
  </w:style>
  <w:style w:type="character" w:customStyle="1" w:styleId="WW8Num17z4">
    <w:name w:val="WW8Num17z4"/>
    <w:rsid w:val="00477233"/>
  </w:style>
  <w:style w:type="character" w:customStyle="1" w:styleId="WW8Num17z5">
    <w:name w:val="WW8Num17z5"/>
    <w:rsid w:val="00477233"/>
  </w:style>
  <w:style w:type="character" w:customStyle="1" w:styleId="WW8Num17z6">
    <w:name w:val="WW8Num17z6"/>
    <w:rsid w:val="00477233"/>
  </w:style>
  <w:style w:type="character" w:customStyle="1" w:styleId="WW8Num17z7">
    <w:name w:val="WW8Num17z7"/>
    <w:rsid w:val="00477233"/>
  </w:style>
  <w:style w:type="character" w:customStyle="1" w:styleId="WW8Num17z8">
    <w:name w:val="WW8Num17z8"/>
    <w:rsid w:val="00477233"/>
  </w:style>
  <w:style w:type="character" w:customStyle="1" w:styleId="WW8Num18z0">
    <w:name w:val="WW8Num18z0"/>
    <w:rsid w:val="00477233"/>
  </w:style>
  <w:style w:type="character" w:customStyle="1" w:styleId="WW8Num18z1">
    <w:name w:val="WW8Num18z1"/>
    <w:rsid w:val="00477233"/>
  </w:style>
  <w:style w:type="character" w:customStyle="1" w:styleId="WW8Num18z2">
    <w:name w:val="WW8Num18z2"/>
    <w:rsid w:val="00477233"/>
  </w:style>
  <w:style w:type="character" w:customStyle="1" w:styleId="WW8Num18z3">
    <w:name w:val="WW8Num18z3"/>
    <w:rsid w:val="00477233"/>
  </w:style>
  <w:style w:type="character" w:customStyle="1" w:styleId="WW8Num18z4">
    <w:name w:val="WW8Num18z4"/>
    <w:rsid w:val="00477233"/>
  </w:style>
  <w:style w:type="character" w:customStyle="1" w:styleId="WW8Num18z5">
    <w:name w:val="WW8Num18z5"/>
    <w:rsid w:val="00477233"/>
  </w:style>
  <w:style w:type="character" w:customStyle="1" w:styleId="WW8Num18z6">
    <w:name w:val="WW8Num18z6"/>
    <w:rsid w:val="00477233"/>
  </w:style>
  <w:style w:type="character" w:customStyle="1" w:styleId="WW8Num18z7">
    <w:name w:val="WW8Num18z7"/>
    <w:rsid w:val="00477233"/>
  </w:style>
  <w:style w:type="character" w:customStyle="1" w:styleId="WW8Num18z8">
    <w:name w:val="WW8Num18z8"/>
    <w:rsid w:val="00477233"/>
  </w:style>
  <w:style w:type="character" w:customStyle="1" w:styleId="WW8Num3z1">
    <w:name w:val="WW8Num3z1"/>
    <w:rsid w:val="00477233"/>
  </w:style>
  <w:style w:type="character" w:customStyle="1" w:styleId="WW8Num3z2">
    <w:name w:val="WW8Num3z2"/>
    <w:rsid w:val="00477233"/>
  </w:style>
  <w:style w:type="character" w:customStyle="1" w:styleId="WW8Num3z3">
    <w:name w:val="WW8Num3z3"/>
    <w:rsid w:val="00477233"/>
  </w:style>
  <w:style w:type="character" w:customStyle="1" w:styleId="WW8Num3z4">
    <w:name w:val="WW8Num3z4"/>
    <w:rsid w:val="00477233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477233"/>
  </w:style>
  <w:style w:type="character" w:customStyle="1" w:styleId="WW8Num3z6">
    <w:name w:val="WW8Num3z6"/>
    <w:rsid w:val="00477233"/>
  </w:style>
  <w:style w:type="character" w:customStyle="1" w:styleId="WW8Num3z7">
    <w:name w:val="WW8Num3z7"/>
    <w:rsid w:val="00477233"/>
  </w:style>
  <w:style w:type="character" w:customStyle="1" w:styleId="WW8Num3z8">
    <w:name w:val="WW8Num3z8"/>
    <w:rsid w:val="00477233"/>
  </w:style>
  <w:style w:type="character" w:customStyle="1" w:styleId="WW-DefaultParagraphFont11111111111">
    <w:name w:val="WW-Default Paragraph Font11111111111"/>
    <w:rsid w:val="00477233"/>
  </w:style>
  <w:style w:type="character" w:customStyle="1" w:styleId="WW-DefaultParagraphFont111111111111">
    <w:name w:val="WW-Default Paragraph Font111111111111"/>
    <w:rsid w:val="00477233"/>
  </w:style>
  <w:style w:type="character" w:customStyle="1" w:styleId="WW-DefaultParagraphFont1111111111111">
    <w:name w:val="WW-Default Paragraph Font1111111111111"/>
    <w:rsid w:val="00477233"/>
  </w:style>
  <w:style w:type="character" w:customStyle="1" w:styleId="WW-DefaultParagraphFont11111111111111">
    <w:name w:val="WW-Default Paragraph Font11111111111111"/>
    <w:rsid w:val="00477233"/>
  </w:style>
  <w:style w:type="character" w:customStyle="1" w:styleId="21">
    <w:name w:val="Προεπιλεγμένη γραμματοσειρά2"/>
    <w:rsid w:val="00477233"/>
  </w:style>
  <w:style w:type="character" w:customStyle="1" w:styleId="WW8Num19z0">
    <w:name w:val="WW8Num19z0"/>
    <w:rsid w:val="00477233"/>
    <w:rPr>
      <w:rFonts w:ascii="Calibri" w:hAnsi="Calibri" w:cs="Calibri"/>
    </w:rPr>
  </w:style>
  <w:style w:type="character" w:customStyle="1" w:styleId="WW8Num19z1">
    <w:name w:val="WW8Num19z1"/>
    <w:rsid w:val="00477233"/>
  </w:style>
  <w:style w:type="character" w:customStyle="1" w:styleId="WW8Num20z0">
    <w:name w:val="WW8Num20z0"/>
    <w:rsid w:val="00477233"/>
    <w:rPr>
      <w:rFonts w:ascii="Calibri" w:eastAsia="Calibri" w:hAnsi="Calibri" w:cs="Times New Roman"/>
    </w:rPr>
  </w:style>
  <w:style w:type="character" w:customStyle="1" w:styleId="WW8Num20z1">
    <w:name w:val="WW8Num20z1"/>
    <w:rsid w:val="00477233"/>
    <w:rPr>
      <w:rFonts w:ascii="Courier New" w:hAnsi="Courier New" w:cs="Courier New"/>
    </w:rPr>
  </w:style>
  <w:style w:type="character" w:customStyle="1" w:styleId="WW8Num20z2">
    <w:name w:val="WW8Num20z2"/>
    <w:rsid w:val="00477233"/>
    <w:rPr>
      <w:rFonts w:ascii="Wingdings" w:hAnsi="Wingdings" w:cs="Wingdings"/>
    </w:rPr>
  </w:style>
  <w:style w:type="character" w:customStyle="1" w:styleId="WW8Num20z3">
    <w:name w:val="WW8Num20z3"/>
    <w:rsid w:val="00477233"/>
    <w:rPr>
      <w:rFonts w:ascii="Symbol" w:hAnsi="Symbol" w:cs="Symbol"/>
    </w:rPr>
  </w:style>
  <w:style w:type="character" w:customStyle="1" w:styleId="WW-DefaultParagraphFont111111111111111">
    <w:name w:val="WW-Default Paragraph Font111111111111111"/>
    <w:rsid w:val="00477233"/>
  </w:style>
  <w:style w:type="character" w:customStyle="1" w:styleId="WW8Num19z2">
    <w:name w:val="WW8Num19z2"/>
    <w:rsid w:val="00477233"/>
  </w:style>
  <w:style w:type="character" w:customStyle="1" w:styleId="WW8Num19z3">
    <w:name w:val="WW8Num19z3"/>
    <w:rsid w:val="00477233"/>
  </w:style>
  <w:style w:type="character" w:customStyle="1" w:styleId="WW8Num19z4">
    <w:name w:val="WW8Num19z4"/>
    <w:rsid w:val="00477233"/>
  </w:style>
  <w:style w:type="character" w:customStyle="1" w:styleId="WW8Num19z5">
    <w:name w:val="WW8Num19z5"/>
    <w:rsid w:val="00477233"/>
  </w:style>
  <w:style w:type="character" w:customStyle="1" w:styleId="WW8Num19z6">
    <w:name w:val="WW8Num19z6"/>
    <w:rsid w:val="00477233"/>
  </w:style>
  <w:style w:type="character" w:customStyle="1" w:styleId="WW8Num19z7">
    <w:name w:val="WW8Num19z7"/>
    <w:rsid w:val="00477233"/>
  </w:style>
  <w:style w:type="character" w:customStyle="1" w:styleId="WW8Num19z8">
    <w:name w:val="WW8Num19z8"/>
    <w:rsid w:val="00477233"/>
  </w:style>
  <w:style w:type="character" w:customStyle="1" w:styleId="WW8Num20z4">
    <w:name w:val="WW8Num20z4"/>
    <w:rsid w:val="00477233"/>
  </w:style>
  <w:style w:type="character" w:customStyle="1" w:styleId="WW8Num20z5">
    <w:name w:val="WW8Num20z5"/>
    <w:rsid w:val="00477233"/>
  </w:style>
  <w:style w:type="character" w:customStyle="1" w:styleId="WW8Num20z6">
    <w:name w:val="WW8Num20z6"/>
    <w:rsid w:val="00477233"/>
  </w:style>
  <w:style w:type="character" w:customStyle="1" w:styleId="WW8Num20z7">
    <w:name w:val="WW8Num20z7"/>
    <w:rsid w:val="00477233"/>
  </w:style>
  <w:style w:type="character" w:customStyle="1" w:styleId="WW8Num20z8">
    <w:name w:val="WW8Num20z8"/>
    <w:rsid w:val="00477233"/>
  </w:style>
  <w:style w:type="character" w:customStyle="1" w:styleId="WW-DefaultParagraphFont1111111111111111">
    <w:name w:val="WW-Default Paragraph Font1111111111111111"/>
    <w:rsid w:val="00477233"/>
  </w:style>
  <w:style w:type="character" w:customStyle="1" w:styleId="WW-DefaultParagraphFont11111111111111111">
    <w:name w:val="WW-Default Paragraph Font11111111111111111"/>
    <w:rsid w:val="00477233"/>
  </w:style>
  <w:style w:type="character" w:customStyle="1" w:styleId="WW8Num21z0">
    <w:name w:val="WW8Num21z0"/>
    <w:rsid w:val="00477233"/>
    <w:rPr>
      <w:rFonts w:ascii="Calibri" w:eastAsia="Times New Roman" w:hAnsi="Calibri" w:cs="Calibri"/>
    </w:rPr>
  </w:style>
  <w:style w:type="character" w:customStyle="1" w:styleId="WW8Num21z1">
    <w:name w:val="WW8Num21z1"/>
    <w:rsid w:val="00477233"/>
    <w:rPr>
      <w:rFonts w:ascii="Courier New" w:hAnsi="Courier New" w:cs="Courier New"/>
    </w:rPr>
  </w:style>
  <w:style w:type="character" w:customStyle="1" w:styleId="WW8Num21z2">
    <w:name w:val="WW8Num21z2"/>
    <w:rsid w:val="00477233"/>
    <w:rPr>
      <w:rFonts w:ascii="Wingdings" w:hAnsi="Wingdings" w:cs="Wingdings"/>
    </w:rPr>
  </w:style>
  <w:style w:type="character" w:customStyle="1" w:styleId="WW8Num21z3">
    <w:name w:val="WW8Num21z3"/>
    <w:rsid w:val="00477233"/>
    <w:rPr>
      <w:rFonts w:ascii="Symbol" w:hAnsi="Symbol" w:cs="Symbol"/>
    </w:rPr>
  </w:style>
  <w:style w:type="character" w:customStyle="1" w:styleId="WW8Num22z0">
    <w:name w:val="WW8Num22z0"/>
    <w:rsid w:val="00477233"/>
    <w:rPr>
      <w:rFonts w:ascii="Symbol" w:hAnsi="Symbol" w:cs="Symbol"/>
    </w:rPr>
  </w:style>
  <w:style w:type="character" w:customStyle="1" w:styleId="WW8Num22z1">
    <w:name w:val="WW8Num22z1"/>
    <w:rsid w:val="00477233"/>
    <w:rPr>
      <w:rFonts w:ascii="Courier New" w:hAnsi="Courier New" w:cs="Courier New"/>
    </w:rPr>
  </w:style>
  <w:style w:type="character" w:customStyle="1" w:styleId="WW8Num22z2">
    <w:name w:val="WW8Num22z2"/>
    <w:rsid w:val="00477233"/>
    <w:rPr>
      <w:rFonts w:ascii="Wingdings" w:hAnsi="Wingdings" w:cs="Wingdings"/>
    </w:rPr>
  </w:style>
  <w:style w:type="character" w:customStyle="1" w:styleId="WW8Num23z0">
    <w:name w:val="WW8Num23z0"/>
    <w:rsid w:val="00477233"/>
    <w:rPr>
      <w:rFonts w:ascii="Calibri" w:eastAsia="Times New Roman" w:hAnsi="Calibri" w:cs="Calibri"/>
    </w:rPr>
  </w:style>
  <w:style w:type="character" w:customStyle="1" w:styleId="WW8Num23z1">
    <w:name w:val="WW8Num23z1"/>
    <w:rsid w:val="00477233"/>
    <w:rPr>
      <w:rFonts w:ascii="Courier New" w:hAnsi="Courier New" w:cs="Courier New"/>
    </w:rPr>
  </w:style>
  <w:style w:type="character" w:customStyle="1" w:styleId="WW8Num23z2">
    <w:name w:val="WW8Num23z2"/>
    <w:rsid w:val="00477233"/>
    <w:rPr>
      <w:rFonts w:ascii="Wingdings" w:hAnsi="Wingdings" w:cs="Wingdings"/>
    </w:rPr>
  </w:style>
  <w:style w:type="character" w:customStyle="1" w:styleId="WW8Num23z3">
    <w:name w:val="WW8Num23z3"/>
    <w:rsid w:val="00477233"/>
    <w:rPr>
      <w:rFonts w:ascii="Symbol" w:hAnsi="Symbol" w:cs="Symbol"/>
    </w:rPr>
  </w:style>
  <w:style w:type="character" w:customStyle="1" w:styleId="WW8Num24z0">
    <w:name w:val="WW8Num24z0"/>
    <w:rsid w:val="00477233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477233"/>
    <w:rPr>
      <w:rFonts w:ascii="Courier New" w:hAnsi="Courier New" w:cs="Courier New"/>
    </w:rPr>
  </w:style>
  <w:style w:type="character" w:customStyle="1" w:styleId="WW8Num24z2">
    <w:name w:val="WW8Num24z2"/>
    <w:rsid w:val="00477233"/>
    <w:rPr>
      <w:rFonts w:ascii="Wingdings" w:hAnsi="Wingdings" w:cs="Wingdings"/>
    </w:rPr>
  </w:style>
  <w:style w:type="character" w:customStyle="1" w:styleId="WW8Num25z0">
    <w:name w:val="WW8Num25z0"/>
    <w:rsid w:val="00477233"/>
    <w:rPr>
      <w:rFonts w:ascii="Symbol" w:hAnsi="Symbol" w:cs="Symbol"/>
    </w:rPr>
  </w:style>
  <w:style w:type="character" w:customStyle="1" w:styleId="WW8Num25z1">
    <w:name w:val="WW8Num25z1"/>
    <w:rsid w:val="00477233"/>
    <w:rPr>
      <w:rFonts w:ascii="Courier New" w:hAnsi="Courier New" w:cs="Courier New"/>
    </w:rPr>
  </w:style>
  <w:style w:type="character" w:customStyle="1" w:styleId="WW8Num25z2">
    <w:name w:val="WW8Num25z2"/>
    <w:rsid w:val="00477233"/>
    <w:rPr>
      <w:rFonts w:ascii="Wingdings" w:hAnsi="Wingdings" w:cs="Wingdings"/>
    </w:rPr>
  </w:style>
  <w:style w:type="character" w:customStyle="1" w:styleId="WW8Num26z0">
    <w:name w:val="WW8Num26z0"/>
    <w:rsid w:val="00477233"/>
    <w:rPr>
      <w:rFonts w:ascii="Symbol" w:hAnsi="Symbol" w:cs="Symbol"/>
    </w:rPr>
  </w:style>
  <w:style w:type="character" w:customStyle="1" w:styleId="WW8Num26z1">
    <w:name w:val="WW8Num26z1"/>
    <w:rsid w:val="00477233"/>
    <w:rPr>
      <w:rFonts w:ascii="Courier New" w:hAnsi="Courier New" w:cs="Courier New"/>
    </w:rPr>
  </w:style>
  <w:style w:type="character" w:customStyle="1" w:styleId="WW8Num26z2">
    <w:name w:val="WW8Num26z2"/>
    <w:rsid w:val="00477233"/>
    <w:rPr>
      <w:rFonts w:ascii="Wingdings" w:hAnsi="Wingdings" w:cs="Wingdings"/>
    </w:rPr>
  </w:style>
  <w:style w:type="character" w:customStyle="1" w:styleId="WW8Num27z0">
    <w:name w:val="WW8Num27z0"/>
    <w:rsid w:val="00477233"/>
    <w:rPr>
      <w:rFonts w:ascii="Calibri" w:eastAsia="Times New Roman" w:hAnsi="Calibri" w:cs="Calibri"/>
    </w:rPr>
  </w:style>
  <w:style w:type="character" w:customStyle="1" w:styleId="WW8Num27z1">
    <w:name w:val="WW8Num27z1"/>
    <w:rsid w:val="00477233"/>
    <w:rPr>
      <w:rFonts w:ascii="Courier New" w:hAnsi="Courier New" w:cs="Courier New"/>
    </w:rPr>
  </w:style>
  <w:style w:type="character" w:customStyle="1" w:styleId="WW8Num27z2">
    <w:name w:val="WW8Num27z2"/>
    <w:rsid w:val="00477233"/>
    <w:rPr>
      <w:rFonts w:ascii="Wingdings" w:hAnsi="Wingdings" w:cs="Wingdings"/>
    </w:rPr>
  </w:style>
  <w:style w:type="character" w:customStyle="1" w:styleId="WW8Num27z3">
    <w:name w:val="WW8Num27z3"/>
    <w:rsid w:val="00477233"/>
    <w:rPr>
      <w:rFonts w:ascii="Symbol" w:hAnsi="Symbol" w:cs="Symbol"/>
    </w:rPr>
  </w:style>
  <w:style w:type="character" w:customStyle="1" w:styleId="WW8Num28z0">
    <w:name w:val="WW8Num28z0"/>
    <w:rsid w:val="00477233"/>
    <w:rPr>
      <w:rFonts w:ascii="Symbol" w:hAnsi="Symbol" w:cs="Symbol"/>
    </w:rPr>
  </w:style>
  <w:style w:type="character" w:customStyle="1" w:styleId="WW8Num28z1">
    <w:name w:val="WW8Num28z1"/>
    <w:rsid w:val="00477233"/>
    <w:rPr>
      <w:rFonts w:ascii="Courier New" w:hAnsi="Courier New" w:cs="Courier New"/>
    </w:rPr>
  </w:style>
  <w:style w:type="character" w:customStyle="1" w:styleId="WW8Num28z2">
    <w:name w:val="WW8Num28z2"/>
    <w:rsid w:val="00477233"/>
    <w:rPr>
      <w:rFonts w:ascii="Wingdings" w:hAnsi="Wingdings" w:cs="Wingdings"/>
    </w:rPr>
  </w:style>
  <w:style w:type="character" w:customStyle="1" w:styleId="WW8Num29z0">
    <w:name w:val="WW8Num29z0"/>
    <w:rsid w:val="00477233"/>
    <w:rPr>
      <w:rFonts w:ascii="Calibri" w:eastAsia="Times New Roman" w:hAnsi="Calibri" w:cs="Calibri"/>
    </w:rPr>
  </w:style>
  <w:style w:type="character" w:customStyle="1" w:styleId="WW8Num29z1">
    <w:name w:val="WW8Num29z1"/>
    <w:rsid w:val="00477233"/>
    <w:rPr>
      <w:rFonts w:ascii="Courier New" w:hAnsi="Courier New" w:cs="Courier New"/>
    </w:rPr>
  </w:style>
  <w:style w:type="character" w:customStyle="1" w:styleId="WW8Num29z2">
    <w:name w:val="WW8Num29z2"/>
    <w:rsid w:val="00477233"/>
    <w:rPr>
      <w:rFonts w:ascii="Wingdings" w:hAnsi="Wingdings" w:cs="Wingdings"/>
    </w:rPr>
  </w:style>
  <w:style w:type="character" w:customStyle="1" w:styleId="WW8Num29z3">
    <w:name w:val="WW8Num29z3"/>
    <w:rsid w:val="00477233"/>
    <w:rPr>
      <w:rFonts w:ascii="Symbol" w:hAnsi="Symbol" w:cs="Symbol"/>
    </w:rPr>
  </w:style>
  <w:style w:type="character" w:customStyle="1" w:styleId="WW8Num30z0">
    <w:name w:val="WW8Num30z0"/>
    <w:rsid w:val="00477233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477233"/>
    <w:rPr>
      <w:rFonts w:ascii="Courier New" w:hAnsi="Courier New" w:cs="Courier New"/>
    </w:rPr>
  </w:style>
  <w:style w:type="character" w:customStyle="1" w:styleId="WW8Num30z2">
    <w:name w:val="WW8Num30z2"/>
    <w:rsid w:val="00477233"/>
    <w:rPr>
      <w:rFonts w:ascii="Wingdings" w:hAnsi="Wingdings" w:cs="Wingdings"/>
    </w:rPr>
  </w:style>
  <w:style w:type="character" w:customStyle="1" w:styleId="WW8Num31z0">
    <w:name w:val="WW8Num31z0"/>
    <w:rsid w:val="00477233"/>
    <w:rPr>
      <w:rFonts w:cs="Times New Roman"/>
    </w:rPr>
  </w:style>
  <w:style w:type="character" w:customStyle="1" w:styleId="WW8Num32z0">
    <w:name w:val="WW8Num32z0"/>
    <w:rsid w:val="00477233"/>
  </w:style>
  <w:style w:type="character" w:customStyle="1" w:styleId="WW8Num32z1">
    <w:name w:val="WW8Num32z1"/>
    <w:rsid w:val="00477233"/>
  </w:style>
  <w:style w:type="character" w:customStyle="1" w:styleId="WW8Num32z2">
    <w:name w:val="WW8Num32z2"/>
    <w:rsid w:val="00477233"/>
  </w:style>
  <w:style w:type="character" w:customStyle="1" w:styleId="WW8Num32z3">
    <w:name w:val="WW8Num32z3"/>
    <w:rsid w:val="00477233"/>
  </w:style>
  <w:style w:type="character" w:customStyle="1" w:styleId="WW8Num32z4">
    <w:name w:val="WW8Num32z4"/>
    <w:rsid w:val="00477233"/>
  </w:style>
  <w:style w:type="character" w:customStyle="1" w:styleId="WW8Num32z5">
    <w:name w:val="WW8Num32z5"/>
    <w:rsid w:val="00477233"/>
  </w:style>
  <w:style w:type="character" w:customStyle="1" w:styleId="WW8Num32z6">
    <w:name w:val="WW8Num32z6"/>
    <w:rsid w:val="00477233"/>
  </w:style>
  <w:style w:type="character" w:customStyle="1" w:styleId="WW8Num32z7">
    <w:name w:val="WW8Num32z7"/>
    <w:rsid w:val="00477233"/>
  </w:style>
  <w:style w:type="character" w:customStyle="1" w:styleId="WW8Num32z8">
    <w:name w:val="WW8Num32z8"/>
    <w:rsid w:val="00477233"/>
  </w:style>
  <w:style w:type="character" w:customStyle="1" w:styleId="WW8Num33z0">
    <w:name w:val="WW8Num33z0"/>
    <w:rsid w:val="00477233"/>
    <w:rPr>
      <w:rFonts w:ascii="Symbol" w:eastAsia="Calibri" w:hAnsi="Symbol" w:cs="Symbol"/>
    </w:rPr>
  </w:style>
  <w:style w:type="character" w:customStyle="1" w:styleId="WW8Num33z1">
    <w:name w:val="WW8Num33z1"/>
    <w:rsid w:val="00477233"/>
    <w:rPr>
      <w:rFonts w:ascii="Courier New" w:hAnsi="Courier New" w:cs="Courier New"/>
    </w:rPr>
  </w:style>
  <w:style w:type="character" w:customStyle="1" w:styleId="WW8Num33z2">
    <w:name w:val="WW8Num33z2"/>
    <w:rsid w:val="00477233"/>
    <w:rPr>
      <w:rFonts w:ascii="Wingdings" w:hAnsi="Wingdings" w:cs="Wingdings"/>
    </w:rPr>
  </w:style>
  <w:style w:type="character" w:customStyle="1" w:styleId="WW8Num34z0">
    <w:name w:val="WW8Num34z0"/>
    <w:rsid w:val="00477233"/>
    <w:rPr>
      <w:rFonts w:ascii="Symbol" w:hAnsi="Symbol" w:cs="Symbol"/>
    </w:rPr>
  </w:style>
  <w:style w:type="character" w:customStyle="1" w:styleId="WW8Num34z1">
    <w:name w:val="WW8Num34z1"/>
    <w:rsid w:val="00477233"/>
    <w:rPr>
      <w:rFonts w:ascii="Courier New" w:hAnsi="Courier New" w:cs="Courier New"/>
    </w:rPr>
  </w:style>
  <w:style w:type="character" w:customStyle="1" w:styleId="WW8Num34z2">
    <w:name w:val="WW8Num34z2"/>
    <w:rsid w:val="00477233"/>
    <w:rPr>
      <w:rFonts w:ascii="Wingdings" w:hAnsi="Wingdings" w:cs="Wingdings"/>
    </w:rPr>
  </w:style>
  <w:style w:type="character" w:customStyle="1" w:styleId="WW8Num35z0">
    <w:name w:val="WW8Num35z0"/>
    <w:rsid w:val="00477233"/>
    <w:rPr>
      <w:rFonts w:ascii="Calibri" w:eastAsia="Times New Roman" w:hAnsi="Calibri" w:cs="Calibri"/>
    </w:rPr>
  </w:style>
  <w:style w:type="character" w:customStyle="1" w:styleId="WW8Num35z1">
    <w:name w:val="WW8Num35z1"/>
    <w:rsid w:val="00477233"/>
    <w:rPr>
      <w:rFonts w:ascii="Courier New" w:hAnsi="Courier New" w:cs="Courier New"/>
    </w:rPr>
  </w:style>
  <w:style w:type="character" w:customStyle="1" w:styleId="WW8Num35z2">
    <w:name w:val="WW8Num35z2"/>
    <w:rsid w:val="00477233"/>
    <w:rPr>
      <w:rFonts w:ascii="Wingdings" w:hAnsi="Wingdings" w:cs="Wingdings"/>
    </w:rPr>
  </w:style>
  <w:style w:type="character" w:customStyle="1" w:styleId="WW8Num35z3">
    <w:name w:val="WW8Num35z3"/>
    <w:rsid w:val="00477233"/>
    <w:rPr>
      <w:rFonts w:ascii="Symbol" w:hAnsi="Symbol" w:cs="Symbol"/>
    </w:rPr>
  </w:style>
  <w:style w:type="character" w:customStyle="1" w:styleId="WW8Num36z0">
    <w:name w:val="WW8Num36z0"/>
    <w:rsid w:val="00477233"/>
    <w:rPr>
      <w:lang w:val="el-GR"/>
    </w:rPr>
  </w:style>
  <w:style w:type="character" w:customStyle="1" w:styleId="WW8Num36z1">
    <w:name w:val="WW8Num36z1"/>
    <w:rsid w:val="00477233"/>
  </w:style>
  <w:style w:type="character" w:customStyle="1" w:styleId="WW8Num36z2">
    <w:name w:val="WW8Num36z2"/>
    <w:rsid w:val="00477233"/>
  </w:style>
  <w:style w:type="character" w:customStyle="1" w:styleId="WW8Num36z3">
    <w:name w:val="WW8Num36z3"/>
    <w:rsid w:val="00477233"/>
  </w:style>
  <w:style w:type="character" w:customStyle="1" w:styleId="WW8Num36z4">
    <w:name w:val="WW8Num36z4"/>
    <w:rsid w:val="00477233"/>
  </w:style>
  <w:style w:type="character" w:customStyle="1" w:styleId="WW8Num36z5">
    <w:name w:val="WW8Num36z5"/>
    <w:rsid w:val="00477233"/>
  </w:style>
  <w:style w:type="character" w:customStyle="1" w:styleId="WW8Num36z6">
    <w:name w:val="WW8Num36z6"/>
    <w:rsid w:val="00477233"/>
  </w:style>
  <w:style w:type="character" w:customStyle="1" w:styleId="WW8Num36z7">
    <w:name w:val="WW8Num36z7"/>
    <w:rsid w:val="00477233"/>
  </w:style>
  <w:style w:type="character" w:customStyle="1" w:styleId="WW8Num36z8">
    <w:name w:val="WW8Num36z8"/>
    <w:rsid w:val="00477233"/>
  </w:style>
  <w:style w:type="character" w:customStyle="1" w:styleId="WW8Num37z0">
    <w:name w:val="WW8Num37z0"/>
    <w:rsid w:val="00477233"/>
    <w:rPr>
      <w:rFonts w:ascii="Calibri" w:eastAsia="Times New Roman" w:hAnsi="Calibri" w:cs="Calibri"/>
    </w:rPr>
  </w:style>
  <w:style w:type="character" w:customStyle="1" w:styleId="WW8Num37z1">
    <w:name w:val="WW8Num37z1"/>
    <w:rsid w:val="00477233"/>
    <w:rPr>
      <w:rFonts w:ascii="Courier New" w:hAnsi="Courier New" w:cs="Courier New"/>
    </w:rPr>
  </w:style>
  <w:style w:type="character" w:customStyle="1" w:styleId="WW8Num37z2">
    <w:name w:val="WW8Num37z2"/>
    <w:rsid w:val="00477233"/>
    <w:rPr>
      <w:rFonts w:ascii="Wingdings" w:hAnsi="Wingdings" w:cs="Wingdings"/>
    </w:rPr>
  </w:style>
  <w:style w:type="character" w:customStyle="1" w:styleId="WW8Num37z3">
    <w:name w:val="WW8Num37z3"/>
    <w:rsid w:val="00477233"/>
    <w:rPr>
      <w:rFonts w:ascii="Symbol" w:hAnsi="Symbol" w:cs="Symbol"/>
    </w:rPr>
  </w:style>
  <w:style w:type="character" w:customStyle="1" w:styleId="WW8Num38z0">
    <w:name w:val="WW8Num38z0"/>
    <w:rsid w:val="00477233"/>
  </w:style>
  <w:style w:type="character" w:customStyle="1" w:styleId="WW8Num38z1">
    <w:name w:val="WW8Num38z1"/>
    <w:rsid w:val="00477233"/>
  </w:style>
  <w:style w:type="character" w:customStyle="1" w:styleId="WW8Num38z2">
    <w:name w:val="WW8Num38z2"/>
    <w:rsid w:val="00477233"/>
  </w:style>
  <w:style w:type="character" w:customStyle="1" w:styleId="WW8Num38z3">
    <w:name w:val="WW8Num38z3"/>
    <w:rsid w:val="00477233"/>
  </w:style>
  <w:style w:type="character" w:customStyle="1" w:styleId="WW8Num38z4">
    <w:name w:val="WW8Num38z4"/>
    <w:rsid w:val="00477233"/>
  </w:style>
  <w:style w:type="character" w:customStyle="1" w:styleId="WW8Num38z5">
    <w:name w:val="WW8Num38z5"/>
    <w:rsid w:val="00477233"/>
  </w:style>
  <w:style w:type="character" w:customStyle="1" w:styleId="WW8Num38z6">
    <w:name w:val="WW8Num38z6"/>
    <w:rsid w:val="00477233"/>
  </w:style>
  <w:style w:type="character" w:customStyle="1" w:styleId="WW8Num38z7">
    <w:name w:val="WW8Num38z7"/>
    <w:rsid w:val="00477233"/>
  </w:style>
  <w:style w:type="character" w:customStyle="1" w:styleId="WW8Num38z8">
    <w:name w:val="WW8Num38z8"/>
    <w:rsid w:val="00477233"/>
  </w:style>
  <w:style w:type="character" w:customStyle="1" w:styleId="WW-DefaultParagraphFont111111111111111111">
    <w:name w:val="WW-Default Paragraph Font111111111111111111"/>
    <w:rsid w:val="00477233"/>
  </w:style>
  <w:style w:type="character" w:customStyle="1" w:styleId="WW8Num4z1">
    <w:name w:val="WW8Num4z1"/>
    <w:rsid w:val="00477233"/>
    <w:rPr>
      <w:rFonts w:cs="Times New Roman"/>
    </w:rPr>
  </w:style>
  <w:style w:type="character" w:customStyle="1" w:styleId="WW8Num5z1">
    <w:name w:val="WW8Num5z1"/>
    <w:rsid w:val="00477233"/>
    <w:rPr>
      <w:rFonts w:cs="Times New Roman"/>
    </w:rPr>
  </w:style>
  <w:style w:type="character" w:customStyle="1" w:styleId="WW8Num29z4">
    <w:name w:val="WW8Num29z4"/>
    <w:rsid w:val="00477233"/>
  </w:style>
  <w:style w:type="character" w:customStyle="1" w:styleId="WW8Num29z5">
    <w:name w:val="WW8Num29z5"/>
    <w:rsid w:val="00477233"/>
  </w:style>
  <w:style w:type="character" w:customStyle="1" w:styleId="WW8Num29z6">
    <w:name w:val="WW8Num29z6"/>
    <w:rsid w:val="00477233"/>
  </w:style>
  <w:style w:type="character" w:customStyle="1" w:styleId="WW8Num29z7">
    <w:name w:val="WW8Num29z7"/>
    <w:rsid w:val="00477233"/>
  </w:style>
  <w:style w:type="character" w:customStyle="1" w:styleId="WW8Num29z8">
    <w:name w:val="WW8Num29z8"/>
    <w:rsid w:val="00477233"/>
  </w:style>
  <w:style w:type="character" w:customStyle="1" w:styleId="WW8Num30z3">
    <w:name w:val="WW8Num30z3"/>
    <w:rsid w:val="00477233"/>
    <w:rPr>
      <w:rFonts w:ascii="Symbol" w:hAnsi="Symbol" w:cs="Symbol"/>
    </w:rPr>
  </w:style>
  <w:style w:type="character" w:customStyle="1" w:styleId="WW8Num31z1">
    <w:name w:val="WW8Num31z1"/>
    <w:rsid w:val="00477233"/>
  </w:style>
  <w:style w:type="character" w:customStyle="1" w:styleId="WW8Num31z2">
    <w:name w:val="WW8Num31z2"/>
    <w:rsid w:val="00477233"/>
  </w:style>
  <w:style w:type="character" w:customStyle="1" w:styleId="WW8Num31z3">
    <w:name w:val="WW8Num31z3"/>
    <w:rsid w:val="00477233"/>
  </w:style>
  <w:style w:type="character" w:customStyle="1" w:styleId="WW8Num31z4">
    <w:name w:val="WW8Num31z4"/>
    <w:rsid w:val="00477233"/>
  </w:style>
  <w:style w:type="character" w:customStyle="1" w:styleId="WW8Num31z5">
    <w:name w:val="WW8Num31z5"/>
    <w:rsid w:val="00477233"/>
  </w:style>
  <w:style w:type="character" w:customStyle="1" w:styleId="WW8Num31z6">
    <w:name w:val="WW8Num31z6"/>
    <w:rsid w:val="00477233"/>
  </w:style>
  <w:style w:type="character" w:customStyle="1" w:styleId="WW8Num31z7">
    <w:name w:val="WW8Num31z7"/>
    <w:rsid w:val="00477233"/>
  </w:style>
  <w:style w:type="character" w:customStyle="1" w:styleId="WW8Num31z8">
    <w:name w:val="WW8Num31z8"/>
    <w:rsid w:val="00477233"/>
  </w:style>
  <w:style w:type="character" w:customStyle="1" w:styleId="WW8Num39z0">
    <w:name w:val="WW8Num39z0"/>
    <w:rsid w:val="00477233"/>
    <w:rPr>
      <w:rFonts w:ascii="Calibri" w:eastAsia="Times New Roman" w:hAnsi="Calibri" w:cs="Calibri"/>
    </w:rPr>
  </w:style>
  <w:style w:type="character" w:customStyle="1" w:styleId="WW8Num39z1">
    <w:name w:val="WW8Num39z1"/>
    <w:rsid w:val="00477233"/>
    <w:rPr>
      <w:rFonts w:ascii="Courier New" w:hAnsi="Courier New" w:cs="Courier New"/>
    </w:rPr>
  </w:style>
  <w:style w:type="character" w:customStyle="1" w:styleId="WW8Num39z2">
    <w:name w:val="WW8Num39z2"/>
    <w:rsid w:val="00477233"/>
    <w:rPr>
      <w:rFonts w:ascii="Wingdings" w:hAnsi="Wingdings" w:cs="Wingdings"/>
    </w:rPr>
  </w:style>
  <w:style w:type="character" w:customStyle="1" w:styleId="WW8Num39z3">
    <w:name w:val="WW8Num39z3"/>
    <w:rsid w:val="00477233"/>
    <w:rPr>
      <w:rFonts w:ascii="Symbol" w:hAnsi="Symbol" w:cs="Symbol"/>
    </w:rPr>
  </w:style>
  <w:style w:type="character" w:customStyle="1" w:styleId="WW8Num40z0">
    <w:name w:val="WW8Num40z0"/>
    <w:rsid w:val="00477233"/>
    <w:rPr>
      <w:rFonts w:ascii="Symbol" w:hAnsi="Symbol" w:cs="Symbol"/>
    </w:rPr>
  </w:style>
  <w:style w:type="character" w:customStyle="1" w:styleId="WW8Num40z1">
    <w:name w:val="WW8Num40z1"/>
    <w:rsid w:val="00477233"/>
    <w:rPr>
      <w:rFonts w:ascii="Courier New" w:hAnsi="Courier New" w:cs="Courier New"/>
    </w:rPr>
  </w:style>
  <w:style w:type="character" w:customStyle="1" w:styleId="WW8Num40z2">
    <w:name w:val="WW8Num40z2"/>
    <w:rsid w:val="00477233"/>
    <w:rPr>
      <w:rFonts w:ascii="Wingdings" w:hAnsi="Wingdings" w:cs="Wingdings"/>
    </w:rPr>
  </w:style>
  <w:style w:type="character" w:customStyle="1" w:styleId="WW8Num41z0">
    <w:name w:val="WW8Num41z0"/>
    <w:rsid w:val="00477233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477233"/>
    <w:rPr>
      <w:rFonts w:cs="Times New Roman"/>
    </w:rPr>
  </w:style>
  <w:style w:type="character" w:customStyle="1" w:styleId="WW8Num41z2">
    <w:name w:val="WW8Num41z2"/>
    <w:rsid w:val="00477233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47723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477233"/>
  </w:style>
  <w:style w:type="character" w:customStyle="1" w:styleId="Heading1Char">
    <w:name w:val="Heading 1 Char"/>
    <w:rsid w:val="00477233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477233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477233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477233"/>
    <w:rPr>
      <w:sz w:val="24"/>
      <w:szCs w:val="24"/>
      <w:lang w:val="en-GB"/>
    </w:rPr>
  </w:style>
  <w:style w:type="character" w:customStyle="1" w:styleId="FooterChar">
    <w:name w:val="Footer Char"/>
    <w:rsid w:val="00477233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477233"/>
    <w:rPr>
      <w:sz w:val="16"/>
    </w:rPr>
  </w:style>
  <w:style w:type="character" w:styleId="-">
    <w:name w:val="Hyperlink"/>
    <w:uiPriority w:val="99"/>
    <w:rsid w:val="00477233"/>
    <w:rPr>
      <w:color w:val="0000FF"/>
      <w:u w:val="single"/>
    </w:rPr>
  </w:style>
  <w:style w:type="character" w:customStyle="1" w:styleId="HeaderChar">
    <w:name w:val="Header Char"/>
    <w:rsid w:val="00477233"/>
    <w:rPr>
      <w:rFonts w:cs="Times New Roman"/>
      <w:sz w:val="24"/>
      <w:szCs w:val="24"/>
      <w:lang w:val="en-GB"/>
    </w:rPr>
  </w:style>
  <w:style w:type="character" w:styleId="a4">
    <w:name w:val="page number"/>
    <w:rsid w:val="00477233"/>
    <w:rPr>
      <w:rFonts w:cs="Times New Roman"/>
    </w:rPr>
  </w:style>
  <w:style w:type="character" w:customStyle="1" w:styleId="BalloonTextChar">
    <w:name w:val="Balloon Text Char"/>
    <w:rsid w:val="00477233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477233"/>
    <w:rPr>
      <w:rFonts w:cs="Times New Roman"/>
      <w:lang w:val="en-GB"/>
    </w:rPr>
  </w:style>
  <w:style w:type="character" w:customStyle="1" w:styleId="CommentSubjectChar">
    <w:name w:val="Comment Subject Char"/>
    <w:rsid w:val="00477233"/>
    <w:rPr>
      <w:rFonts w:cs="Times New Roman"/>
      <w:b/>
      <w:bCs/>
      <w:lang w:val="en-GB"/>
    </w:rPr>
  </w:style>
  <w:style w:type="character" w:customStyle="1" w:styleId="BodyTextChar">
    <w:name w:val="Body Text Char"/>
    <w:rsid w:val="00477233"/>
    <w:rPr>
      <w:rFonts w:cs="Times New Roman"/>
      <w:sz w:val="24"/>
      <w:szCs w:val="24"/>
      <w:lang w:val="en-GB"/>
    </w:rPr>
  </w:style>
  <w:style w:type="character" w:styleId="a5">
    <w:name w:val="Placeholder Text"/>
    <w:rsid w:val="00477233"/>
    <w:rPr>
      <w:rFonts w:cs="Times New Roman"/>
      <w:color w:val="808080"/>
    </w:rPr>
  </w:style>
  <w:style w:type="character" w:customStyle="1" w:styleId="a6">
    <w:name w:val="Χαρακτήρες υποσημείωσης"/>
    <w:rsid w:val="00477233"/>
    <w:rPr>
      <w:rFonts w:cs="Times New Roman"/>
      <w:vertAlign w:val="superscript"/>
    </w:rPr>
  </w:style>
  <w:style w:type="character" w:customStyle="1" w:styleId="FootnoteTextChar">
    <w:name w:val="Footnote Text Char"/>
    <w:rsid w:val="00477233"/>
    <w:rPr>
      <w:rFonts w:ascii="Calibri" w:hAnsi="Calibri" w:cs="Times New Roman"/>
    </w:rPr>
  </w:style>
  <w:style w:type="character" w:customStyle="1" w:styleId="Heading3Char">
    <w:name w:val="Heading 3 Char"/>
    <w:rsid w:val="00477233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477233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477233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477233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477233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477233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477233"/>
    <w:rPr>
      <w:vertAlign w:val="superscript"/>
    </w:rPr>
  </w:style>
  <w:style w:type="character" w:customStyle="1" w:styleId="FootnoteReference2">
    <w:name w:val="Footnote Reference2"/>
    <w:rsid w:val="00477233"/>
    <w:rPr>
      <w:vertAlign w:val="superscript"/>
    </w:rPr>
  </w:style>
  <w:style w:type="character" w:customStyle="1" w:styleId="EndnoteReference1">
    <w:name w:val="Endnote Reference1"/>
    <w:rsid w:val="00477233"/>
    <w:rPr>
      <w:vertAlign w:val="superscript"/>
    </w:rPr>
  </w:style>
  <w:style w:type="character" w:customStyle="1" w:styleId="a8">
    <w:name w:val="Κουκκίδες"/>
    <w:rsid w:val="00477233"/>
    <w:rPr>
      <w:rFonts w:ascii="OpenSymbol" w:eastAsia="OpenSymbol" w:hAnsi="OpenSymbol" w:cs="OpenSymbol"/>
    </w:rPr>
  </w:style>
  <w:style w:type="character" w:styleId="a9">
    <w:name w:val="Strong"/>
    <w:qFormat/>
    <w:rsid w:val="00477233"/>
    <w:rPr>
      <w:b/>
      <w:bCs/>
    </w:rPr>
  </w:style>
  <w:style w:type="character" w:customStyle="1" w:styleId="10">
    <w:name w:val="Προεπιλεγμένη γραμματοσειρά1"/>
    <w:rsid w:val="00477233"/>
  </w:style>
  <w:style w:type="character" w:customStyle="1" w:styleId="aa">
    <w:name w:val="Σύμβολο υποσημείωσης"/>
    <w:rsid w:val="00477233"/>
    <w:rPr>
      <w:vertAlign w:val="superscript"/>
    </w:rPr>
  </w:style>
  <w:style w:type="character" w:styleId="ab">
    <w:name w:val="Emphasis"/>
    <w:qFormat/>
    <w:rsid w:val="00477233"/>
    <w:rPr>
      <w:i/>
      <w:iCs/>
    </w:rPr>
  </w:style>
  <w:style w:type="character" w:customStyle="1" w:styleId="ac">
    <w:name w:val="Χαρακτήρες αρίθμησης"/>
    <w:rsid w:val="00477233"/>
  </w:style>
  <w:style w:type="character" w:customStyle="1" w:styleId="normalwithoutspacingChar">
    <w:name w:val="normal_without_spacing Char"/>
    <w:rsid w:val="00477233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477233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477233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477233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  <w:rsid w:val="00477233"/>
  </w:style>
  <w:style w:type="character" w:customStyle="1" w:styleId="BodyTextIndent3Char">
    <w:name w:val="Body Text Indent 3 Char"/>
    <w:rsid w:val="00477233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477233"/>
    <w:rPr>
      <w:vertAlign w:val="superscript"/>
    </w:rPr>
  </w:style>
  <w:style w:type="character" w:customStyle="1" w:styleId="WW-EndnoteReference">
    <w:name w:val="WW-Endnote Reference"/>
    <w:rsid w:val="00477233"/>
    <w:rPr>
      <w:vertAlign w:val="superscript"/>
    </w:rPr>
  </w:style>
  <w:style w:type="character" w:customStyle="1" w:styleId="FootnoteReference1">
    <w:name w:val="Footnote Reference1"/>
    <w:rsid w:val="00477233"/>
    <w:rPr>
      <w:vertAlign w:val="superscript"/>
    </w:rPr>
  </w:style>
  <w:style w:type="character" w:customStyle="1" w:styleId="FootnoteTextChar2">
    <w:name w:val="Footnote Text Char2"/>
    <w:rsid w:val="00477233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477233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477233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477233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477233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477233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477233"/>
    <w:rPr>
      <w:vertAlign w:val="superscript"/>
    </w:rPr>
  </w:style>
  <w:style w:type="character" w:customStyle="1" w:styleId="WW-EndnoteReference1">
    <w:name w:val="WW-Endnote Reference1"/>
    <w:rsid w:val="00477233"/>
    <w:rPr>
      <w:vertAlign w:val="superscript"/>
    </w:rPr>
  </w:style>
  <w:style w:type="character" w:customStyle="1" w:styleId="WW-FootnoteReference2">
    <w:name w:val="WW-Footnote Reference2"/>
    <w:rsid w:val="00477233"/>
    <w:rPr>
      <w:vertAlign w:val="superscript"/>
    </w:rPr>
  </w:style>
  <w:style w:type="character" w:customStyle="1" w:styleId="WW-EndnoteReference2">
    <w:name w:val="WW-Endnote Reference2"/>
    <w:rsid w:val="00477233"/>
    <w:rPr>
      <w:vertAlign w:val="superscript"/>
    </w:rPr>
  </w:style>
  <w:style w:type="character" w:customStyle="1" w:styleId="FootnoteTextChar3">
    <w:name w:val="Footnote Text Char3"/>
    <w:rsid w:val="0047723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477233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477233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477233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477233"/>
    <w:rPr>
      <w:vertAlign w:val="superscript"/>
    </w:rPr>
  </w:style>
  <w:style w:type="character" w:customStyle="1" w:styleId="12">
    <w:name w:val="Παραπομπή σημείωσης τέλους1"/>
    <w:rsid w:val="00477233"/>
    <w:rPr>
      <w:vertAlign w:val="superscript"/>
    </w:rPr>
  </w:style>
  <w:style w:type="character" w:customStyle="1" w:styleId="Char">
    <w:name w:val="Κείμενο πλαισίου Char"/>
    <w:rsid w:val="00477233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477233"/>
    <w:rPr>
      <w:sz w:val="16"/>
      <w:szCs w:val="16"/>
    </w:rPr>
  </w:style>
  <w:style w:type="character" w:customStyle="1" w:styleId="Char0">
    <w:name w:val="Κείμενο σχολίου Char"/>
    <w:uiPriority w:val="99"/>
    <w:rsid w:val="00477233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477233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477233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477233"/>
    <w:rPr>
      <w:vertAlign w:val="superscript"/>
    </w:rPr>
  </w:style>
  <w:style w:type="character" w:customStyle="1" w:styleId="WW-EndnoteReference3">
    <w:name w:val="WW-Endnote Reference3"/>
    <w:rsid w:val="00477233"/>
    <w:rPr>
      <w:vertAlign w:val="superscript"/>
    </w:rPr>
  </w:style>
  <w:style w:type="character" w:customStyle="1" w:styleId="WW-FootnoteReference4">
    <w:name w:val="WW-Footnote Reference4"/>
    <w:rsid w:val="00477233"/>
    <w:rPr>
      <w:vertAlign w:val="superscript"/>
    </w:rPr>
  </w:style>
  <w:style w:type="character" w:customStyle="1" w:styleId="WW-EndnoteReference4">
    <w:name w:val="WW-Endnote Reference4"/>
    <w:rsid w:val="00477233"/>
    <w:rPr>
      <w:vertAlign w:val="superscript"/>
    </w:rPr>
  </w:style>
  <w:style w:type="character" w:customStyle="1" w:styleId="WW-FootnoteReference5">
    <w:name w:val="WW-Footnote Reference5"/>
    <w:rsid w:val="00477233"/>
    <w:rPr>
      <w:vertAlign w:val="superscript"/>
    </w:rPr>
  </w:style>
  <w:style w:type="character" w:customStyle="1" w:styleId="WW-EndnoteReference5">
    <w:name w:val="WW-Endnote Reference5"/>
    <w:rsid w:val="00477233"/>
    <w:rPr>
      <w:vertAlign w:val="superscript"/>
    </w:rPr>
  </w:style>
  <w:style w:type="character" w:customStyle="1" w:styleId="WW-FootnoteReference6">
    <w:name w:val="WW-Footnote Reference6"/>
    <w:rsid w:val="00477233"/>
    <w:rPr>
      <w:vertAlign w:val="superscript"/>
    </w:rPr>
  </w:style>
  <w:style w:type="character" w:styleId="-0">
    <w:name w:val="FollowedHyperlink"/>
    <w:rsid w:val="00477233"/>
    <w:rPr>
      <w:color w:val="800000"/>
      <w:u w:val="single"/>
    </w:rPr>
  </w:style>
  <w:style w:type="character" w:customStyle="1" w:styleId="WW-EndnoteReference6">
    <w:name w:val="WW-Endnote Reference6"/>
    <w:rsid w:val="00477233"/>
    <w:rPr>
      <w:vertAlign w:val="superscript"/>
    </w:rPr>
  </w:style>
  <w:style w:type="character" w:customStyle="1" w:styleId="WW-FootnoteReference7">
    <w:name w:val="WW-Footnote Reference7"/>
    <w:rsid w:val="00477233"/>
    <w:rPr>
      <w:vertAlign w:val="superscript"/>
    </w:rPr>
  </w:style>
  <w:style w:type="character" w:customStyle="1" w:styleId="WW-EndnoteReference7">
    <w:name w:val="WW-Endnote Reference7"/>
    <w:rsid w:val="00477233"/>
    <w:rPr>
      <w:vertAlign w:val="superscript"/>
    </w:rPr>
  </w:style>
  <w:style w:type="character" w:customStyle="1" w:styleId="WW-FootnoteReference8">
    <w:name w:val="WW-Footnote Reference8"/>
    <w:rsid w:val="00477233"/>
    <w:rPr>
      <w:vertAlign w:val="superscript"/>
    </w:rPr>
  </w:style>
  <w:style w:type="character" w:customStyle="1" w:styleId="WW-EndnoteReference8">
    <w:name w:val="WW-Endnote Reference8"/>
    <w:rsid w:val="00477233"/>
    <w:rPr>
      <w:vertAlign w:val="superscript"/>
    </w:rPr>
  </w:style>
  <w:style w:type="character" w:customStyle="1" w:styleId="WW-FootnoteReference9">
    <w:name w:val="WW-Footnote Reference9"/>
    <w:rsid w:val="00477233"/>
    <w:rPr>
      <w:vertAlign w:val="superscript"/>
    </w:rPr>
  </w:style>
  <w:style w:type="character" w:customStyle="1" w:styleId="WW-EndnoteReference9">
    <w:name w:val="WW-Endnote Reference9"/>
    <w:rsid w:val="00477233"/>
    <w:rPr>
      <w:vertAlign w:val="superscript"/>
    </w:rPr>
  </w:style>
  <w:style w:type="character" w:customStyle="1" w:styleId="WW-FootnoteReference10">
    <w:name w:val="WW-Footnote Reference10"/>
    <w:rsid w:val="00477233"/>
    <w:rPr>
      <w:vertAlign w:val="superscript"/>
    </w:rPr>
  </w:style>
  <w:style w:type="character" w:customStyle="1" w:styleId="WW-EndnoteReference10">
    <w:name w:val="WW-Endnote Reference10"/>
    <w:rsid w:val="00477233"/>
    <w:rPr>
      <w:vertAlign w:val="superscript"/>
    </w:rPr>
  </w:style>
  <w:style w:type="character" w:customStyle="1" w:styleId="WW-FootnoteReference11">
    <w:name w:val="WW-Footnote Reference11"/>
    <w:rsid w:val="00477233"/>
    <w:rPr>
      <w:vertAlign w:val="superscript"/>
    </w:rPr>
  </w:style>
  <w:style w:type="character" w:customStyle="1" w:styleId="WW-EndnoteReference11">
    <w:name w:val="WW-Endnote Reference11"/>
    <w:rsid w:val="00477233"/>
    <w:rPr>
      <w:vertAlign w:val="superscript"/>
    </w:rPr>
  </w:style>
  <w:style w:type="character" w:customStyle="1" w:styleId="WW-FootnoteReference12">
    <w:name w:val="WW-Footnote Reference12"/>
    <w:rsid w:val="00477233"/>
    <w:rPr>
      <w:vertAlign w:val="superscript"/>
    </w:rPr>
  </w:style>
  <w:style w:type="character" w:customStyle="1" w:styleId="WW-EndnoteReference12">
    <w:name w:val="WW-Endnote Reference12"/>
    <w:rsid w:val="00477233"/>
    <w:rPr>
      <w:vertAlign w:val="superscript"/>
    </w:rPr>
  </w:style>
  <w:style w:type="character" w:customStyle="1" w:styleId="WW-FootnoteReference13">
    <w:name w:val="WW-Footnote Reference13"/>
    <w:rsid w:val="00477233"/>
    <w:rPr>
      <w:vertAlign w:val="superscript"/>
    </w:rPr>
  </w:style>
  <w:style w:type="character" w:customStyle="1" w:styleId="WW-EndnoteReference13">
    <w:name w:val="WW-Endnote Reference13"/>
    <w:rsid w:val="00477233"/>
    <w:rPr>
      <w:vertAlign w:val="superscript"/>
    </w:rPr>
  </w:style>
  <w:style w:type="character" w:styleId="ad">
    <w:name w:val="footnote reference"/>
    <w:uiPriority w:val="99"/>
    <w:rsid w:val="00477233"/>
    <w:rPr>
      <w:vertAlign w:val="superscript"/>
    </w:rPr>
  </w:style>
  <w:style w:type="character" w:styleId="ae">
    <w:name w:val="endnote reference"/>
    <w:rsid w:val="00477233"/>
    <w:rPr>
      <w:vertAlign w:val="superscript"/>
    </w:rPr>
  </w:style>
  <w:style w:type="character" w:customStyle="1" w:styleId="22">
    <w:name w:val="Παραπομπή υποσημείωσης2"/>
    <w:rsid w:val="00477233"/>
    <w:rPr>
      <w:vertAlign w:val="superscript"/>
    </w:rPr>
  </w:style>
  <w:style w:type="character" w:customStyle="1" w:styleId="23">
    <w:name w:val="Παραπομπή σημείωσης τέλους2"/>
    <w:rsid w:val="00477233"/>
    <w:rPr>
      <w:vertAlign w:val="superscript"/>
    </w:rPr>
  </w:style>
  <w:style w:type="character" w:customStyle="1" w:styleId="WW-FootnoteReference14">
    <w:name w:val="WW-Footnote Reference14"/>
    <w:rsid w:val="00477233"/>
    <w:rPr>
      <w:vertAlign w:val="superscript"/>
    </w:rPr>
  </w:style>
  <w:style w:type="character" w:customStyle="1" w:styleId="WW-EndnoteReference14">
    <w:name w:val="WW-Endnote Reference14"/>
    <w:rsid w:val="00477233"/>
    <w:rPr>
      <w:vertAlign w:val="superscript"/>
    </w:rPr>
  </w:style>
  <w:style w:type="character" w:customStyle="1" w:styleId="WW-FootnoteReference15">
    <w:name w:val="WW-Footnote Reference15"/>
    <w:rsid w:val="00477233"/>
    <w:rPr>
      <w:vertAlign w:val="superscript"/>
    </w:rPr>
  </w:style>
  <w:style w:type="character" w:customStyle="1" w:styleId="WW-EndnoteReference15">
    <w:name w:val="WW-Endnote Reference15"/>
    <w:rsid w:val="00477233"/>
    <w:rPr>
      <w:vertAlign w:val="superscript"/>
    </w:rPr>
  </w:style>
  <w:style w:type="character" w:customStyle="1" w:styleId="WW-FootnoteReference16">
    <w:name w:val="WW-Footnote Reference16"/>
    <w:rsid w:val="00477233"/>
    <w:rPr>
      <w:vertAlign w:val="superscript"/>
    </w:rPr>
  </w:style>
  <w:style w:type="character" w:customStyle="1" w:styleId="WW-EndnoteReference16">
    <w:name w:val="WW-Endnote Reference16"/>
    <w:rsid w:val="00477233"/>
    <w:rPr>
      <w:vertAlign w:val="superscript"/>
    </w:rPr>
  </w:style>
  <w:style w:type="character" w:customStyle="1" w:styleId="WW-FootnoteReference17">
    <w:name w:val="WW-Footnote Reference17"/>
    <w:rsid w:val="00477233"/>
    <w:rPr>
      <w:vertAlign w:val="superscript"/>
    </w:rPr>
  </w:style>
  <w:style w:type="character" w:customStyle="1" w:styleId="WW-EndnoteReference17">
    <w:name w:val="WW-Endnote Reference17"/>
    <w:rsid w:val="00477233"/>
    <w:rPr>
      <w:vertAlign w:val="superscript"/>
    </w:rPr>
  </w:style>
  <w:style w:type="character" w:customStyle="1" w:styleId="31">
    <w:name w:val="Παραπομπή υποσημείωσης3"/>
    <w:rsid w:val="00477233"/>
    <w:rPr>
      <w:vertAlign w:val="superscript"/>
    </w:rPr>
  </w:style>
  <w:style w:type="character" w:customStyle="1" w:styleId="32">
    <w:name w:val="Παραπομπή σημείωσης τέλους3"/>
    <w:rsid w:val="00477233"/>
    <w:rPr>
      <w:vertAlign w:val="superscript"/>
    </w:rPr>
  </w:style>
  <w:style w:type="character" w:customStyle="1" w:styleId="WW-FootnoteReference18">
    <w:name w:val="WW-Footnote Reference18"/>
    <w:rsid w:val="00477233"/>
    <w:rPr>
      <w:vertAlign w:val="superscript"/>
    </w:rPr>
  </w:style>
  <w:style w:type="character" w:customStyle="1" w:styleId="WW-EndnoteReference18">
    <w:name w:val="WW-Endnote Reference18"/>
    <w:rsid w:val="00477233"/>
    <w:rPr>
      <w:vertAlign w:val="superscript"/>
    </w:rPr>
  </w:style>
  <w:style w:type="character" w:customStyle="1" w:styleId="WW-FootnoteReference19">
    <w:name w:val="WW-Footnote Reference19"/>
    <w:rsid w:val="00477233"/>
    <w:rPr>
      <w:vertAlign w:val="superscript"/>
    </w:rPr>
  </w:style>
  <w:style w:type="paragraph" w:customStyle="1" w:styleId="af">
    <w:name w:val="Επικεφαλίδα"/>
    <w:basedOn w:val="a"/>
    <w:next w:val="af0"/>
    <w:rsid w:val="00477233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link w:val="Char2"/>
    <w:rsid w:val="00477233"/>
    <w:pPr>
      <w:spacing w:after="240"/>
    </w:pPr>
  </w:style>
  <w:style w:type="paragraph" w:styleId="af1">
    <w:name w:val="List"/>
    <w:basedOn w:val="af0"/>
    <w:rsid w:val="00477233"/>
    <w:rPr>
      <w:rFonts w:cs="Mangal"/>
    </w:rPr>
  </w:style>
  <w:style w:type="paragraph" w:styleId="af2">
    <w:name w:val="caption"/>
    <w:basedOn w:val="a"/>
    <w:qFormat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af3">
    <w:name w:val="Ευρετήριο"/>
    <w:basedOn w:val="a"/>
    <w:rsid w:val="00477233"/>
    <w:pPr>
      <w:suppressLineNumbers/>
    </w:pPr>
    <w:rPr>
      <w:rFonts w:cs="Mangal"/>
    </w:rPr>
  </w:style>
  <w:style w:type="paragraph" w:customStyle="1" w:styleId="33">
    <w:name w:val="Λεζάντα3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477233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E67698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4">
    <w:name w:val="Date"/>
    <w:basedOn w:val="a"/>
    <w:next w:val="a"/>
    <w:rsid w:val="00477233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477233"/>
  </w:style>
  <w:style w:type="paragraph" w:customStyle="1" w:styleId="inserttext">
    <w:name w:val="insert text"/>
    <w:basedOn w:val="a"/>
    <w:rsid w:val="00477233"/>
    <w:pPr>
      <w:spacing w:after="100"/>
      <w:ind w:left="794"/>
    </w:pPr>
    <w:rPr>
      <w:rFonts w:eastAsia="MS Mincho"/>
      <w:lang w:val="en-US" w:eastAsia="ja-JP"/>
    </w:rPr>
  </w:style>
  <w:style w:type="paragraph" w:styleId="af5">
    <w:name w:val="footer"/>
    <w:basedOn w:val="a"/>
    <w:link w:val="Char3"/>
    <w:uiPriority w:val="99"/>
    <w:rsid w:val="00477233"/>
    <w:pPr>
      <w:spacing w:after="100"/>
    </w:pPr>
    <w:rPr>
      <w:rFonts w:eastAsia="MS Mincho"/>
      <w:lang w:val="en-US" w:eastAsia="ja-JP"/>
    </w:rPr>
  </w:style>
  <w:style w:type="paragraph" w:styleId="af6">
    <w:name w:val="header"/>
    <w:aliases w:val="hd Char"/>
    <w:basedOn w:val="a"/>
    <w:link w:val="Char4"/>
    <w:rsid w:val="00477233"/>
  </w:style>
  <w:style w:type="paragraph" w:styleId="af7">
    <w:name w:val="Balloon Text"/>
    <w:basedOn w:val="a"/>
    <w:rsid w:val="00E67698"/>
    <w:rPr>
      <w:rFonts w:ascii="Tahoma" w:hAnsi="Tahoma" w:cs="Tahoma"/>
      <w:sz w:val="16"/>
      <w:szCs w:val="16"/>
    </w:rPr>
  </w:style>
  <w:style w:type="paragraph" w:styleId="af8">
    <w:name w:val="annotation text"/>
    <w:basedOn w:val="a"/>
    <w:link w:val="Char10"/>
    <w:rsid w:val="00477233"/>
    <w:rPr>
      <w:sz w:val="20"/>
      <w:szCs w:val="20"/>
    </w:rPr>
  </w:style>
  <w:style w:type="paragraph" w:styleId="af9">
    <w:name w:val="annotation subject"/>
    <w:basedOn w:val="af8"/>
    <w:next w:val="af8"/>
    <w:rsid w:val="00477233"/>
    <w:rPr>
      <w:b/>
      <w:bCs/>
    </w:rPr>
  </w:style>
  <w:style w:type="paragraph" w:styleId="afa">
    <w:name w:val="Revision"/>
    <w:uiPriority w:val="99"/>
    <w:rsid w:val="00E67698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477233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b">
    <w:name w:val="List Paragraph"/>
    <w:basedOn w:val="a"/>
    <w:uiPriority w:val="34"/>
    <w:qFormat/>
    <w:rsid w:val="00477233"/>
    <w:pPr>
      <w:spacing w:after="200"/>
      <w:ind w:left="720"/>
      <w:contextualSpacing/>
    </w:pPr>
  </w:style>
  <w:style w:type="paragraph" w:styleId="afc">
    <w:name w:val="footnote text"/>
    <w:basedOn w:val="a"/>
    <w:link w:val="Char5"/>
    <w:uiPriority w:val="99"/>
    <w:rsid w:val="00477233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rsid w:val="00477233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477233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477233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477233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477233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rsid w:val="00477233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rsid w:val="00477233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rsid w:val="00477233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"/>
    <w:next w:val="a"/>
    <w:rsid w:val="00477233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477233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477233"/>
    <w:rPr>
      <w:rFonts w:ascii="Calibri" w:hAnsi="Calibri" w:cs="Calibri"/>
      <w:lang w:val="el-GR"/>
    </w:rPr>
  </w:style>
  <w:style w:type="paragraph" w:styleId="afd">
    <w:name w:val="endnote text"/>
    <w:basedOn w:val="a"/>
    <w:link w:val="Char6"/>
    <w:rsid w:val="00477233"/>
    <w:rPr>
      <w:sz w:val="20"/>
      <w:szCs w:val="20"/>
    </w:rPr>
  </w:style>
  <w:style w:type="paragraph" w:customStyle="1" w:styleId="Default">
    <w:name w:val="Default"/>
    <w:rsid w:val="00477233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e">
    <w:name w:val="Προμορφοποιημένο κείμενο"/>
    <w:basedOn w:val="a"/>
    <w:rsid w:val="00477233"/>
  </w:style>
  <w:style w:type="paragraph" w:styleId="aff">
    <w:name w:val="Body Text Indent"/>
    <w:basedOn w:val="a"/>
    <w:link w:val="Char7"/>
    <w:rsid w:val="00477233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477233"/>
    <w:pPr>
      <w:spacing w:after="60"/>
    </w:pPr>
    <w:rPr>
      <w:lang w:val="el-GR"/>
    </w:rPr>
  </w:style>
  <w:style w:type="paragraph" w:customStyle="1" w:styleId="foothanging">
    <w:name w:val="foot_hanging"/>
    <w:basedOn w:val="afc"/>
    <w:rsid w:val="00477233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rsid w:val="004772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477233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link w:val="3Char0"/>
    <w:rsid w:val="00477233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0">
    <w:name w:val="No Spacing"/>
    <w:qFormat/>
    <w:rsid w:val="00477233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1">
    <w:name w:val="Περιεχόμενα πίνακα"/>
    <w:basedOn w:val="a"/>
    <w:rsid w:val="00477233"/>
    <w:pPr>
      <w:suppressLineNumbers/>
    </w:pPr>
  </w:style>
  <w:style w:type="paragraph" w:customStyle="1" w:styleId="aff2">
    <w:name w:val="Επικεφαλίδα πίνακα"/>
    <w:basedOn w:val="aff1"/>
    <w:rsid w:val="00477233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477233"/>
  </w:style>
  <w:style w:type="paragraph" w:customStyle="1" w:styleId="Standard">
    <w:name w:val="Standard"/>
    <w:rsid w:val="00477233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77233"/>
    <w:pPr>
      <w:spacing w:after="120"/>
    </w:pPr>
  </w:style>
  <w:style w:type="paragraph" w:customStyle="1" w:styleId="Footnote">
    <w:name w:val="Footnote"/>
    <w:basedOn w:val="Standard"/>
    <w:rsid w:val="00477233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link w:val="3Char1"/>
    <w:rsid w:val="00477233"/>
    <w:rPr>
      <w:sz w:val="16"/>
      <w:szCs w:val="16"/>
    </w:rPr>
  </w:style>
  <w:style w:type="paragraph" w:customStyle="1" w:styleId="fooot">
    <w:name w:val="fooot"/>
    <w:basedOn w:val="footers"/>
    <w:rsid w:val="00477233"/>
  </w:style>
  <w:style w:type="paragraph" w:customStyle="1" w:styleId="16">
    <w:name w:val="Κείμενο πλαισίου1"/>
    <w:basedOn w:val="a"/>
    <w:rsid w:val="00E67698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477233"/>
    <w:rPr>
      <w:sz w:val="20"/>
      <w:szCs w:val="20"/>
    </w:rPr>
  </w:style>
  <w:style w:type="paragraph" w:customStyle="1" w:styleId="18">
    <w:name w:val="Θέμα σχολίου1"/>
    <w:basedOn w:val="17"/>
    <w:next w:val="17"/>
    <w:rsid w:val="00477233"/>
    <w:rPr>
      <w:b/>
      <w:bCs/>
    </w:rPr>
  </w:style>
  <w:style w:type="paragraph" w:customStyle="1" w:styleId="-HTML1">
    <w:name w:val="Προ-διαμορφωμένο HTML1"/>
    <w:basedOn w:val="a"/>
    <w:rsid w:val="004772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E67698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rsid w:val="00477233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3"/>
    <w:rsid w:val="00477233"/>
    <w:pPr>
      <w:tabs>
        <w:tab w:val="right" w:leader="dot" w:pos="7091"/>
      </w:tabs>
      <w:ind w:left="2547"/>
    </w:pPr>
  </w:style>
  <w:style w:type="paragraph" w:customStyle="1" w:styleId="aff3">
    <w:name w:val="Οριζόντια γραμμή"/>
    <w:basedOn w:val="a"/>
    <w:next w:val="af0"/>
    <w:rsid w:val="0047723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ommentReference">
    <w:name w:val="Comment Reference"/>
    <w:rsid w:val="00E67698"/>
    <w:rPr>
      <w:sz w:val="16"/>
    </w:rPr>
  </w:style>
  <w:style w:type="character" w:customStyle="1" w:styleId="1a">
    <w:name w:val="Κείμενο κράτησης θέσης1"/>
    <w:rsid w:val="00E67698"/>
    <w:rPr>
      <w:rFonts w:cs="Times New Roman"/>
      <w:color w:val="808080"/>
    </w:rPr>
  </w:style>
  <w:style w:type="paragraph" w:customStyle="1" w:styleId="1b">
    <w:name w:val="Ημερομηνία1"/>
    <w:basedOn w:val="a"/>
    <w:next w:val="a"/>
    <w:rsid w:val="00E67698"/>
    <w:pPr>
      <w:spacing w:after="100"/>
    </w:pPr>
    <w:rPr>
      <w:rFonts w:eastAsia="MS Mincho"/>
      <w:lang w:val="en-US" w:eastAsia="ja-JP"/>
    </w:rPr>
  </w:style>
  <w:style w:type="paragraph" w:customStyle="1" w:styleId="CommentText">
    <w:name w:val="Comment Text"/>
    <w:basedOn w:val="a"/>
    <w:rsid w:val="00E67698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E67698"/>
    <w:rPr>
      <w:b/>
      <w:bCs/>
    </w:rPr>
  </w:style>
  <w:style w:type="paragraph" w:customStyle="1" w:styleId="1c">
    <w:name w:val="Παράγραφος λίστας1"/>
    <w:basedOn w:val="a"/>
    <w:rsid w:val="00E67698"/>
    <w:pPr>
      <w:spacing w:after="200"/>
      <w:ind w:left="720"/>
      <w:contextualSpacing/>
    </w:pPr>
  </w:style>
  <w:style w:type="paragraph" w:customStyle="1" w:styleId="310">
    <w:name w:val="Σώμα κείμενου με εσοχή 31"/>
    <w:basedOn w:val="a"/>
    <w:rsid w:val="00E67698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E67698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311">
    <w:name w:val="Σώμα κείμενου 31"/>
    <w:basedOn w:val="a"/>
    <w:rsid w:val="00E67698"/>
    <w:rPr>
      <w:sz w:val="16"/>
      <w:szCs w:val="16"/>
    </w:rPr>
  </w:style>
  <w:style w:type="paragraph" w:customStyle="1" w:styleId="210">
    <w:name w:val="Λίστα με κουκκίδες 21"/>
    <w:basedOn w:val="a"/>
    <w:rsid w:val="00E67698"/>
    <w:p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table" w:styleId="aff4">
    <w:name w:val="Table Grid"/>
    <w:basedOn w:val="a1"/>
    <w:uiPriority w:val="59"/>
    <w:rsid w:val="00E67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-2">
    <w:name w:val="para-2"/>
    <w:basedOn w:val="a"/>
    <w:rsid w:val="00E67698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hAnsi="Arial" w:cs="Arial"/>
      <w:spacing w:val="5"/>
      <w:szCs w:val="20"/>
      <w:lang w:val="el-GR"/>
    </w:rPr>
  </w:style>
  <w:style w:type="character" w:customStyle="1" w:styleId="Char6">
    <w:name w:val="Κείμενο σημείωσης τέλους Char"/>
    <w:link w:val="afd"/>
    <w:uiPriority w:val="99"/>
    <w:rsid w:val="00E67698"/>
    <w:rPr>
      <w:rFonts w:ascii="Calibri" w:hAnsi="Calibri" w:cs="Calibri"/>
      <w:lang w:val="en-GB" w:eastAsia="zh-CN"/>
    </w:rPr>
  </w:style>
  <w:style w:type="character" w:customStyle="1" w:styleId="Char5">
    <w:name w:val="Κείμενο υποσημείωσης Char"/>
    <w:basedOn w:val="a0"/>
    <w:link w:val="afc"/>
    <w:uiPriority w:val="99"/>
    <w:rsid w:val="001661D1"/>
    <w:rPr>
      <w:rFonts w:ascii="Calibri" w:hAnsi="Calibri" w:cs="Calibri"/>
      <w:sz w:val="18"/>
      <w:lang w:val="en-IE" w:eastAsia="zh-CN"/>
    </w:rPr>
  </w:style>
  <w:style w:type="character" w:customStyle="1" w:styleId="DeltaViewInsertion">
    <w:name w:val="DeltaView Insertion"/>
    <w:rsid w:val="00C26E69"/>
    <w:rPr>
      <w:b/>
      <w:i/>
      <w:spacing w:val="0"/>
      <w:lang w:val="el-GR"/>
    </w:rPr>
  </w:style>
  <w:style w:type="character" w:customStyle="1" w:styleId="6Char">
    <w:name w:val="Επικεφαλίδα 6 Char"/>
    <w:basedOn w:val="a0"/>
    <w:link w:val="6"/>
    <w:rsid w:val="00C26E69"/>
    <w:rPr>
      <w:rFonts w:ascii="Arial" w:hAnsi="Arial" w:cs="Arial"/>
      <w:sz w:val="24"/>
      <w:szCs w:val="24"/>
      <w:u w:val="single"/>
    </w:rPr>
  </w:style>
  <w:style w:type="character" w:customStyle="1" w:styleId="7Char">
    <w:name w:val="Επικεφαλίδα 7 Char"/>
    <w:basedOn w:val="a0"/>
    <w:link w:val="7"/>
    <w:rsid w:val="00C26E69"/>
    <w:rPr>
      <w:rFonts w:ascii="Arial" w:hAnsi="Arial" w:cs="Arial"/>
      <w:b/>
      <w:bCs/>
      <w:sz w:val="24"/>
      <w:szCs w:val="24"/>
    </w:rPr>
  </w:style>
  <w:style w:type="character" w:customStyle="1" w:styleId="8Char">
    <w:name w:val="Επικεφαλίδα 8 Char"/>
    <w:basedOn w:val="a0"/>
    <w:link w:val="8"/>
    <w:rsid w:val="00C26E69"/>
    <w:rPr>
      <w:rFonts w:ascii="Arial" w:hAnsi="Arial"/>
      <w:b/>
      <w:bCs/>
      <w:sz w:val="22"/>
      <w:szCs w:val="24"/>
    </w:rPr>
  </w:style>
  <w:style w:type="character" w:customStyle="1" w:styleId="9Char">
    <w:name w:val="Επικεφαλίδα 9 Char"/>
    <w:basedOn w:val="a0"/>
    <w:link w:val="9"/>
    <w:rsid w:val="00C26E69"/>
    <w:rPr>
      <w:rFonts w:ascii="Tahoma" w:hAnsi="Tahoma"/>
      <w:b/>
    </w:rPr>
  </w:style>
  <w:style w:type="character" w:customStyle="1" w:styleId="aff5">
    <w:name w:val="Σώμα κειμένου_"/>
    <w:basedOn w:val="a0"/>
    <w:link w:val="37"/>
    <w:uiPriority w:val="99"/>
    <w:locked/>
    <w:rsid w:val="00C26E69"/>
    <w:rPr>
      <w:rFonts w:ascii="Verdana" w:hAnsi="Verdana" w:cs="Verdana"/>
      <w:sz w:val="17"/>
      <w:szCs w:val="17"/>
      <w:shd w:val="clear" w:color="auto" w:fill="FFFFFF"/>
    </w:rPr>
  </w:style>
  <w:style w:type="paragraph" w:customStyle="1" w:styleId="37">
    <w:name w:val="Σώμα κειμένου3"/>
    <w:basedOn w:val="a"/>
    <w:link w:val="aff5"/>
    <w:uiPriority w:val="99"/>
    <w:rsid w:val="00C26E69"/>
    <w:pPr>
      <w:widowControl w:val="0"/>
      <w:shd w:val="clear" w:color="auto" w:fill="FFFFFF"/>
      <w:suppressAutoHyphens w:val="0"/>
      <w:spacing w:after="60" w:line="240" w:lineRule="atLeast"/>
      <w:jc w:val="left"/>
    </w:pPr>
    <w:rPr>
      <w:rFonts w:ascii="Verdana" w:hAnsi="Verdana" w:cs="Verdana"/>
      <w:sz w:val="17"/>
      <w:szCs w:val="17"/>
      <w:lang w:val="el-GR" w:eastAsia="el-GR"/>
    </w:rPr>
  </w:style>
  <w:style w:type="character" w:customStyle="1" w:styleId="2Char">
    <w:name w:val="Επικεφαλίδα 2 Char"/>
    <w:basedOn w:val="a0"/>
    <w:link w:val="20"/>
    <w:qFormat/>
    <w:rsid w:val="00C26E69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FontStyle77">
    <w:name w:val="Font Style77"/>
    <w:basedOn w:val="a0"/>
    <w:rsid w:val="00C26E69"/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a"/>
    <w:rsid w:val="00C26E69"/>
    <w:pPr>
      <w:suppressAutoHyphens w:val="0"/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Char1">
    <w:name w:val="Σώμα κείμενου 3 Char"/>
    <w:basedOn w:val="a0"/>
    <w:link w:val="36"/>
    <w:rsid w:val="00C26E69"/>
    <w:rPr>
      <w:rFonts w:ascii="Calibri" w:hAnsi="Calibri" w:cs="Calibri"/>
      <w:sz w:val="16"/>
      <w:szCs w:val="16"/>
      <w:lang w:val="en-GB" w:eastAsia="zh-CN"/>
    </w:rPr>
  </w:style>
  <w:style w:type="character" w:customStyle="1" w:styleId="Char7">
    <w:name w:val="Σώμα κείμενου με εσοχή Char"/>
    <w:basedOn w:val="a0"/>
    <w:link w:val="aff"/>
    <w:rsid w:val="00C26E69"/>
    <w:rPr>
      <w:rFonts w:ascii="Arial" w:hAnsi="Arial" w:cs="Arial"/>
      <w:sz w:val="22"/>
      <w:szCs w:val="24"/>
      <w:lang w:val="en-GB" w:eastAsia="zh-CN"/>
    </w:rPr>
  </w:style>
  <w:style w:type="paragraph" w:styleId="26">
    <w:name w:val="Body Text 2"/>
    <w:basedOn w:val="a"/>
    <w:link w:val="2Char0"/>
    <w:unhideWhenUsed/>
    <w:rsid w:val="00C26E69"/>
    <w:pPr>
      <w:suppressAutoHyphens w:val="0"/>
      <w:spacing w:line="480" w:lineRule="auto"/>
      <w:jc w:val="left"/>
    </w:pPr>
    <w:rPr>
      <w:rFonts w:ascii="Verdana" w:eastAsia="SimSun" w:hAnsi="Verdana" w:cs="Verdana"/>
      <w:snapToGrid w:val="0"/>
      <w:sz w:val="20"/>
      <w:szCs w:val="20"/>
      <w:lang w:val="el-GR"/>
    </w:rPr>
  </w:style>
  <w:style w:type="character" w:customStyle="1" w:styleId="2Char0">
    <w:name w:val="Σώμα κείμενου 2 Char"/>
    <w:basedOn w:val="a0"/>
    <w:link w:val="26"/>
    <w:rsid w:val="00C26E69"/>
    <w:rPr>
      <w:rFonts w:ascii="Verdana" w:eastAsia="SimSun" w:hAnsi="Verdana" w:cs="Verdana"/>
      <w:snapToGrid w:val="0"/>
      <w:lang w:eastAsia="zh-CN"/>
    </w:rPr>
  </w:style>
  <w:style w:type="character" w:customStyle="1" w:styleId="1Char">
    <w:name w:val="Επικεφαλίδα 1 Char"/>
    <w:basedOn w:val="a0"/>
    <w:link w:val="1"/>
    <w:rsid w:val="00C26E69"/>
    <w:rPr>
      <w:rFonts w:ascii="Arial" w:hAnsi="Arial" w:cs="Arial"/>
      <w:b/>
      <w:bCs/>
      <w:color w:val="333399"/>
      <w:sz w:val="28"/>
      <w:szCs w:val="32"/>
      <w:lang w:val="en-US" w:eastAsia="zh-CN"/>
    </w:rPr>
  </w:style>
  <w:style w:type="character" w:customStyle="1" w:styleId="3Char">
    <w:name w:val="Επικεφαλίδα 3 Char"/>
    <w:basedOn w:val="a0"/>
    <w:link w:val="3"/>
    <w:rsid w:val="00C26E69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26E69"/>
    <w:rPr>
      <w:rFonts w:ascii="Arial" w:hAnsi="Arial"/>
      <w:b/>
      <w:bCs/>
      <w:sz w:val="22"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26E69"/>
    <w:rPr>
      <w:rFonts w:ascii="Lucida Sans" w:hAnsi="Lucida Sans" w:cs="Lucida Sans"/>
      <w:b/>
      <w:sz w:val="22"/>
      <w:lang w:val="en-US" w:eastAsia="zh-CN"/>
    </w:rPr>
  </w:style>
  <w:style w:type="paragraph" w:customStyle="1" w:styleId="Style2">
    <w:name w:val="Style2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center"/>
    </w:pPr>
    <w:rPr>
      <w:rFonts w:ascii="Arial" w:hAnsi="Arial" w:cs="Times New Roman"/>
      <w:sz w:val="24"/>
      <w:lang w:val="el-GR" w:eastAsia="el-GR"/>
    </w:rPr>
  </w:style>
  <w:style w:type="paragraph" w:customStyle="1" w:styleId="Style3">
    <w:name w:val="Style3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78" w:lineRule="exact"/>
      <w:jc w:val="center"/>
    </w:pPr>
    <w:rPr>
      <w:rFonts w:ascii="Arial" w:hAnsi="Arial" w:cs="Times New Roman"/>
      <w:sz w:val="24"/>
      <w:lang w:val="el-GR" w:eastAsia="el-GR"/>
    </w:rPr>
  </w:style>
  <w:style w:type="paragraph" w:customStyle="1" w:styleId="Style4">
    <w:name w:val="Style4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center"/>
    </w:pPr>
    <w:rPr>
      <w:rFonts w:ascii="Arial" w:hAnsi="Arial" w:cs="Times New Roman"/>
      <w:sz w:val="24"/>
      <w:lang w:val="el-GR" w:eastAsia="el-GR"/>
    </w:rPr>
  </w:style>
  <w:style w:type="paragraph" w:customStyle="1" w:styleId="Style5">
    <w:name w:val="Style5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6">
    <w:name w:val="Style6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</w:pPr>
    <w:rPr>
      <w:rFonts w:ascii="Arial" w:hAnsi="Arial" w:cs="Times New Roman"/>
      <w:sz w:val="24"/>
      <w:lang w:val="el-GR" w:eastAsia="el-GR"/>
    </w:rPr>
  </w:style>
  <w:style w:type="paragraph" w:customStyle="1" w:styleId="Style7">
    <w:name w:val="Style7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8">
    <w:name w:val="Style8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322" w:lineRule="exact"/>
      <w:jc w:val="center"/>
    </w:pPr>
    <w:rPr>
      <w:rFonts w:ascii="Arial" w:hAnsi="Arial" w:cs="Times New Roman"/>
      <w:sz w:val="24"/>
      <w:lang w:val="el-GR" w:eastAsia="el-GR"/>
    </w:rPr>
  </w:style>
  <w:style w:type="paragraph" w:customStyle="1" w:styleId="Style9">
    <w:name w:val="Style9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78" w:lineRule="exact"/>
      <w:ind w:firstLine="173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10">
    <w:name w:val="Style10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11">
    <w:name w:val="Style11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12">
    <w:name w:val="Style12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</w:pPr>
    <w:rPr>
      <w:rFonts w:ascii="Arial" w:hAnsi="Arial" w:cs="Times New Roman"/>
      <w:sz w:val="24"/>
      <w:lang w:val="el-GR" w:eastAsia="el-GR"/>
    </w:rPr>
  </w:style>
  <w:style w:type="paragraph" w:customStyle="1" w:styleId="Style13">
    <w:name w:val="Style13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14">
    <w:name w:val="Style14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15">
    <w:name w:val="Style15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384" w:lineRule="exact"/>
      <w:ind w:hanging="1142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16">
    <w:name w:val="Style16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76" w:lineRule="exact"/>
      <w:ind w:firstLine="432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17">
    <w:name w:val="Style17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18">
    <w:name w:val="Style18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78" w:lineRule="exact"/>
      <w:ind w:hanging="355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19">
    <w:name w:val="Style19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</w:pPr>
    <w:rPr>
      <w:rFonts w:ascii="Arial" w:hAnsi="Arial" w:cs="Times New Roman"/>
      <w:sz w:val="24"/>
      <w:lang w:val="el-GR" w:eastAsia="el-GR"/>
    </w:rPr>
  </w:style>
  <w:style w:type="paragraph" w:customStyle="1" w:styleId="Style20">
    <w:name w:val="Style20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54" w:lineRule="exact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21">
    <w:name w:val="Style21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22">
    <w:name w:val="Style22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307" w:lineRule="exact"/>
      <w:ind w:hanging="427"/>
    </w:pPr>
    <w:rPr>
      <w:rFonts w:ascii="Arial" w:hAnsi="Arial" w:cs="Times New Roman"/>
      <w:sz w:val="24"/>
      <w:lang w:val="el-GR" w:eastAsia="el-GR"/>
    </w:rPr>
  </w:style>
  <w:style w:type="paragraph" w:customStyle="1" w:styleId="Style23">
    <w:name w:val="Style23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418" w:lineRule="exact"/>
    </w:pPr>
    <w:rPr>
      <w:rFonts w:ascii="Arial" w:hAnsi="Arial" w:cs="Times New Roman"/>
      <w:sz w:val="24"/>
      <w:lang w:val="el-GR" w:eastAsia="el-GR"/>
    </w:rPr>
  </w:style>
  <w:style w:type="paragraph" w:customStyle="1" w:styleId="Style24">
    <w:name w:val="Style24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78" w:lineRule="exact"/>
    </w:pPr>
    <w:rPr>
      <w:rFonts w:ascii="Arial" w:hAnsi="Arial" w:cs="Times New Roman"/>
      <w:sz w:val="24"/>
      <w:lang w:val="el-GR" w:eastAsia="el-GR"/>
    </w:rPr>
  </w:style>
  <w:style w:type="paragraph" w:customStyle="1" w:styleId="Style25">
    <w:name w:val="Style25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26">
    <w:name w:val="Style26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78" w:lineRule="exact"/>
    </w:pPr>
    <w:rPr>
      <w:rFonts w:ascii="Arial" w:hAnsi="Arial" w:cs="Times New Roman"/>
      <w:sz w:val="24"/>
      <w:lang w:val="el-GR" w:eastAsia="el-GR"/>
    </w:rPr>
  </w:style>
  <w:style w:type="paragraph" w:customStyle="1" w:styleId="Style27">
    <w:name w:val="Style27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28">
    <w:name w:val="Style28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416" w:lineRule="exact"/>
      <w:ind w:firstLine="283"/>
    </w:pPr>
    <w:rPr>
      <w:rFonts w:ascii="Arial" w:hAnsi="Arial" w:cs="Times New Roman"/>
      <w:sz w:val="24"/>
      <w:lang w:val="el-GR" w:eastAsia="el-GR"/>
    </w:rPr>
  </w:style>
  <w:style w:type="paragraph" w:customStyle="1" w:styleId="Style29">
    <w:name w:val="Style29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432" w:lineRule="exact"/>
      <w:ind w:hanging="336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30">
    <w:name w:val="Style30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431" w:lineRule="exact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31">
    <w:name w:val="Style31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83" w:lineRule="exact"/>
      <w:ind w:firstLine="624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32">
    <w:name w:val="Style32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317" w:lineRule="exact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33">
    <w:name w:val="Style33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74" w:lineRule="exact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34">
    <w:name w:val="Style34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427" w:lineRule="exact"/>
      <w:ind w:firstLine="35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35">
    <w:name w:val="Style35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317" w:lineRule="exact"/>
      <w:ind w:hanging="36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36">
    <w:name w:val="Style36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37">
    <w:name w:val="Style37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322" w:lineRule="exact"/>
      <w:ind w:hanging="365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38">
    <w:name w:val="Style38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83" w:lineRule="exact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39">
    <w:name w:val="Style39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40">
    <w:name w:val="Style40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360" w:lineRule="exact"/>
      <w:jc w:val="center"/>
    </w:pPr>
    <w:rPr>
      <w:rFonts w:ascii="Arial" w:hAnsi="Arial" w:cs="Times New Roman"/>
      <w:sz w:val="24"/>
      <w:lang w:val="el-GR" w:eastAsia="el-GR"/>
    </w:rPr>
  </w:style>
  <w:style w:type="paragraph" w:customStyle="1" w:styleId="Style41">
    <w:name w:val="Style41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78" w:lineRule="exact"/>
      <w:ind w:firstLine="346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42">
    <w:name w:val="Style42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76" w:lineRule="exact"/>
      <w:ind w:firstLine="715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43">
    <w:name w:val="Style43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44">
    <w:name w:val="Style44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45">
    <w:name w:val="Style45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46">
    <w:name w:val="Style46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47">
    <w:name w:val="Style47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326" w:lineRule="exact"/>
      <w:ind w:hanging="269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48">
    <w:name w:val="Style48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326" w:lineRule="exact"/>
      <w:ind w:hanging="269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49">
    <w:name w:val="Style49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50">
    <w:name w:val="Style50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78" w:lineRule="exact"/>
      <w:jc w:val="center"/>
    </w:pPr>
    <w:rPr>
      <w:rFonts w:ascii="Arial" w:hAnsi="Arial" w:cs="Times New Roman"/>
      <w:sz w:val="24"/>
      <w:lang w:val="el-GR" w:eastAsia="el-GR"/>
    </w:rPr>
  </w:style>
  <w:style w:type="paragraph" w:customStyle="1" w:styleId="Style51">
    <w:name w:val="Style51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317" w:lineRule="exact"/>
      <w:ind w:hanging="274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52">
    <w:name w:val="Style52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53">
    <w:name w:val="Style53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317" w:lineRule="exact"/>
      <w:ind w:firstLine="35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54">
    <w:name w:val="Style54"/>
    <w:basedOn w:val="a"/>
    <w:rsid w:val="00C26E69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Arial" w:hAnsi="Arial" w:cs="Times New Roman"/>
      <w:sz w:val="24"/>
      <w:lang w:val="el-GR" w:eastAsia="el-GR"/>
    </w:rPr>
  </w:style>
  <w:style w:type="paragraph" w:customStyle="1" w:styleId="Style55">
    <w:name w:val="Style55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06" w:lineRule="exact"/>
    </w:pPr>
    <w:rPr>
      <w:rFonts w:ascii="Arial" w:hAnsi="Arial" w:cs="Times New Roman"/>
      <w:sz w:val="24"/>
      <w:lang w:val="el-GR" w:eastAsia="el-GR"/>
    </w:rPr>
  </w:style>
  <w:style w:type="paragraph" w:customStyle="1" w:styleId="Style56">
    <w:name w:val="Style56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317" w:lineRule="exact"/>
      <w:ind w:hanging="365"/>
    </w:pPr>
    <w:rPr>
      <w:rFonts w:ascii="Arial" w:hAnsi="Arial" w:cs="Times New Roman"/>
      <w:sz w:val="24"/>
      <w:lang w:val="el-GR" w:eastAsia="el-GR"/>
    </w:rPr>
  </w:style>
  <w:style w:type="paragraph" w:customStyle="1" w:styleId="Style57">
    <w:name w:val="Style57"/>
    <w:basedOn w:val="a"/>
    <w:rsid w:val="00C26E69"/>
    <w:pPr>
      <w:widowControl w:val="0"/>
      <w:suppressAutoHyphens w:val="0"/>
      <w:autoSpaceDE w:val="0"/>
      <w:autoSpaceDN w:val="0"/>
      <w:adjustRightInd w:val="0"/>
      <w:spacing w:after="0" w:line="278" w:lineRule="exact"/>
      <w:jc w:val="center"/>
    </w:pPr>
    <w:rPr>
      <w:rFonts w:ascii="Arial" w:hAnsi="Arial" w:cs="Times New Roman"/>
      <w:sz w:val="24"/>
      <w:lang w:val="el-GR" w:eastAsia="el-GR"/>
    </w:rPr>
  </w:style>
  <w:style w:type="character" w:customStyle="1" w:styleId="FontStyle59">
    <w:name w:val="Font Style59"/>
    <w:basedOn w:val="a0"/>
    <w:rsid w:val="00C26E69"/>
    <w:rPr>
      <w:rFonts w:ascii="Arial" w:hAnsi="Arial" w:cs="Arial"/>
      <w:b/>
      <w:bCs/>
      <w:i/>
      <w:iCs/>
      <w:sz w:val="30"/>
      <w:szCs w:val="30"/>
    </w:rPr>
  </w:style>
  <w:style w:type="character" w:customStyle="1" w:styleId="FontStyle60">
    <w:name w:val="Font Style60"/>
    <w:basedOn w:val="a0"/>
    <w:rsid w:val="00C26E69"/>
    <w:rPr>
      <w:rFonts w:ascii="Arial" w:hAnsi="Arial" w:cs="Arial"/>
      <w:i/>
      <w:iCs/>
      <w:sz w:val="18"/>
      <w:szCs w:val="18"/>
    </w:rPr>
  </w:style>
  <w:style w:type="character" w:customStyle="1" w:styleId="FontStyle61">
    <w:name w:val="Font Style61"/>
    <w:basedOn w:val="a0"/>
    <w:rsid w:val="00C26E69"/>
    <w:rPr>
      <w:rFonts w:ascii="Arial" w:hAnsi="Arial" w:cs="Arial"/>
      <w:sz w:val="18"/>
      <w:szCs w:val="18"/>
    </w:rPr>
  </w:style>
  <w:style w:type="character" w:customStyle="1" w:styleId="FontStyle62">
    <w:name w:val="Font Style62"/>
    <w:basedOn w:val="a0"/>
    <w:rsid w:val="00C26E69"/>
    <w:rPr>
      <w:rFonts w:ascii="Arial" w:hAnsi="Arial" w:cs="Arial"/>
      <w:sz w:val="26"/>
      <w:szCs w:val="26"/>
    </w:rPr>
  </w:style>
  <w:style w:type="character" w:customStyle="1" w:styleId="FontStyle63">
    <w:name w:val="Font Style63"/>
    <w:basedOn w:val="a0"/>
    <w:rsid w:val="00C26E69"/>
    <w:rPr>
      <w:rFonts w:ascii="Arial" w:hAnsi="Arial" w:cs="Arial"/>
      <w:smallCaps/>
      <w:sz w:val="22"/>
      <w:szCs w:val="22"/>
    </w:rPr>
  </w:style>
  <w:style w:type="character" w:customStyle="1" w:styleId="FontStyle64">
    <w:name w:val="Font Style64"/>
    <w:basedOn w:val="a0"/>
    <w:rsid w:val="00C26E69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65">
    <w:name w:val="Font Style65"/>
    <w:basedOn w:val="a0"/>
    <w:rsid w:val="00C26E69"/>
    <w:rPr>
      <w:rFonts w:ascii="Arial Narrow" w:hAnsi="Arial Narrow" w:cs="Arial Narrow"/>
      <w:sz w:val="26"/>
      <w:szCs w:val="26"/>
    </w:rPr>
  </w:style>
  <w:style w:type="character" w:customStyle="1" w:styleId="FontStyle66">
    <w:name w:val="Font Style66"/>
    <w:basedOn w:val="a0"/>
    <w:rsid w:val="00C26E69"/>
    <w:rPr>
      <w:rFonts w:ascii="Franklin Gothic Demi Cond" w:hAnsi="Franklin Gothic Demi Cond" w:cs="Franklin Gothic Demi Cond"/>
      <w:i/>
      <w:iCs/>
      <w:sz w:val="22"/>
      <w:szCs w:val="22"/>
    </w:rPr>
  </w:style>
  <w:style w:type="character" w:customStyle="1" w:styleId="FontStyle67">
    <w:name w:val="Font Style67"/>
    <w:basedOn w:val="a0"/>
    <w:rsid w:val="00C26E69"/>
    <w:rPr>
      <w:rFonts w:ascii="Arial" w:hAnsi="Arial" w:cs="Arial"/>
      <w:b/>
      <w:bCs/>
      <w:sz w:val="26"/>
      <w:szCs w:val="26"/>
    </w:rPr>
  </w:style>
  <w:style w:type="character" w:customStyle="1" w:styleId="FontStyle68">
    <w:name w:val="Font Style68"/>
    <w:basedOn w:val="a0"/>
    <w:rsid w:val="00C26E69"/>
    <w:rPr>
      <w:rFonts w:ascii="Arial" w:hAnsi="Arial" w:cs="Arial"/>
      <w:b/>
      <w:bCs/>
      <w:sz w:val="30"/>
      <w:szCs w:val="30"/>
    </w:rPr>
  </w:style>
  <w:style w:type="character" w:customStyle="1" w:styleId="FontStyle69">
    <w:name w:val="Font Style69"/>
    <w:basedOn w:val="a0"/>
    <w:rsid w:val="00C26E69"/>
    <w:rPr>
      <w:rFonts w:ascii="Arial" w:hAnsi="Arial" w:cs="Arial"/>
      <w:b/>
      <w:bCs/>
      <w:sz w:val="18"/>
      <w:szCs w:val="18"/>
    </w:rPr>
  </w:style>
  <w:style w:type="character" w:customStyle="1" w:styleId="FontStyle70">
    <w:name w:val="Font Style70"/>
    <w:basedOn w:val="a0"/>
    <w:rsid w:val="00C26E69"/>
    <w:rPr>
      <w:rFonts w:ascii="Arial" w:hAnsi="Arial" w:cs="Arial"/>
      <w:smallCaps/>
      <w:sz w:val="22"/>
      <w:szCs w:val="22"/>
    </w:rPr>
  </w:style>
  <w:style w:type="character" w:customStyle="1" w:styleId="FontStyle71">
    <w:name w:val="Font Style71"/>
    <w:basedOn w:val="a0"/>
    <w:rsid w:val="00C26E69"/>
    <w:rPr>
      <w:rFonts w:ascii="Arial" w:hAnsi="Arial" w:cs="Arial"/>
      <w:i/>
      <w:iCs/>
      <w:sz w:val="22"/>
      <w:szCs w:val="22"/>
    </w:rPr>
  </w:style>
  <w:style w:type="character" w:customStyle="1" w:styleId="FontStyle72">
    <w:name w:val="Font Style72"/>
    <w:basedOn w:val="a0"/>
    <w:rsid w:val="00C26E69"/>
    <w:rPr>
      <w:rFonts w:ascii="Arial" w:hAnsi="Arial" w:cs="Arial"/>
      <w:sz w:val="22"/>
      <w:szCs w:val="22"/>
    </w:rPr>
  </w:style>
  <w:style w:type="character" w:customStyle="1" w:styleId="FontStyle73">
    <w:name w:val="Font Style73"/>
    <w:basedOn w:val="a0"/>
    <w:rsid w:val="00C26E69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74">
    <w:name w:val="Font Style74"/>
    <w:basedOn w:val="a0"/>
    <w:rsid w:val="00C26E69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basedOn w:val="a0"/>
    <w:rsid w:val="00C26E69"/>
    <w:rPr>
      <w:rFonts w:ascii="Arial" w:hAnsi="Arial" w:cs="Arial"/>
      <w:sz w:val="16"/>
      <w:szCs w:val="16"/>
    </w:rPr>
  </w:style>
  <w:style w:type="character" w:customStyle="1" w:styleId="FontStyle76">
    <w:name w:val="Font Style76"/>
    <w:basedOn w:val="a0"/>
    <w:rsid w:val="00C26E69"/>
    <w:rPr>
      <w:rFonts w:ascii="Arial" w:hAnsi="Arial" w:cs="Arial"/>
      <w:b/>
      <w:bCs/>
      <w:sz w:val="22"/>
      <w:szCs w:val="22"/>
    </w:rPr>
  </w:style>
  <w:style w:type="character" w:customStyle="1" w:styleId="FontStyle78">
    <w:name w:val="Font Style78"/>
    <w:basedOn w:val="a0"/>
    <w:rsid w:val="00C26E69"/>
    <w:rPr>
      <w:rFonts w:ascii="Arial" w:hAnsi="Arial" w:cs="Arial"/>
      <w:sz w:val="16"/>
      <w:szCs w:val="16"/>
    </w:rPr>
  </w:style>
  <w:style w:type="character" w:customStyle="1" w:styleId="Char3">
    <w:name w:val="Υποσέλιδο Char"/>
    <w:basedOn w:val="a0"/>
    <w:link w:val="af5"/>
    <w:uiPriority w:val="99"/>
    <w:rsid w:val="00C26E69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Char4">
    <w:name w:val="Κεφαλίδα Char"/>
    <w:aliases w:val="hd Char Char"/>
    <w:basedOn w:val="a0"/>
    <w:link w:val="af6"/>
    <w:rsid w:val="00C26E69"/>
    <w:rPr>
      <w:rFonts w:ascii="Calibri" w:hAnsi="Calibri" w:cs="Calibri"/>
      <w:sz w:val="22"/>
      <w:szCs w:val="24"/>
      <w:lang w:val="en-GB" w:eastAsia="zh-CN"/>
    </w:rPr>
  </w:style>
  <w:style w:type="character" w:customStyle="1" w:styleId="Char10">
    <w:name w:val="Κείμενο σχολίου Char1"/>
    <w:basedOn w:val="a0"/>
    <w:link w:val="af8"/>
    <w:rsid w:val="00C26E69"/>
    <w:rPr>
      <w:rFonts w:ascii="Calibri" w:hAnsi="Calibri" w:cs="Calibri"/>
      <w:lang w:val="en-GB" w:eastAsia="zh-CN"/>
    </w:rPr>
  </w:style>
  <w:style w:type="character" w:customStyle="1" w:styleId="Char2">
    <w:name w:val="Σώμα κειμένου Char"/>
    <w:basedOn w:val="a0"/>
    <w:link w:val="af0"/>
    <w:rsid w:val="00C26E69"/>
    <w:rPr>
      <w:rFonts w:ascii="Calibri" w:hAnsi="Calibri" w:cs="Calibri"/>
      <w:sz w:val="22"/>
      <w:szCs w:val="24"/>
      <w:lang w:val="en-GB" w:eastAsia="zh-CN"/>
    </w:rPr>
  </w:style>
  <w:style w:type="paragraph" w:styleId="27">
    <w:name w:val="Body Text Indent 2"/>
    <w:basedOn w:val="a"/>
    <w:link w:val="2Char1"/>
    <w:rsid w:val="00C26E69"/>
    <w:pPr>
      <w:widowControl w:val="0"/>
      <w:suppressAutoHyphens w:val="0"/>
      <w:autoSpaceDE w:val="0"/>
      <w:autoSpaceDN w:val="0"/>
      <w:adjustRightInd w:val="0"/>
      <w:spacing w:line="480" w:lineRule="auto"/>
      <w:ind w:left="283"/>
      <w:jc w:val="left"/>
    </w:pPr>
    <w:rPr>
      <w:rFonts w:ascii="Arial" w:hAnsi="Arial" w:cs="Times New Roman"/>
      <w:sz w:val="24"/>
      <w:lang w:val="el-GR" w:eastAsia="el-GR"/>
    </w:rPr>
  </w:style>
  <w:style w:type="character" w:customStyle="1" w:styleId="2Char1">
    <w:name w:val="Σώμα κείμενου με εσοχή 2 Char"/>
    <w:basedOn w:val="a0"/>
    <w:link w:val="27"/>
    <w:rsid w:val="00C26E69"/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5"/>
    <w:rsid w:val="00C26E69"/>
    <w:rPr>
      <w:rFonts w:ascii="Calibri" w:hAnsi="Calibri"/>
      <w:sz w:val="16"/>
      <w:szCs w:val="16"/>
      <w:lang w:val="en-GB" w:eastAsia="zh-CN"/>
    </w:rPr>
  </w:style>
  <w:style w:type="paragraph" w:styleId="aff6">
    <w:name w:val="Block Text"/>
    <w:basedOn w:val="a"/>
    <w:rsid w:val="00C26E69"/>
    <w:pPr>
      <w:suppressAutoHyphens w:val="0"/>
      <w:spacing w:after="0"/>
      <w:ind w:left="142" w:right="-625" w:hanging="284"/>
      <w:jc w:val="left"/>
    </w:pPr>
    <w:rPr>
      <w:rFonts w:ascii="Arial" w:hAnsi="Arial" w:cs="Times New Roman"/>
      <w:sz w:val="24"/>
      <w:szCs w:val="20"/>
      <w:lang w:val="el-GR" w:eastAsia="el-GR"/>
    </w:rPr>
  </w:style>
  <w:style w:type="paragraph" w:styleId="aff7">
    <w:name w:val="Document Map"/>
    <w:basedOn w:val="a"/>
    <w:link w:val="Char8"/>
    <w:rsid w:val="00C26E69"/>
    <w:pPr>
      <w:shd w:val="clear" w:color="auto" w:fill="000080"/>
      <w:suppressAutoHyphens w:val="0"/>
      <w:spacing w:after="0"/>
      <w:jc w:val="left"/>
    </w:pPr>
    <w:rPr>
      <w:rFonts w:ascii="Tahoma" w:hAnsi="Tahoma" w:cs="Tahoma"/>
      <w:sz w:val="20"/>
      <w:szCs w:val="20"/>
      <w:lang w:val="el-GR" w:eastAsia="el-GR"/>
    </w:rPr>
  </w:style>
  <w:style w:type="character" w:customStyle="1" w:styleId="Char8">
    <w:name w:val="Χάρτης εγγράφου Char"/>
    <w:basedOn w:val="a0"/>
    <w:link w:val="aff7"/>
    <w:rsid w:val="00C26E69"/>
    <w:rPr>
      <w:rFonts w:ascii="Tahoma" w:hAnsi="Tahoma" w:cs="Tahoma"/>
      <w:shd w:val="clear" w:color="auto" w:fill="000080"/>
    </w:rPr>
  </w:style>
  <w:style w:type="paragraph" w:customStyle="1" w:styleId="1e">
    <w:name w:val="Στυλ1"/>
    <w:basedOn w:val="a"/>
    <w:rsid w:val="00C26E69"/>
    <w:pPr>
      <w:suppressAutoHyphens w:val="0"/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Arial" w:hAnsi="Arial" w:cs="Times New Roman"/>
      <w:sz w:val="20"/>
      <w:szCs w:val="20"/>
      <w:lang w:val="el-GR" w:eastAsia="el-GR"/>
    </w:rPr>
  </w:style>
  <w:style w:type="character" w:customStyle="1" w:styleId="text">
    <w:name w:val="text"/>
    <w:basedOn w:val="a0"/>
    <w:rsid w:val="00C26E69"/>
  </w:style>
  <w:style w:type="character" w:customStyle="1" w:styleId="NormalBoldChar">
    <w:name w:val="NormalBold Char"/>
    <w:rsid w:val="00C26E69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SectionTitle">
    <w:name w:val="SectionTitle"/>
    <w:basedOn w:val="a"/>
    <w:next w:val="1"/>
    <w:rsid w:val="00C26E69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ChapterTitle">
    <w:name w:val="ChapterTitle"/>
    <w:basedOn w:val="a"/>
    <w:next w:val="a"/>
    <w:rsid w:val="00C26E69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character" w:customStyle="1" w:styleId="2Exact">
    <w:name w:val="Σώμα κειμένου (2) Exact"/>
    <w:basedOn w:val="a0"/>
    <w:rsid w:val="00C26E69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8">
    <w:name w:val="Σώμα κειμένου (3)_"/>
    <w:basedOn w:val="a0"/>
    <w:link w:val="39"/>
    <w:rsid w:val="00C26E69"/>
    <w:rPr>
      <w:rFonts w:ascii="Arial" w:eastAsia="Arial" w:hAnsi="Arial" w:cs="Arial"/>
      <w:b/>
      <w:bCs/>
      <w:sz w:val="15"/>
      <w:szCs w:val="15"/>
      <w:shd w:val="clear" w:color="auto" w:fill="FFFFFF"/>
    </w:rPr>
  </w:style>
  <w:style w:type="character" w:customStyle="1" w:styleId="1f">
    <w:name w:val="Επικεφαλίδα #1_"/>
    <w:basedOn w:val="a0"/>
    <w:link w:val="1f0"/>
    <w:rsid w:val="00C26E6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8">
    <w:name w:val="Σώμα κειμένου (2)_"/>
    <w:basedOn w:val="a0"/>
    <w:rsid w:val="00C26E69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0">
    <w:name w:val="Σώμα κειμένου (2) + 7 στ.;Χωρίς έντονη γραφή"/>
    <w:basedOn w:val="28"/>
    <w:rsid w:val="00C26E69"/>
    <w:rPr>
      <w:color w:val="000000"/>
      <w:spacing w:val="0"/>
      <w:w w:val="100"/>
      <w:position w:val="0"/>
      <w:sz w:val="14"/>
      <w:szCs w:val="14"/>
      <w:lang w:val="el-GR" w:eastAsia="el-GR" w:bidi="el-GR"/>
    </w:rPr>
  </w:style>
  <w:style w:type="character" w:customStyle="1" w:styleId="275">
    <w:name w:val="Σώμα κειμένου (2) + 7;5 στ."/>
    <w:basedOn w:val="28"/>
    <w:rsid w:val="00C26E69"/>
    <w:rPr>
      <w:color w:val="000000"/>
      <w:spacing w:val="0"/>
      <w:w w:val="100"/>
      <w:position w:val="0"/>
      <w:sz w:val="15"/>
      <w:szCs w:val="15"/>
      <w:lang w:val="el-GR" w:eastAsia="el-GR" w:bidi="el-GR"/>
    </w:rPr>
  </w:style>
  <w:style w:type="character" w:customStyle="1" w:styleId="2Tahoma10">
    <w:name w:val="Σώμα κειμένου (2) + Tahoma;10 στ."/>
    <w:basedOn w:val="28"/>
    <w:rsid w:val="00C26E69"/>
    <w:rPr>
      <w:rFonts w:ascii="Tahoma" w:eastAsia="Tahoma" w:hAnsi="Tahoma" w:cs="Tahoma"/>
      <w:color w:val="000000"/>
      <w:spacing w:val="0"/>
      <w:w w:val="100"/>
      <w:position w:val="0"/>
      <w:sz w:val="20"/>
      <w:szCs w:val="20"/>
      <w:lang w:val="el-GR" w:eastAsia="el-GR" w:bidi="el-GR"/>
    </w:rPr>
  </w:style>
  <w:style w:type="character" w:customStyle="1" w:styleId="29">
    <w:name w:val="Σώμα κειμένου (2)"/>
    <w:basedOn w:val="28"/>
    <w:rsid w:val="00C26E69"/>
    <w:rPr>
      <w:color w:val="000000"/>
      <w:spacing w:val="0"/>
      <w:w w:val="100"/>
      <w:position w:val="0"/>
      <w:lang w:val="el-GR" w:eastAsia="el-GR" w:bidi="el-GR"/>
    </w:rPr>
  </w:style>
  <w:style w:type="paragraph" w:customStyle="1" w:styleId="39">
    <w:name w:val="Σώμα κειμένου (3)"/>
    <w:basedOn w:val="a"/>
    <w:link w:val="38"/>
    <w:rsid w:val="00C26E69"/>
    <w:pPr>
      <w:widowControl w:val="0"/>
      <w:shd w:val="clear" w:color="auto" w:fill="FFFFFF"/>
      <w:suppressAutoHyphens w:val="0"/>
      <w:spacing w:after="0" w:line="192" w:lineRule="exact"/>
    </w:pPr>
    <w:rPr>
      <w:rFonts w:ascii="Arial" w:eastAsia="Arial" w:hAnsi="Arial" w:cs="Arial"/>
      <w:b/>
      <w:bCs/>
      <w:sz w:val="15"/>
      <w:szCs w:val="15"/>
      <w:lang w:val="el-GR" w:eastAsia="el-GR"/>
    </w:rPr>
  </w:style>
  <w:style w:type="paragraph" w:customStyle="1" w:styleId="1f0">
    <w:name w:val="Επικεφαλίδα #1"/>
    <w:basedOn w:val="a"/>
    <w:link w:val="1f"/>
    <w:rsid w:val="00C26E69"/>
    <w:pPr>
      <w:widowControl w:val="0"/>
      <w:shd w:val="clear" w:color="auto" w:fill="FFFFFF"/>
      <w:suppressAutoHyphens w:val="0"/>
      <w:spacing w:before="120" w:after="0" w:line="0" w:lineRule="atLeast"/>
      <w:jc w:val="center"/>
      <w:outlineLvl w:val="0"/>
    </w:pPr>
    <w:rPr>
      <w:rFonts w:ascii="Arial" w:eastAsia="Arial" w:hAnsi="Arial" w:cs="Arial"/>
      <w:b/>
      <w:bCs/>
      <w:sz w:val="19"/>
      <w:szCs w:val="19"/>
      <w:lang w:val="el-GR" w:eastAsia="el-GR"/>
    </w:rPr>
  </w:style>
  <w:style w:type="character" w:customStyle="1" w:styleId="z-label">
    <w:name w:val="z-label"/>
    <w:basedOn w:val="a0"/>
    <w:rsid w:val="00C26E69"/>
  </w:style>
  <w:style w:type="paragraph" w:customStyle="1" w:styleId="211">
    <w:name w:val="Επικεφαλίδα 21"/>
    <w:basedOn w:val="a"/>
    <w:uiPriority w:val="9"/>
    <w:qFormat/>
    <w:rsid w:val="00C26E69"/>
    <w:pPr>
      <w:keepNext/>
      <w:keepLines/>
      <w:suppressAutoHyphens w:val="0"/>
      <w:spacing w:before="240" w:after="5" w:line="242" w:lineRule="auto"/>
      <w:ind w:left="10" w:right="195" w:hanging="10"/>
      <w:outlineLvl w:val="1"/>
    </w:pPr>
    <w:rPr>
      <w:rFonts w:ascii="Liberation Sans" w:eastAsia="Lucida Sans Unicode" w:hAnsi="Liberation Sans" w:cs="Liberation Sans"/>
      <w:b/>
      <w:color w:val="000000"/>
      <w:sz w:val="28"/>
      <w:szCs w:val="28"/>
      <w:lang w:val="el-GR" w:eastAsia="en-US"/>
    </w:rPr>
  </w:style>
  <w:style w:type="paragraph" w:customStyle="1" w:styleId="tablecontents">
    <w:name w:val="tablecontents"/>
    <w:basedOn w:val="a"/>
    <w:rsid w:val="00C26E69"/>
    <w:pPr>
      <w:suppressAutoHyphens w:val="0"/>
      <w:spacing w:before="100" w:beforeAutospacing="1" w:after="100" w:afterAutospacing="1"/>
      <w:jc w:val="left"/>
    </w:pPr>
    <w:rPr>
      <w:rFonts w:ascii="Times New Roman" w:eastAsiaTheme="minorHAnsi" w:hAnsi="Times New Roman" w:cs="Times New Roman"/>
      <w:color w:val="000000"/>
      <w:sz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qFormat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E67698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sid w:val="00E67698"/>
    <w:rPr>
      <w:rFonts w:ascii="Symbol" w:hAnsi="Symbol" w:cs="Symbol"/>
      <w:lang w:val="el-GR"/>
    </w:rPr>
  </w:style>
  <w:style w:type="character" w:customStyle="1" w:styleId="WW8Num3z0">
    <w:name w:val="WW8Num3z0"/>
    <w:rsid w:val="00E67698"/>
    <w:rPr>
      <w:lang w:val="el-GR"/>
    </w:rPr>
  </w:style>
  <w:style w:type="character" w:customStyle="1" w:styleId="WW8Num4z0">
    <w:name w:val="WW8Num4z0"/>
    <w:rsid w:val="00E67698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E67698"/>
    <w:rPr>
      <w:lang w:val="el-GR"/>
    </w:rPr>
  </w:style>
  <w:style w:type="character" w:customStyle="1" w:styleId="WW8Num6z0">
    <w:name w:val="WW8Num6z0"/>
    <w:rsid w:val="00E67698"/>
    <w:rPr>
      <w:b/>
      <w:bCs/>
      <w:szCs w:val="22"/>
      <w:lang w:val="el-GR"/>
    </w:rPr>
  </w:style>
  <w:style w:type="character" w:customStyle="1" w:styleId="WW8Num6z1">
    <w:name w:val="WW8Num6z1"/>
    <w:rsid w:val="00E67698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sid w:val="00E67698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sid w:val="00E67698"/>
    <w:rPr>
      <w:rFonts w:ascii="Symbol" w:hAnsi="Symbol" w:cs="OpenSymbol"/>
      <w:color w:val="5B9BD5"/>
    </w:rPr>
  </w:style>
  <w:style w:type="character" w:customStyle="1" w:styleId="WW8Num9z0">
    <w:name w:val="WW8Num9z0"/>
    <w:rsid w:val="00E67698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E67698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E67698"/>
  </w:style>
  <w:style w:type="character" w:customStyle="1" w:styleId="WW8Num10z2">
    <w:name w:val="WW8Num10z2"/>
  </w:style>
  <w:style w:type="character" w:customStyle="1" w:styleId="WW8Num10z3">
    <w:name w:val="WW8Num10z3"/>
    <w:rsid w:val="00E67698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0">
    <w:name w:val="WW8Num11z0"/>
    <w:rsid w:val="00E67698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  <w:rsid w:val="00E67698"/>
  </w:style>
  <w:style w:type="character" w:customStyle="1" w:styleId="WW8Num11z2">
    <w:name w:val="WW8Num11z2"/>
  </w:style>
  <w:style w:type="character" w:customStyle="1" w:styleId="WW8Num11z3">
    <w:name w:val="WW8Num11z3"/>
    <w:rsid w:val="00E6769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">
    <w:name w:val="WW-Default Paragraph Font"/>
  </w:style>
  <w:style w:type="character" w:customStyle="1" w:styleId="WW8Num12z0">
    <w:name w:val="WW8Num12z0"/>
    <w:rsid w:val="00E67698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customStyle="1" w:styleId="WW-DefaultParagraphFont11">
    <w:name w:val="WW-Default Paragraph Font11"/>
  </w:style>
  <w:style w:type="character" w:customStyle="1" w:styleId="WW-DefaultParagraphFont111">
    <w:name w:val="WW-Default Paragraph Font111"/>
  </w:style>
  <w:style w:type="character" w:customStyle="1" w:styleId="30">
    <w:name w:val="Προεπιλεγμένη γραμματοσειρά3"/>
  </w:style>
  <w:style w:type="character" w:customStyle="1" w:styleId="WW-DefaultParagraphFont1111">
    <w:name w:val="WW-Default Paragraph Font1111"/>
  </w:style>
  <w:style w:type="character" w:customStyle="1" w:styleId="DefaultParagraphFont2">
    <w:name w:val="Default Paragraph Font2"/>
  </w:style>
  <w:style w:type="character" w:customStyle="1" w:styleId="WW8Num12z3">
    <w:name w:val="WW8Num12z3"/>
    <w:rsid w:val="00E67698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">
    <w:name w:val="WW-Default Paragraph Font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">
    <w:name w:val="WW-Default Paragraph Font111111"/>
  </w:style>
  <w:style w:type="character" w:customStyle="1" w:styleId="WW-DefaultParagraphFont1111111">
    <w:name w:val="WW-Default Paragraph Font1111111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21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">
    <w:name w:val="WW-Default Paragraph Font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">
    <w:name w:val="WW-Default Paragraph Font1111111111111111"/>
  </w:style>
  <w:style w:type="character" w:customStyle="1" w:styleId="WW-DefaultParagraphFont11111111111111111">
    <w:name w:val="WW-Default Paragraph Font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">
    <w:name w:val="WW-Default Paragraph Font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4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a5">
    <w:name w:val="Placeholder Text"/>
    <w:rPr>
      <w:rFonts w:cs="Times New Roman"/>
      <w:color w:val="808080"/>
    </w:rPr>
  </w:style>
  <w:style w:type="character" w:customStyle="1" w:styleId="a6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8">
    <w:name w:val="Κουκκίδες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10">
    <w:name w:val="Προεπιλεγμένη γραμματοσειρά1"/>
  </w:style>
  <w:style w:type="character" w:customStyle="1" w:styleId="aa">
    <w:name w:val="Σύμβολο υποσημείωσης"/>
    <w:rPr>
      <w:vertAlign w:val="superscript"/>
    </w:rPr>
  </w:style>
  <w:style w:type="character" w:styleId="ab">
    <w:name w:val="Emphasis"/>
    <w:qFormat/>
    <w:rPr>
      <w:i/>
      <w:iCs/>
    </w:rPr>
  </w:style>
  <w:style w:type="character" w:customStyle="1" w:styleId="ac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Pr>
      <w:vertAlign w:val="superscript"/>
    </w:rPr>
  </w:style>
  <w:style w:type="character" w:customStyle="1" w:styleId="12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22">
    <w:name w:val="Παραπομπή υποσημείωσης2"/>
    <w:rPr>
      <w:vertAlign w:val="superscript"/>
    </w:rPr>
  </w:style>
  <w:style w:type="character" w:customStyle="1" w:styleId="23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1">
    <w:name w:val="Παραπομπή υποσημείωσης3"/>
    <w:rPr>
      <w:vertAlign w:val="superscript"/>
    </w:rPr>
  </w:style>
  <w:style w:type="character" w:customStyle="1" w:styleId="32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paragraph" w:customStyle="1" w:styleId="af">
    <w:name w:val="Επικεφαλίδα"/>
    <w:basedOn w:val="a"/>
    <w:next w:val="af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pPr>
      <w:spacing w:after="240"/>
    </w:pPr>
  </w:style>
  <w:style w:type="paragraph" w:styleId="af1">
    <w:name w:val="List"/>
    <w:basedOn w:val="af0"/>
    <w:rPr>
      <w:rFonts w:cs="Mangal"/>
    </w:rPr>
  </w:style>
  <w:style w:type="paragraph" w:styleId="af2">
    <w:name w:val="caption"/>
    <w:basedOn w:val="a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af3">
    <w:name w:val="Ευρετήριο"/>
    <w:basedOn w:val="a"/>
    <w:pPr>
      <w:suppressLineNumbers/>
    </w:pPr>
    <w:rPr>
      <w:rFonts w:cs="Mangal"/>
    </w:rPr>
  </w:style>
  <w:style w:type="paragraph" w:customStyle="1" w:styleId="33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E67698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4">
    <w:name w:val="Date"/>
    <w:basedOn w:val="a"/>
    <w:next w:val="a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5">
    <w:name w:val="footer"/>
    <w:basedOn w:val="a"/>
    <w:pPr>
      <w:spacing w:after="100"/>
    </w:pPr>
    <w:rPr>
      <w:rFonts w:eastAsia="MS Mincho"/>
      <w:lang w:val="en-US" w:eastAsia="ja-JP"/>
    </w:rPr>
  </w:style>
  <w:style w:type="paragraph" w:styleId="af6">
    <w:name w:val="header"/>
    <w:basedOn w:val="a"/>
  </w:style>
  <w:style w:type="paragraph" w:styleId="af7">
    <w:name w:val="Balloon Text"/>
    <w:basedOn w:val="a"/>
    <w:rsid w:val="00E67698"/>
    <w:rPr>
      <w:rFonts w:ascii="Tahoma" w:hAnsi="Tahoma" w:cs="Tahoma"/>
      <w:sz w:val="16"/>
      <w:szCs w:val="16"/>
    </w:rPr>
  </w:style>
  <w:style w:type="paragraph" w:styleId="af8">
    <w:name w:val="annotation text"/>
    <w:basedOn w:val="a"/>
    <w:rPr>
      <w:sz w:val="20"/>
      <w:szCs w:val="20"/>
    </w:rPr>
  </w:style>
  <w:style w:type="paragraph" w:styleId="af9">
    <w:name w:val="annotation subject"/>
    <w:basedOn w:val="af8"/>
    <w:next w:val="af8"/>
    <w:rPr>
      <w:b/>
      <w:bCs/>
    </w:rPr>
  </w:style>
  <w:style w:type="paragraph" w:styleId="afa">
    <w:name w:val="Revision"/>
    <w:rsid w:val="00E67698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b">
    <w:name w:val="List Paragraph"/>
    <w:basedOn w:val="a"/>
    <w:qFormat/>
    <w:pPr>
      <w:spacing w:after="200"/>
      <w:ind w:left="720"/>
      <w:contextualSpacing/>
    </w:pPr>
  </w:style>
  <w:style w:type="paragraph" w:styleId="afc">
    <w:name w:val="footnote text"/>
    <w:basedOn w:val="a"/>
    <w:link w:val="Char2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d">
    <w:name w:val="endnote text"/>
    <w:basedOn w:val="a"/>
    <w:link w:val="Char3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e">
    <w:name w:val="Προμορφοποιημένο κείμενο"/>
    <w:basedOn w:val="a"/>
  </w:style>
  <w:style w:type="paragraph" w:styleId="aff">
    <w:name w:val="Body Text Indent"/>
    <w:basedOn w:val="a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c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0">
    <w:name w:val="No Spacing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1">
    <w:name w:val="Περιεχόμενα πίνακα"/>
    <w:basedOn w:val="a"/>
    <w:pPr>
      <w:suppressLineNumbers/>
    </w:pPr>
  </w:style>
  <w:style w:type="paragraph" w:customStyle="1" w:styleId="aff2">
    <w:name w:val="Επικεφαλίδα πίνακα"/>
    <w:basedOn w:val="aff1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6">
    <w:name w:val="Κείμενο πλαισίου1"/>
    <w:basedOn w:val="a"/>
    <w:rsid w:val="00E67698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Pr>
      <w:sz w:val="20"/>
      <w:szCs w:val="20"/>
    </w:rPr>
  </w:style>
  <w:style w:type="paragraph" w:customStyle="1" w:styleId="18">
    <w:name w:val="Θέμα σχολίου1"/>
    <w:basedOn w:val="17"/>
    <w:next w:val="17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E67698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3"/>
    <w:pPr>
      <w:tabs>
        <w:tab w:val="right" w:leader="dot" w:pos="7091"/>
      </w:tabs>
      <w:ind w:left="2547"/>
    </w:pPr>
  </w:style>
  <w:style w:type="paragraph" w:customStyle="1" w:styleId="aff3">
    <w:name w:val="Οριζόντια γραμμή"/>
    <w:basedOn w:val="a"/>
    <w:next w:val="af0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ommentReference">
    <w:name w:val="Comment Reference"/>
    <w:rsid w:val="00E67698"/>
    <w:rPr>
      <w:sz w:val="16"/>
    </w:rPr>
  </w:style>
  <w:style w:type="character" w:customStyle="1" w:styleId="1a">
    <w:name w:val="Κείμενο κράτησης θέσης1"/>
    <w:rsid w:val="00E67698"/>
    <w:rPr>
      <w:rFonts w:cs="Times New Roman"/>
      <w:color w:val="808080"/>
    </w:rPr>
  </w:style>
  <w:style w:type="paragraph" w:customStyle="1" w:styleId="1b">
    <w:name w:val="Ημερομηνία1"/>
    <w:basedOn w:val="a"/>
    <w:next w:val="a"/>
    <w:rsid w:val="00E67698"/>
    <w:pPr>
      <w:spacing w:after="100"/>
    </w:pPr>
    <w:rPr>
      <w:rFonts w:eastAsia="MS Mincho"/>
      <w:lang w:val="en-US" w:eastAsia="ja-JP"/>
    </w:rPr>
  </w:style>
  <w:style w:type="paragraph" w:customStyle="1" w:styleId="CommentText">
    <w:name w:val="Comment Text"/>
    <w:basedOn w:val="a"/>
    <w:rsid w:val="00E67698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E67698"/>
    <w:rPr>
      <w:b/>
      <w:bCs/>
    </w:rPr>
  </w:style>
  <w:style w:type="paragraph" w:customStyle="1" w:styleId="1c">
    <w:name w:val="Παράγραφος λίστας1"/>
    <w:basedOn w:val="a"/>
    <w:rsid w:val="00E67698"/>
    <w:pPr>
      <w:spacing w:after="200"/>
      <w:ind w:left="720"/>
      <w:contextualSpacing/>
    </w:pPr>
  </w:style>
  <w:style w:type="paragraph" w:customStyle="1" w:styleId="310">
    <w:name w:val="Σώμα κείμενου με εσοχή 31"/>
    <w:basedOn w:val="a"/>
    <w:rsid w:val="00E67698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E67698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311">
    <w:name w:val="Σώμα κείμενου 31"/>
    <w:basedOn w:val="a"/>
    <w:rsid w:val="00E67698"/>
    <w:rPr>
      <w:sz w:val="16"/>
      <w:szCs w:val="16"/>
    </w:rPr>
  </w:style>
  <w:style w:type="paragraph" w:customStyle="1" w:styleId="210">
    <w:name w:val="Λίστα με κουκκίδες 21"/>
    <w:basedOn w:val="a"/>
    <w:rsid w:val="00E67698"/>
    <w:p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table" w:styleId="aff4">
    <w:name w:val="Table Grid"/>
    <w:basedOn w:val="a1"/>
    <w:uiPriority w:val="59"/>
    <w:rsid w:val="00E67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-2">
    <w:name w:val="para-2"/>
    <w:basedOn w:val="a"/>
    <w:rsid w:val="00E67698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hAnsi="Arial" w:cs="Arial"/>
      <w:spacing w:val="5"/>
      <w:szCs w:val="20"/>
      <w:lang w:val="el-GR"/>
    </w:rPr>
  </w:style>
  <w:style w:type="character" w:customStyle="1" w:styleId="Char3">
    <w:name w:val="Κείμενο σημείωσης τέλους Char"/>
    <w:link w:val="afd"/>
    <w:rsid w:val="00E67698"/>
    <w:rPr>
      <w:rFonts w:ascii="Calibri" w:hAnsi="Calibri" w:cs="Calibri"/>
      <w:lang w:val="en-GB" w:eastAsia="zh-CN"/>
    </w:rPr>
  </w:style>
  <w:style w:type="character" w:customStyle="1" w:styleId="Char2">
    <w:name w:val="Κείμενο υποσημείωσης Char"/>
    <w:basedOn w:val="a0"/>
    <w:link w:val="afc"/>
    <w:uiPriority w:val="99"/>
    <w:rsid w:val="001661D1"/>
    <w:rPr>
      <w:rFonts w:ascii="Calibri" w:hAnsi="Calibri" w:cs="Calibri"/>
      <w:sz w:val="18"/>
      <w:lang w:val="en-IE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5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CDDDAFF6CA6494BB9A76D6EF082445F" ma:contentTypeVersion="1" ma:contentTypeDescription="Δημιουργία νέου εγγράφου" ma:contentTypeScope="" ma:versionID="5e56dec688006ef6f8cad6318d6feeb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f3586547575644bbe106d7d65d5c843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Ημερομηνία έναρξης χρονοδιαγράμματος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Ημερομηνία λήξης χρονοδιαγράμματος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FC78869-A8E1-4559-A610-8080204F85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8DD23F-9834-4365-8B5B-251C5D85750E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A7A70AF-3533-4843-80D4-73C566FB3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5BCEA7-C30E-4013-AEDF-253C99C8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1115</CharactersWithSpaces>
  <SharedDoc>false</SharedDoc>
  <HLinks>
    <vt:vector size="708" baseType="variant">
      <vt:variant>
        <vt:i4>1703951</vt:i4>
      </vt:variant>
      <vt:variant>
        <vt:i4>498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6094972</vt:i4>
      </vt:variant>
      <vt:variant>
        <vt:i4>495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720940</vt:i4>
      </vt:variant>
      <vt:variant>
        <vt:i4>492</vt:i4>
      </vt:variant>
      <vt:variant>
        <vt:i4>0</vt:i4>
      </vt:variant>
      <vt:variant>
        <vt:i4>5</vt:i4>
      </vt:variant>
      <vt:variant>
        <vt:lpwstr>http://www.promitheus.gov.gr/webcenter/faces/oracle/webcenter/page/scopedMD/sd0cb90ef_26cf_4703_99d5_1561ceff660f/Page226.jspx?_afrLoop=3486624636403629</vt:lpwstr>
      </vt:variant>
      <vt:variant>
        <vt:lpwstr>@%3F_afrLoop%3D3486624636403629%26_adf.ctrl-state%3Dcoa43tonq_61</vt:lpwstr>
      </vt:variant>
      <vt:variant>
        <vt:i4>1703951</vt:i4>
      </vt:variant>
      <vt:variant>
        <vt:i4>489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486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483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2228331</vt:i4>
      </vt:variant>
      <vt:variant>
        <vt:i4>480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477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474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471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468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465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462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459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456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453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1441842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_Toc503274374</vt:lpwstr>
      </vt:variant>
      <vt:variant>
        <vt:i4>1441842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_Toc503274373</vt:lpwstr>
      </vt:variant>
      <vt:variant>
        <vt:i4>1441842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_Toc503274372</vt:lpwstr>
      </vt:variant>
      <vt:variant>
        <vt:i4>1441842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_Toc503274371</vt:lpwstr>
      </vt:variant>
      <vt:variant>
        <vt:i4>1441842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_Toc503274370</vt:lpwstr>
      </vt:variant>
      <vt:variant>
        <vt:i4>1507378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_Toc503274369</vt:lpwstr>
      </vt:variant>
      <vt:variant>
        <vt:i4>1507378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_Toc503274368</vt:lpwstr>
      </vt:variant>
      <vt:variant>
        <vt:i4>1507378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_Toc503274367</vt:lpwstr>
      </vt:variant>
      <vt:variant>
        <vt:i4>1507378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_Toc503274366</vt:lpwstr>
      </vt:variant>
      <vt:variant>
        <vt:i4>1507378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_Toc503274365</vt:lpwstr>
      </vt:variant>
      <vt:variant>
        <vt:i4>1507378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_Toc503274364</vt:lpwstr>
      </vt:variant>
      <vt:variant>
        <vt:i4>1507378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_Toc503274363</vt:lpwstr>
      </vt:variant>
      <vt:variant>
        <vt:i4>1507378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_Toc503274362</vt:lpwstr>
      </vt:variant>
      <vt:variant>
        <vt:i4>1507378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_Toc503274361</vt:lpwstr>
      </vt:variant>
      <vt:variant>
        <vt:i4>1507378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_Toc503274360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_Toc503274359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_Toc503274358</vt:lpwstr>
      </vt:variant>
      <vt:variant>
        <vt:i4>1310770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_Toc503274357</vt:lpwstr>
      </vt:variant>
      <vt:variant>
        <vt:i4>1310770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_Toc503274356</vt:lpwstr>
      </vt:variant>
      <vt:variant>
        <vt:i4>1310770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_Toc503274355</vt:lpwstr>
      </vt:variant>
      <vt:variant>
        <vt:i4>1310770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_Toc503274354</vt:lpwstr>
      </vt:variant>
      <vt:variant>
        <vt:i4>1310770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_Toc503274353</vt:lpwstr>
      </vt:variant>
      <vt:variant>
        <vt:i4>1310770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_Toc503274352</vt:lpwstr>
      </vt:variant>
      <vt:variant>
        <vt:i4>1310770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_Toc503274351</vt:lpwstr>
      </vt:variant>
      <vt:variant>
        <vt:i4>1310770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_Toc503274350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_Toc503274349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_Toc503274348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_Toc503274347</vt:lpwstr>
      </vt:variant>
      <vt:variant>
        <vt:i4>1376306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_Toc503274346</vt:lpwstr>
      </vt:variant>
      <vt:variant>
        <vt:i4>1376306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_Toc503274345</vt:lpwstr>
      </vt:variant>
      <vt:variant>
        <vt:i4>1376306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_Toc503274344</vt:lpwstr>
      </vt:variant>
      <vt:variant>
        <vt:i4>1376306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_Toc503274343</vt:lpwstr>
      </vt:variant>
      <vt:variant>
        <vt:i4>1376306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_Toc503274342</vt:lpwstr>
      </vt:variant>
      <vt:variant>
        <vt:i4>1376306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_Toc503274341</vt:lpwstr>
      </vt:variant>
      <vt:variant>
        <vt:i4>1376306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_Toc503274340</vt:lpwstr>
      </vt:variant>
      <vt:variant>
        <vt:i4>1179698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_Toc503274339</vt:lpwstr>
      </vt:variant>
      <vt:variant>
        <vt:i4>1179698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_Toc503274338</vt:lpwstr>
      </vt:variant>
      <vt:variant>
        <vt:i4>1179698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_Toc503274337</vt:lpwstr>
      </vt:variant>
      <vt:variant>
        <vt:i4>1179698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_Toc503274336</vt:lpwstr>
      </vt:variant>
      <vt:variant>
        <vt:i4>1179698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_Toc503274335</vt:lpwstr>
      </vt:variant>
      <vt:variant>
        <vt:i4>1179698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_Toc503274334</vt:lpwstr>
      </vt:variant>
      <vt:variant>
        <vt:i4>1179698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_Toc503274333</vt:lpwstr>
      </vt:variant>
      <vt:variant>
        <vt:i4>1179698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_Toc503274332</vt:lpwstr>
      </vt:variant>
      <vt:variant>
        <vt:i4>1179698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_Toc503274331</vt:lpwstr>
      </vt:variant>
      <vt:variant>
        <vt:i4>1179698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_Toc503274330</vt:lpwstr>
      </vt:variant>
      <vt:variant>
        <vt:i4>1245234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_Toc503274329</vt:lpwstr>
      </vt:variant>
      <vt:variant>
        <vt:i4>1245234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_Toc503274328</vt:lpwstr>
      </vt:variant>
      <vt:variant>
        <vt:i4>1245234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_Toc503274327</vt:lpwstr>
      </vt:variant>
      <vt:variant>
        <vt:i4>1245234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_Toc503274326</vt:lpwstr>
      </vt:variant>
      <vt:variant>
        <vt:i4>1245234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_Toc503274325</vt:lpwstr>
      </vt:variant>
      <vt:variant>
        <vt:i4>1245234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_Toc503274324</vt:lpwstr>
      </vt:variant>
      <vt:variant>
        <vt:i4>1245234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_Toc503274323</vt:lpwstr>
      </vt:variant>
      <vt:variant>
        <vt:i4>1245234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_Toc503274322</vt:lpwstr>
      </vt:variant>
      <vt:variant>
        <vt:i4>1245234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_Toc503274321</vt:lpwstr>
      </vt:variant>
      <vt:variant>
        <vt:i4>1245234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_Toc503274320</vt:lpwstr>
      </vt:variant>
      <vt:variant>
        <vt:i4>1048626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_Toc503274319</vt:lpwstr>
      </vt:variant>
      <vt:variant>
        <vt:i4>1048626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_Toc503274318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_Toc503274317</vt:lpwstr>
      </vt:variant>
      <vt:variant>
        <vt:i4>1048626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_Toc503274316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_Toc503274315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_Toc503274314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_Toc503274313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_Toc503274312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_Toc503274311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_Toc503274310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_Toc503274309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_Toc503274308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_Toc503274307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_Toc503274306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_Toc503274305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_Toc503274304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_Toc503274303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_Toc503274302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_Toc503274301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_Toc503274300</vt:lpwstr>
      </vt:variant>
      <vt:variant>
        <vt:i4>7733370</vt:i4>
      </vt:variant>
      <vt:variant>
        <vt:i4>78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7733370</vt:i4>
      </vt:variant>
      <vt:variant>
        <vt:i4>75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7733370</vt:i4>
      </vt:variant>
      <vt:variant>
        <vt:i4>72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7733370</vt:i4>
      </vt:variant>
      <vt:variant>
        <vt:i4>69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7733370</vt:i4>
      </vt:variant>
      <vt:variant>
        <vt:i4>66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6225970</vt:i4>
      </vt:variant>
      <vt:variant>
        <vt:i4>63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60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57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54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51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48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45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42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39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36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33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30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27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24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21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18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15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12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9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6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6225970</vt:i4>
      </vt:variant>
      <vt:variant>
        <vt:i4>3</vt:i4>
      </vt:variant>
      <vt:variant>
        <vt:i4>0</vt:i4>
      </vt:variant>
      <vt:variant>
        <vt:i4>5</vt:i4>
      </vt:variant>
      <vt:variant>
        <vt:lpwstr>http://www.eprocurement.gov.gr/webcenter/files/anakinoseis/eees_odigies.pdf</vt:lpwstr>
      </vt:variant>
      <vt:variant>
        <vt:lpwstr/>
      </vt:variant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http://simap.ted.europa.eu/documents/10184/99166/EL_F02.pdf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x</cp:lastModifiedBy>
  <cp:revision>4</cp:revision>
  <cp:lastPrinted>2018-11-23T11:20:00Z</cp:lastPrinted>
  <dcterms:created xsi:type="dcterms:W3CDTF">2018-11-23T12:19:00Z</dcterms:created>
  <dcterms:modified xsi:type="dcterms:W3CDTF">2018-11-23T12:23:00Z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0x010100ECDDDAFF6CA6494BB9A76D6EF082445F</vt:lpwstr>
  </property>
</Properties>
</file>