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B454F8">
              <w:t>ΠΕΡΙΦΕΡΕΙΑ ΗΠΕΙΡΟΥ – ΠΕΡΙΦΕΡΕΙΑΚΗ ΕΝΟΤΗΤΑ ΙΩΑΝΝΙΝΩΝ</w:t>
            </w:r>
            <w:r>
              <w:t>]</w:t>
            </w:r>
          </w:p>
          <w:p w:rsidR="00E00AB5" w:rsidRDefault="00E00AB5" w:rsidP="00576263">
            <w:pPr>
              <w:spacing w:after="0"/>
              <w:ind w:firstLine="0"/>
            </w:pPr>
            <w:r>
              <w:t>- Κωδικός  Αναθέτουσας Αρχής / Αναθέτοντα Φορέα ΚΗΜΔΗΣ : [</w:t>
            </w:r>
            <w:r w:rsidR="00B454F8">
              <w:t>5006</w:t>
            </w:r>
            <w:r>
              <w:t>]</w:t>
            </w:r>
          </w:p>
          <w:p w:rsidR="00E00AB5" w:rsidRDefault="00E00AB5" w:rsidP="00576263">
            <w:pPr>
              <w:spacing w:after="0"/>
              <w:ind w:firstLine="0"/>
            </w:pPr>
            <w:r>
              <w:t>- Ταχυδρομική διεύθυνση / Πόλη / Ταχ. Κωδικός: [</w:t>
            </w:r>
            <w:r w:rsidR="00B454F8">
              <w:t>Πλατεία Πύρρου 1, Ιωάννινα Τ.Κ. 45221</w:t>
            </w:r>
            <w:r>
              <w:t>]</w:t>
            </w:r>
          </w:p>
          <w:p w:rsidR="00E00AB5" w:rsidRDefault="00E00AB5" w:rsidP="00576263">
            <w:pPr>
              <w:spacing w:after="0"/>
              <w:ind w:firstLine="0"/>
            </w:pPr>
            <w:r>
              <w:t>- Αρμόδιος για πληροφορίες: [</w:t>
            </w:r>
            <w:r w:rsidR="00B454F8">
              <w:t>Σουχλέρη Ευαγγελία</w:t>
            </w:r>
            <w:r>
              <w:t>]</w:t>
            </w:r>
          </w:p>
          <w:p w:rsidR="00E00AB5" w:rsidRDefault="00E00AB5" w:rsidP="00576263">
            <w:pPr>
              <w:spacing w:after="0"/>
              <w:ind w:firstLine="0"/>
            </w:pPr>
            <w:r>
              <w:t>- Τηλέφωνο: [</w:t>
            </w:r>
            <w:r w:rsidR="00B454F8" w:rsidRPr="000A148C">
              <w:t>26513 64232</w:t>
            </w:r>
            <w:r>
              <w:t>]</w:t>
            </w:r>
          </w:p>
          <w:p w:rsidR="00E00AB5" w:rsidRDefault="00E00AB5" w:rsidP="00576263">
            <w:pPr>
              <w:spacing w:after="0"/>
              <w:ind w:firstLine="0"/>
            </w:pPr>
            <w:r>
              <w:t>- Ηλ. ταχυδρομείο: [</w:t>
            </w:r>
            <w:r w:rsidR="00B454F8">
              <w:rPr>
                <w:lang w:val="en-US"/>
              </w:rPr>
              <w:t>e</w:t>
            </w:r>
            <w:r w:rsidR="00B454F8" w:rsidRPr="00B454F8">
              <w:t>.</w:t>
            </w:r>
            <w:r w:rsidR="00B454F8">
              <w:rPr>
                <w:lang w:val="en-US"/>
              </w:rPr>
              <w:t>souchleri</w:t>
            </w:r>
            <w:r w:rsidR="00B454F8" w:rsidRPr="00B454F8">
              <w:t>@</w:t>
            </w:r>
            <w:r w:rsidR="00B454F8">
              <w:rPr>
                <w:lang w:val="en-US"/>
              </w:rPr>
              <w:t>php</w:t>
            </w:r>
            <w:r w:rsidR="00B454F8" w:rsidRPr="00B454F8">
              <w:t>.</w:t>
            </w:r>
            <w:r w:rsidR="00B454F8">
              <w:rPr>
                <w:lang w:val="en-US"/>
              </w:rPr>
              <w:t>gov</w:t>
            </w:r>
            <w:r w:rsidR="00B454F8" w:rsidRPr="00B454F8">
              <w:t>.</w:t>
            </w:r>
            <w:r w:rsidR="00B454F8">
              <w:rPr>
                <w:lang w:val="en-US"/>
              </w:rPr>
              <w:t>gr</w:t>
            </w:r>
            <w:r>
              <w:t>]</w:t>
            </w:r>
          </w:p>
          <w:p w:rsidR="00E00AB5" w:rsidRDefault="00E00AB5" w:rsidP="00B454F8">
            <w:pPr>
              <w:spacing w:after="0"/>
              <w:ind w:firstLine="0"/>
            </w:pPr>
            <w:r>
              <w:t>- Διεύθυνση στο Διαδίκτυο (διεύθυνση δικτυακού τόπου) (</w:t>
            </w:r>
            <w:r>
              <w:rPr>
                <w:i/>
              </w:rPr>
              <w:t>εάν υπάρχει</w:t>
            </w:r>
            <w:r>
              <w:t>): [</w:t>
            </w:r>
            <w:r w:rsidR="00B454F8" w:rsidRPr="000A148C">
              <w:t>www.php.gov.gr</w:t>
            </w:r>
            <w:r>
              <w:t>]</w:t>
            </w:r>
          </w:p>
        </w:tc>
      </w:tr>
      <w:tr w:rsidR="00E00AB5" w:rsidTr="003A5BD6">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E00AB5" w:rsidRDefault="00E00AB5" w:rsidP="00576263">
            <w:pPr>
              <w:spacing w:after="0"/>
              <w:ind w:firstLine="0"/>
            </w:pPr>
            <w:r>
              <w:t xml:space="preserve">- Τίτλος ή σύντομη περιγραφή της δημόσιας σύμβασης (συμπεριλαμβανομένου του σχετικού </w:t>
            </w:r>
            <w:r>
              <w:rPr>
                <w:lang w:val="en-US"/>
              </w:rPr>
              <w:t>CPV</w:t>
            </w:r>
            <w:r w:rsidRPr="00E00AB5">
              <w:t>)</w:t>
            </w:r>
            <w:r>
              <w:t>: [</w:t>
            </w:r>
            <w:r w:rsidR="00441941">
              <w:t xml:space="preserve">Υπηρεσίες </w:t>
            </w:r>
            <w:r w:rsidR="008C195A">
              <w:t>Μεταφοράς Μαθητών, χωρικής αρμοδιότητας Π.Ε. Ιωαννίνων</w:t>
            </w:r>
            <w:r>
              <w:t>]</w:t>
            </w:r>
          </w:p>
          <w:p w:rsidR="00E00AB5" w:rsidRDefault="00E00AB5" w:rsidP="00576263">
            <w:pPr>
              <w:spacing w:after="0"/>
              <w:ind w:firstLine="0"/>
            </w:pPr>
            <w:r>
              <w:t>- Κωδικός στο ΚΗΜΔΗΣ: [</w:t>
            </w:r>
            <w:r w:rsidR="005F2569">
              <w:rPr>
                <w:lang w:val="en-US"/>
              </w:rPr>
              <w:t>17PROC002073547</w:t>
            </w:r>
            <w:r>
              <w:t>]</w:t>
            </w:r>
          </w:p>
          <w:p w:rsidR="00E00AB5" w:rsidRDefault="00E00AB5" w:rsidP="00576263">
            <w:pPr>
              <w:spacing w:after="0"/>
              <w:ind w:firstLine="0"/>
            </w:pPr>
            <w:r>
              <w:t>- Η σύμβαση αναφέρεται σε έργα, προμήθειες, ή υπηρεσίες : [</w:t>
            </w:r>
            <w:r w:rsidR="008C195A">
              <w:t>Υπηρεσίες</w:t>
            </w:r>
            <w:r>
              <w:t>]</w:t>
            </w:r>
          </w:p>
          <w:p w:rsidR="00E00AB5" w:rsidRDefault="00E00AB5" w:rsidP="00576263">
            <w:pPr>
              <w:spacing w:after="0"/>
              <w:ind w:firstLine="0"/>
            </w:pPr>
            <w:r>
              <w:t>- Εφόσον υφίστανται, ένδειξη ύπαρξης σχετικών τμημάτων : [</w:t>
            </w:r>
            <w:r w:rsidR="00611D0F" w:rsidRPr="00492E7D">
              <w:t>Το κάθε δρομολόγιο αποτελεί ένα τμήμα</w:t>
            </w:r>
            <w:r w:rsidRPr="00492E7D">
              <w:t>]</w:t>
            </w:r>
          </w:p>
          <w:p w:rsidR="00E00AB5" w:rsidRDefault="00E00AB5" w:rsidP="00263E95">
            <w:pPr>
              <w:spacing w:after="0"/>
              <w:ind w:firstLine="0"/>
            </w:pPr>
            <w:r>
              <w:t>- Αριθμός αναφοράς που αποδίδεται στον φάκελο από την αναθέτουσα αρχή (</w:t>
            </w:r>
            <w:r>
              <w:rPr>
                <w:i/>
              </w:rPr>
              <w:t>εάν υπάρχει</w:t>
            </w:r>
            <w:r>
              <w:t>): [</w:t>
            </w:r>
            <w:r w:rsidR="00263E95">
              <w:rPr>
                <w:rFonts w:ascii="Book Antiqua" w:hAnsi="Book Antiqua" w:cs="Arial"/>
                <w:b/>
                <w:sz w:val="18"/>
                <w:szCs w:val="18"/>
              </w:rPr>
              <w:t>110646/9254</w:t>
            </w:r>
            <w:r w:rsidR="00263E95" w:rsidRPr="005F2569">
              <w:rPr>
                <w:rFonts w:ascii="Book Antiqua" w:hAnsi="Book Antiqua" w:cs="Arial"/>
                <w:b/>
                <w:sz w:val="18"/>
                <w:szCs w:val="18"/>
              </w:rPr>
              <w:t>/11-10-2017</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r>
              <w:t>Ηλ.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E00AB5" w:rsidRDefault="00E00AB5" w:rsidP="00F140F3">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8"/>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7"/>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8"/>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9"/>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Διευκρινήστε:</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3C2AA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C2AA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a"/>
              </w:rPr>
              <w:endnoteReference w:id="26"/>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3C2AAF">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rsidR="00E00AB5" w:rsidRDefault="00E00AB5" w:rsidP="00576263">
            <w:pPr>
              <w:spacing w:after="0"/>
              <w:ind w:firstLine="0"/>
            </w:pPr>
            <w:r>
              <w:rPr>
                <w:b/>
              </w:rPr>
              <w:t>Εάν ναι</w:t>
            </w:r>
            <w: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pPr>
          </w:p>
          <w:p w:rsidR="00E00AB5" w:rsidRDefault="00E00AB5" w:rsidP="00576263">
            <w:pPr>
              <w:spacing w:after="0"/>
              <w:ind w:firstLine="0"/>
            </w:pPr>
            <w:r>
              <w:t>[.......................]</w:t>
            </w:r>
          </w:p>
        </w:tc>
      </w:tr>
      <w:tr w:rsidR="00E00AB5" w:rsidTr="003C2AAF">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80"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E00AB5" w:rsidTr="003C2AAF">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28"/>
            </w:r>
            <w:r>
              <w:t xml:space="preserve"> κατά την εκτέλεση ουσιώδους απαίτησης στο πλαίσιο </w:t>
            </w:r>
            <w:r>
              <w:lastRenderedPageBreak/>
              <w:t xml:space="preserve">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3C2AAF">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bl>
    <w:p w:rsidR="00E00AB5" w:rsidRDefault="00E00AB5">
      <w:pPr>
        <w:pStyle w:val="ChapterTitle"/>
      </w:pPr>
    </w:p>
    <w:p w:rsidR="00E00AB5" w:rsidRDefault="00E00AB5">
      <w:pPr>
        <w:ind w:firstLine="0"/>
        <w:jc w:val="center"/>
        <w:rPr>
          <w:b/>
          <w:bCs/>
        </w:rPr>
      </w:pPr>
    </w:p>
    <w:p w:rsidR="00E00AB5" w:rsidRDefault="00E77BB6" w:rsidP="002F6B21">
      <w:pPr>
        <w:pStyle w:val="ChapterTitle"/>
        <w:rPr>
          <w:i/>
        </w:rPr>
      </w:pPr>
      <w:r>
        <w:rPr>
          <w:bCs/>
          <w:lang w:val="en-US"/>
        </w:rPr>
        <w:t xml:space="preserve"> </w:t>
      </w:r>
      <w:r w:rsidR="00E00AB5">
        <w:rPr>
          <w:bCs/>
        </w:rPr>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29"/>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30"/>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sectPr w:rsidR="00B73C16" w:rsidSect="00220434">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4D99" w:rsidRDefault="00434D99">
      <w:pPr>
        <w:spacing w:after="0" w:line="240" w:lineRule="auto"/>
      </w:pPr>
      <w:r>
        <w:separator/>
      </w:r>
    </w:p>
  </w:endnote>
  <w:endnote w:type="continuationSeparator" w:id="1">
    <w:p w:rsidR="00434D99" w:rsidRDefault="00434D99">
      <w:pPr>
        <w:spacing w:after="0" w:line="240" w:lineRule="auto"/>
      </w:pPr>
      <w:r>
        <w:continuationSeparator/>
      </w:r>
    </w:p>
  </w:endnote>
  <w:endnote w:id="2">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3">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4">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5">
    <w:p w:rsidR="00E00AB5" w:rsidRPr="002F6B21" w:rsidRDefault="00E00AB5"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6">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7">
    <w:p w:rsidR="00E00AB5" w:rsidRPr="00B454F8"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r w:rsidR="0018525C" w:rsidRPr="00B454F8">
        <w:rPr>
          <w:lang w:val="el-GR"/>
        </w:rPr>
        <w:t xml:space="preserve"> </w:t>
      </w:r>
    </w:p>
  </w:endnote>
  <w:endnote w:id="8">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7">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29">
    <w:p w:rsidR="00E00AB5" w:rsidRPr="002F6B21" w:rsidRDefault="00E00AB5" w:rsidP="00B73C16">
      <w:pPr>
        <w:pStyle w:val="af9"/>
        <w:tabs>
          <w:tab w:val="left" w:pos="284"/>
        </w:tabs>
        <w:ind w:firstLine="0"/>
      </w:pPr>
      <w:r w:rsidRPr="00F62DFA">
        <w:rPr>
          <w:rStyle w:val="a5"/>
        </w:rPr>
        <w:endnoteRef/>
      </w:r>
      <w:r w:rsidRPr="002F6B21">
        <w:tab/>
        <w:t>Πρβλ και άρθρο 1 ν. 4250/2014</w:t>
      </w:r>
    </w:p>
  </w:endnote>
  <w:endnote w:id="30">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A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Book Antiqua">
    <w:panose1 w:val="02040602050305030304"/>
    <w:charset w:val="A1"/>
    <w:family w:val="roman"/>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8E3DE7">
    <w:pPr>
      <w:pStyle w:val="af0"/>
      <w:shd w:val="clear" w:color="auto" w:fill="FFFFFF"/>
      <w:jc w:val="center"/>
    </w:pPr>
    <w:fldSimple w:instr=" PAGE ">
      <w:r w:rsidR="005F256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4D99" w:rsidRDefault="00434D99">
      <w:pPr>
        <w:spacing w:after="0" w:line="240" w:lineRule="auto"/>
      </w:pPr>
      <w:r>
        <w:separator/>
      </w:r>
    </w:p>
  </w:footnote>
  <w:footnote w:type="continuationSeparator" w:id="1">
    <w:p w:rsidR="00434D99" w:rsidRDefault="00434D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8E3DE7">
    <w:pPr>
      <w:pStyle w:val="af"/>
      <w:ind w:left="-1531" w:firstLine="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90.5pt;margin-top:-72.2pt;width:9.85pt;height:317.8pt;z-index:1;mso-wrap-distance-left:9.05pt;mso-wrap-distance-right:9.05pt" filled="t">
          <v:fill opacity="0" color2="black"/>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5"/>
    <w:multiLevelType w:val="multilevel"/>
    <w:tmpl w:val="00000005"/>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stylePaneFormatFilter w:val="0001"/>
  <w:doNotTrackMoves/>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1266"/>
    <o:shapelayout v:ext="edit">
      <o:idmap v:ext="edit" data="2"/>
    </o:shapelayout>
  </w:hdrShapeDefaults>
  <w:footnotePr>
    <w:footnote w:id="0"/>
    <w:footnote w:id="1"/>
  </w:footnotePr>
  <w:endnotePr>
    <w:numFmt w:val="decimal"/>
    <w:endnote w:id="0"/>
    <w:endnote w:id="1"/>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37E70"/>
    <w:rsid w:val="00037E70"/>
    <w:rsid w:val="0018525C"/>
    <w:rsid w:val="00186841"/>
    <w:rsid w:val="001E6916"/>
    <w:rsid w:val="00212D2A"/>
    <w:rsid w:val="00220434"/>
    <w:rsid w:val="00263E95"/>
    <w:rsid w:val="00280674"/>
    <w:rsid w:val="002F6B21"/>
    <w:rsid w:val="00335746"/>
    <w:rsid w:val="003A5BD6"/>
    <w:rsid w:val="003C13C5"/>
    <w:rsid w:val="003C2AAF"/>
    <w:rsid w:val="003D05A6"/>
    <w:rsid w:val="003D10A7"/>
    <w:rsid w:val="003F190B"/>
    <w:rsid w:val="00434D99"/>
    <w:rsid w:val="00441941"/>
    <w:rsid w:val="0047717E"/>
    <w:rsid w:val="004834F1"/>
    <w:rsid w:val="00492E7D"/>
    <w:rsid w:val="004A40BE"/>
    <w:rsid w:val="00576263"/>
    <w:rsid w:val="005F2569"/>
    <w:rsid w:val="00611D0F"/>
    <w:rsid w:val="006254C5"/>
    <w:rsid w:val="007318B7"/>
    <w:rsid w:val="00782DD2"/>
    <w:rsid w:val="007B5D63"/>
    <w:rsid w:val="008C195A"/>
    <w:rsid w:val="008E3DE7"/>
    <w:rsid w:val="0099584D"/>
    <w:rsid w:val="009A0E61"/>
    <w:rsid w:val="00A973E8"/>
    <w:rsid w:val="00B454F8"/>
    <w:rsid w:val="00B73C16"/>
    <w:rsid w:val="00C441BF"/>
    <w:rsid w:val="00C86856"/>
    <w:rsid w:val="00C94F28"/>
    <w:rsid w:val="00CA0924"/>
    <w:rsid w:val="00D02192"/>
    <w:rsid w:val="00E00AB5"/>
    <w:rsid w:val="00E109F9"/>
    <w:rsid w:val="00E25A74"/>
    <w:rsid w:val="00E77BB6"/>
    <w:rsid w:val="00EA500F"/>
    <w:rsid w:val="00F140F3"/>
    <w:rsid w:val="00F62DFA"/>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434"/>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220434"/>
    <w:pPr>
      <w:tabs>
        <w:tab w:val="num" w:pos="0"/>
      </w:tabs>
      <w:ind w:left="360" w:hanging="360"/>
      <w:outlineLvl w:val="0"/>
    </w:pPr>
    <w:rPr>
      <w:b/>
      <w:sz w:val="28"/>
    </w:rPr>
  </w:style>
  <w:style w:type="paragraph" w:styleId="2">
    <w:name w:val="heading 2"/>
    <w:basedOn w:val="a0"/>
    <w:next w:val="a0"/>
    <w:qFormat/>
    <w:rsid w:val="00220434"/>
    <w:pPr>
      <w:tabs>
        <w:tab w:val="num" w:pos="0"/>
      </w:tabs>
      <w:ind w:left="720" w:hanging="360"/>
      <w:outlineLvl w:val="1"/>
    </w:pPr>
    <w:rPr>
      <w:b/>
      <w:sz w:val="24"/>
    </w:rPr>
  </w:style>
  <w:style w:type="paragraph" w:styleId="3">
    <w:name w:val="heading 3"/>
    <w:basedOn w:val="a0"/>
    <w:next w:val="a0"/>
    <w:qFormat/>
    <w:rsid w:val="00220434"/>
    <w:pPr>
      <w:tabs>
        <w:tab w:val="num" w:pos="0"/>
      </w:tabs>
      <w:ind w:left="720" w:hanging="360"/>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220434"/>
  </w:style>
  <w:style w:type="character" w:customStyle="1" w:styleId="WW8Num1z1">
    <w:name w:val="WW8Num1z1"/>
    <w:rsid w:val="00220434"/>
  </w:style>
  <w:style w:type="character" w:customStyle="1" w:styleId="WW8Num1z2">
    <w:name w:val="WW8Num1z2"/>
    <w:rsid w:val="00220434"/>
  </w:style>
  <w:style w:type="character" w:customStyle="1" w:styleId="WW8Num1z3">
    <w:name w:val="WW8Num1z3"/>
    <w:rsid w:val="00220434"/>
  </w:style>
  <w:style w:type="character" w:customStyle="1" w:styleId="WW8Num1z4">
    <w:name w:val="WW8Num1z4"/>
    <w:rsid w:val="00220434"/>
  </w:style>
  <w:style w:type="character" w:customStyle="1" w:styleId="WW8Num1z5">
    <w:name w:val="WW8Num1z5"/>
    <w:rsid w:val="00220434"/>
  </w:style>
  <w:style w:type="character" w:customStyle="1" w:styleId="WW8Num1z6">
    <w:name w:val="WW8Num1z6"/>
    <w:rsid w:val="00220434"/>
  </w:style>
  <w:style w:type="character" w:customStyle="1" w:styleId="WW8Num1z7">
    <w:name w:val="WW8Num1z7"/>
    <w:rsid w:val="00220434"/>
  </w:style>
  <w:style w:type="character" w:customStyle="1" w:styleId="WW8Num1z8">
    <w:name w:val="WW8Num1z8"/>
    <w:rsid w:val="00220434"/>
  </w:style>
  <w:style w:type="character" w:customStyle="1" w:styleId="WW8Num2z0">
    <w:name w:val="WW8Num2z0"/>
    <w:rsid w:val="00220434"/>
  </w:style>
  <w:style w:type="character" w:customStyle="1" w:styleId="WW8Num2z1">
    <w:name w:val="WW8Num2z1"/>
    <w:rsid w:val="00220434"/>
  </w:style>
  <w:style w:type="character" w:customStyle="1" w:styleId="WW8Num2z2">
    <w:name w:val="WW8Num2z2"/>
    <w:rsid w:val="00220434"/>
  </w:style>
  <w:style w:type="character" w:customStyle="1" w:styleId="WW8Num2z3">
    <w:name w:val="WW8Num2z3"/>
    <w:rsid w:val="00220434"/>
  </w:style>
  <w:style w:type="character" w:customStyle="1" w:styleId="WW8Num2z4">
    <w:name w:val="WW8Num2z4"/>
    <w:rsid w:val="00220434"/>
  </w:style>
  <w:style w:type="character" w:customStyle="1" w:styleId="WW8Num2z5">
    <w:name w:val="WW8Num2z5"/>
    <w:rsid w:val="00220434"/>
  </w:style>
  <w:style w:type="character" w:customStyle="1" w:styleId="WW8Num2z6">
    <w:name w:val="WW8Num2z6"/>
    <w:rsid w:val="00220434"/>
  </w:style>
  <w:style w:type="character" w:customStyle="1" w:styleId="WW8Num2z7">
    <w:name w:val="WW8Num2z7"/>
    <w:rsid w:val="00220434"/>
  </w:style>
  <w:style w:type="character" w:customStyle="1" w:styleId="WW8Num2z8">
    <w:name w:val="WW8Num2z8"/>
    <w:rsid w:val="00220434"/>
  </w:style>
  <w:style w:type="character" w:customStyle="1" w:styleId="WW8Num3z0">
    <w:name w:val="WW8Num3z0"/>
    <w:rsid w:val="00220434"/>
  </w:style>
  <w:style w:type="character" w:customStyle="1" w:styleId="WW8Num4z0">
    <w:name w:val="WW8Num4z0"/>
    <w:rsid w:val="00220434"/>
  </w:style>
  <w:style w:type="character" w:customStyle="1" w:styleId="WW8Num5z0">
    <w:name w:val="WW8Num5z0"/>
    <w:rsid w:val="00220434"/>
    <w:rPr>
      <w:rFonts w:ascii="Times New Roman" w:hAnsi="Times New Roman" w:cs="Times New Roman"/>
      <w:sz w:val="22"/>
      <w:szCs w:val="24"/>
    </w:rPr>
  </w:style>
  <w:style w:type="character" w:customStyle="1" w:styleId="WW8Num5z1">
    <w:name w:val="WW8Num5z1"/>
    <w:rsid w:val="00220434"/>
  </w:style>
  <w:style w:type="character" w:customStyle="1" w:styleId="WW8Num5z2">
    <w:name w:val="WW8Num5z2"/>
    <w:rsid w:val="00220434"/>
  </w:style>
  <w:style w:type="character" w:customStyle="1" w:styleId="WW8Num5z3">
    <w:name w:val="WW8Num5z3"/>
    <w:rsid w:val="00220434"/>
  </w:style>
  <w:style w:type="character" w:customStyle="1" w:styleId="WW8Num5z4">
    <w:name w:val="WW8Num5z4"/>
    <w:rsid w:val="00220434"/>
  </w:style>
  <w:style w:type="character" w:customStyle="1" w:styleId="WW8Num5z5">
    <w:name w:val="WW8Num5z5"/>
    <w:rsid w:val="00220434"/>
  </w:style>
  <w:style w:type="character" w:customStyle="1" w:styleId="WW8Num5z6">
    <w:name w:val="WW8Num5z6"/>
    <w:rsid w:val="00220434"/>
  </w:style>
  <w:style w:type="character" w:customStyle="1" w:styleId="WW8Num5z7">
    <w:name w:val="WW8Num5z7"/>
    <w:rsid w:val="00220434"/>
  </w:style>
  <w:style w:type="character" w:customStyle="1" w:styleId="WW8Num5z8">
    <w:name w:val="WW8Num5z8"/>
    <w:rsid w:val="00220434"/>
  </w:style>
  <w:style w:type="character" w:customStyle="1" w:styleId="WW8Num6z0">
    <w:name w:val="WW8Num6z0"/>
    <w:rsid w:val="00220434"/>
    <w:rPr>
      <w:rFonts w:ascii="Times New Roman" w:hAnsi="Times New Roman" w:cs="Times New Roman"/>
    </w:rPr>
  </w:style>
  <w:style w:type="character" w:customStyle="1" w:styleId="WW8Num6z1">
    <w:name w:val="WW8Num6z1"/>
    <w:rsid w:val="00220434"/>
  </w:style>
  <w:style w:type="character" w:customStyle="1" w:styleId="WW8Num6z2">
    <w:name w:val="WW8Num6z2"/>
    <w:rsid w:val="00220434"/>
  </w:style>
  <w:style w:type="character" w:customStyle="1" w:styleId="WW8Num6z3">
    <w:name w:val="WW8Num6z3"/>
    <w:rsid w:val="00220434"/>
  </w:style>
  <w:style w:type="character" w:customStyle="1" w:styleId="WW8Num6z4">
    <w:name w:val="WW8Num6z4"/>
    <w:rsid w:val="00220434"/>
  </w:style>
  <w:style w:type="character" w:customStyle="1" w:styleId="WW8Num6z5">
    <w:name w:val="WW8Num6z5"/>
    <w:rsid w:val="00220434"/>
  </w:style>
  <w:style w:type="character" w:customStyle="1" w:styleId="WW8Num6z6">
    <w:name w:val="WW8Num6z6"/>
    <w:rsid w:val="00220434"/>
  </w:style>
  <w:style w:type="character" w:customStyle="1" w:styleId="WW8Num6z7">
    <w:name w:val="WW8Num6z7"/>
    <w:rsid w:val="00220434"/>
  </w:style>
  <w:style w:type="character" w:customStyle="1" w:styleId="WW8Num6z8">
    <w:name w:val="WW8Num6z8"/>
    <w:rsid w:val="00220434"/>
  </w:style>
  <w:style w:type="character" w:customStyle="1" w:styleId="WW8Num7z0">
    <w:name w:val="WW8Num7z0"/>
    <w:rsid w:val="00220434"/>
  </w:style>
  <w:style w:type="character" w:customStyle="1" w:styleId="WW8Num7z1">
    <w:name w:val="WW8Num7z1"/>
    <w:rsid w:val="00220434"/>
  </w:style>
  <w:style w:type="character" w:customStyle="1" w:styleId="WW8Num7z2">
    <w:name w:val="WW8Num7z2"/>
    <w:rsid w:val="00220434"/>
  </w:style>
  <w:style w:type="character" w:customStyle="1" w:styleId="WW8Num7z3">
    <w:name w:val="WW8Num7z3"/>
    <w:rsid w:val="00220434"/>
  </w:style>
  <w:style w:type="character" w:customStyle="1" w:styleId="WW8Num7z4">
    <w:name w:val="WW8Num7z4"/>
    <w:rsid w:val="00220434"/>
  </w:style>
  <w:style w:type="character" w:customStyle="1" w:styleId="WW8Num7z5">
    <w:name w:val="WW8Num7z5"/>
    <w:rsid w:val="00220434"/>
  </w:style>
  <w:style w:type="character" w:customStyle="1" w:styleId="WW8Num7z6">
    <w:name w:val="WW8Num7z6"/>
    <w:rsid w:val="00220434"/>
  </w:style>
  <w:style w:type="character" w:customStyle="1" w:styleId="WW8Num7z7">
    <w:name w:val="WW8Num7z7"/>
    <w:rsid w:val="00220434"/>
  </w:style>
  <w:style w:type="character" w:customStyle="1" w:styleId="WW8Num7z8">
    <w:name w:val="WW8Num7z8"/>
    <w:rsid w:val="00220434"/>
  </w:style>
  <w:style w:type="character" w:customStyle="1" w:styleId="WW8Num8z0">
    <w:name w:val="WW8Num8z0"/>
    <w:rsid w:val="00220434"/>
    <w:rPr>
      <w:rFonts w:cs="Calibri"/>
      <w:b w:val="0"/>
      <w:bCs w:val="0"/>
      <w:i w:val="0"/>
      <w:iCs w:val="0"/>
      <w:color w:val="000000"/>
      <w:sz w:val="22"/>
      <w:szCs w:val="22"/>
    </w:rPr>
  </w:style>
  <w:style w:type="character" w:customStyle="1" w:styleId="WW8Num8z1">
    <w:name w:val="WW8Num8z1"/>
    <w:rsid w:val="00220434"/>
  </w:style>
  <w:style w:type="character" w:customStyle="1" w:styleId="WW8Num8z2">
    <w:name w:val="WW8Num8z2"/>
    <w:rsid w:val="00220434"/>
  </w:style>
  <w:style w:type="character" w:customStyle="1" w:styleId="WW8Num8z3">
    <w:name w:val="WW8Num8z3"/>
    <w:rsid w:val="00220434"/>
  </w:style>
  <w:style w:type="character" w:customStyle="1" w:styleId="WW8Num8z4">
    <w:name w:val="WW8Num8z4"/>
    <w:rsid w:val="00220434"/>
  </w:style>
  <w:style w:type="character" w:customStyle="1" w:styleId="WW8Num8z5">
    <w:name w:val="WW8Num8z5"/>
    <w:rsid w:val="00220434"/>
  </w:style>
  <w:style w:type="character" w:customStyle="1" w:styleId="WW8Num8z6">
    <w:name w:val="WW8Num8z6"/>
    <w:rsid w:val="00220434"/>
  </w:style>
  <w:style w:type="character" w:customStyle="1" w:styleId="WW8Num8z7">
    <w:name w:val="WW8Num8z7"/>
    <w:rsid w:val="00220434"/>
  </w:style>
  <w:style w:type="character" w:customStyle="1" w:styleId="WW8Num8z8">
    <w:name w:val="WW8Num8z8"/>
    <w:rsid w:val="00220434"/>
  </w:style>
  <w:style w:type="character" w:customStyle="1" w:styleId="WW8Num4z1">
    <w:name w:val="WW8Num4z1"/>
    <w:rsid w:val="00220434"/>
  </w:style>
  <w:style w:type="character" w:customStyle="1" w:styleId="WW8Num4z2">
    <w:name w:val="WW8Num4z2"/>
    <w:rsid w:val="00220434"/>
  </w:style>
  <w:style w:type="character" w:customStyle="1" w:styleId="WW8Num4z3">
    <w:name w:val="WW8Num4z3"/>
    <w:rsid w:val="00220434"/>
  </w:style>
  <w:style w:type="character" w:customStyle="1" w:styleId="WW8Num4z4">
    <w:name w:val="WW8Num4z4"/>
    <w:rsid w:val="00220434"/>
  </w:style>
  <w:style w:type="character" w:customStyle="1" w:styleId="WW8Num4z5">
    <w:name w:val="WW8Num4z5"/>
    <w:rsid w:val="00220434"/>
  </w:style>
  <w:style w:type="character" w:customStyle="1" w:styleId="WW8Num4z6">
    <w:name w:val="WW8Num4z6"/>
    <w:rsid w:val="00220434"/>
  </w:style>
  <w:style w:type="character" w:customStyle="1" w:styleId="WW8Num4z7">
    <w:name w:val="WW8Num4z7"/>
    <w:rsid w:val="00220434"/>
  </w:style>
  <w:style w:type="character" w:customStyle="1" w:styleId="WW8Num4z8">
    <w:name w:val="WW8Num4z8"/>
    <w:rsid w:val="00220434"/>
  </w:style>
  <w:style w:type="character" w:customStyle="1" w:styleId="WW8Num9z0">
    <w:name w:val="WW8Num9z0"/>
    <w:rsid w:val="00220434"/>
  </w:style>
  <w:style w:type="character" w:customStyle="1" w:styleId="WW8Num9z1">
    <w:name w:val="WW8Num9z1"/>
    <w:rsid w:val="00220434"/>
  </w:style>
  <w:style w:type="character" w:customStyle="1" w:styleId="WW8Num9z2">
    <w:name w:val="WW8Num9z2"/>
    <w:rsid w:val="00220434"/>
  </w:style>
  <w:style w:type="character" w:customStyle="1" w:styleId="WW8Num9z3">
    <w:name w:val="WW8Num9z3"/>
    <w:rsid w:val="00220434"/>
  </w:style>
  <w:style w:type="character" w:customStyle="1" w:styleId="WW8Num9z4">
    <w:name w:val="WW8Num9z4"/>
    <w:rsid w:val="00220434"/>
  </w:style>
  <w:style w:type="character" w:customStyle="1" w:styleId="WW8Num9z5">
    <w:name w:val="WW8Num9z5"/>
    <w:rsid w:val="00220434"/>
  </w:style>
  <w:style w:type="character" w:customStyle="1" w:styleId="WW8Num9z6">
    <w:name w:val="WW8Num9z6"/>
    <w:rsid w:val="00220434"/>
  </w:style>
  <w:style w:type="character" w:customStyle="1" w:styleId="WW8Num9z7">
    <w:name w:val="WW8Num9z7"/>
    <w:rsid w:val="00220434"/>
  </w:style>
  <w:style w:type="character" w:customStyle="1" w:styleId="WW8Num9z8">
    <w:name w:val="WW8Num9z8"/>
    <w:rsid w:val="00220434"/>
  </w:style>
  <w:style w:type="character" w:customStyle="1" w:styleId="4">
    <w:name w:val="Προεπιλεγμένη γραμματοσειρά4"/>
    <w:rsid w:val="00220434"/>
  </w:style>
  <w:style w:type="character" w:customStyle="1" w:styleId="WW8Num10z0">
    <w:name w:val="WW8Num10z0"/>
    <w:rsid w:val="00220434"/>
  </w:style>
  <w:style w:type="character" w:customStyle="1" w:styleId="WW8Num10z1">
    <w:name w:val="WW8Num10z1"/>
    <w:rsid w:val="00220434"/>
  </w:style>
  <w:style w:type="character" w:customStyle="1" w:styleId="WW8Num10z2">
    <w:name w:val="WW8Num10z2"/>
    <w:rsid w:val="00220434"/>
  </w:style>
  <w:style w:type="character" w:customStyle="1" w:styleId="WW8Num10z3">
    <w:name w:val="WW8Num10z3"/>
    <w:rsid w:val="00220434"/>
  </w:style>
  <w:style w:type="character" w:customStyle="1" w:styleId="WW8Num10z4">
    <w:name w:val="WW8Num10z4"/>
    <w:rsid w:val="00220434"/>
  </w:style>
  <w:style w:type="character" w:customStyle="1" w:styleId="WW8Num10z5">
    <w:name w:val="WW8Num10z5"/>
    <w:rsid w:val="00220434"/>
  </w:style>
  <w:style w:type="character" w:customStyle="1" w:styleId="WW8Num10z6">
    <w:name w:val="WW8Num10z6"/>
    <w:rsid w:val="00220434"/>
  </w:style>
  <w:style w:type="character" w:customStyle="1" w:styleId="WW8Num10z7">
    <w:name w:val="WW8Num10z7"/>
    <w:rsid w:val="00220434"/>
  </w:style>
  <w:style w:type="character" w:customStyle="1" w:styleId="WW8Num10z8">
    <w:name w:val="WW8Num10z8"/>
    <w:rsid w:val="00220434"/>
  </w:style>
  <w:style w:type="character" w:customStyle="1" w:styleId="30">
    <w:name w:val="Προεπιλεγμένη γραμματοσειρά3"/>
    <w:rsid w:val="00220434"/>
  </w:style>
  <w:style w:type="character" w:customStyle="1" w:styleId="WW8Num3z1">
    <w:name w:val="WW8Num3z1"/>
    <w:rsid w:val="00220434"/>
  </w:style>
  <w:style w:type="character" w:customStyle="1" w:styleId="WW8Num3z2">
    <w:name w:val="WW8Num3z2"/>
    <w:rsid w:val="00220434"/>
  </w:style>
  <w:style w:type="character" w:customStyle="1" w:styleId="WW8Num3z3">
    <w:name w:val="WW8Num3z3"/>
    <w:rsid w:val="00220434"/>
  </w:style>
  <w:style w:type="character" w:customStyle="1" w:styleId="WW8Num3z4">
    <w:name w:val="WW8Num3z4"/>
    <w:rsid w:val="00220434"/>
  </w:style>
  <w:style w:type="character" w:customStyle="1" w:styleId="WW8Num3z5">
    <w:name w:val="WW8Num3z5"/>
    <w:rsid w:val="00220434"/>
  </w:style>
  <w:style w:type="character" w:customStyle="1" w:styleId="WW8Num3z6">
    <w:name w:val="WW8Num3z6"/>
    <w:rsid w:val="00220434"/>
  </w:style>
  <w:style w:type="character" w:customStyle="1" w:styleId="WW8Num3z7">
    <w:name w:val="WW8Num3z7"/>
    <w:rsid w:val="00220434"/>
  </w:style>
  <w:style w:type="character" w:customStyle="1" w:styleId="WW8Num3z8">
    <w:name w:val="WW8Num3z8"/>
    <w:rsid w:val="00220434"/>
  </w:style>
  <w:style w:type="character" w:customStyle="1" w:styleId="WW8Num11z0">
    <w:name w:val="WW8Num11z0"/>
    <w:rsid w:val="00220434"/>
  </w:style>
  <w:style w:type="character" w:customStyle="1" w:styleId="WW8Num11z1">
    <w:name w:val="WW8Num11z1"/>
    <w:rsid w:val="00220434"/>
  </w:style>
  <w:style w:type="character" w:customStyle="1" w:styleId="WW8Num11z2">
    <w:name w:val="WW8Num11z2"/>
    <w:rsid w:val="00220434"/>
  </w:style>
  <w:style w:type="character" w:customStyle="1" w:styleId="WW8Num11z3">
    <w:name w:val="WW8Num11z3"/>
    <w:rsid w:val="00220434"/>
  </w:style>
  <w:style w:type="character" w:customStyle="1" w:styleId="WW8Num11z4">
    <w:name w:val="WW8Num11z4"/>
    <w:rsid w:val="00220434"/>
  </w:style>
  <w:style w:type="character" w:customStyle="1" w:styleId="WW8Num11z5">
    <w:name w:val="WW8Num11z5"/>
    <w:rsid w:val="00220434"/>
  </w:style>
  <w:style w:type="character" w:customStyle="1" w:styleId="WW8Num11z6">
    <w:name w:val="WW8Num11z6"/>
    <w:rsid w:val="00220434"/>
  </w:style>
  <w:style w:type="character" w:customStyle="1" w:styleId="WW8Num11z7">
    <w:name w:val="WW8Num11z7"/>
    <w:rsid w:val="00220434"/>
  </w:style>
  <w:style w:type="character" w:customStyle="1" w:styleId="WW8Num11z8">
    <w:name w:val="WW8Num11z8"/>
    <w:rsid w:val="00220434"/>
  </w:style>
  <w:style w:type="character" w:customStyle="1" w:styleId="WW8Num12z0">
    <w:name w:val="WW8Num12z0"/>
    <w:rsid w:val="00220434"/>
  </w:style>
  <w:style w:type="character" w:customStyle="1" w:styleId="WW8Num12z1">
    <w:name w:val="WW8Num12z1"/>
    <w:rsid w:val="00220434"/>
  </w:style>
  <w:style w:type="character" w:customStyle="1" w:styleId="WW8Num12z2">
    <w:name w:val="WW8Num12z2"/>
    <w:rsid w:val="00220434"/>
  </w:style>
  <w:style w:type="character" w:customStyle="1" w:styleId="WW8Num12z3">
    <w:name w:val="WW8Num12z3"/>
    <w:rsid w:val="00220434"/>
  </w:style>
  <w:style w:type="character" w:customStyle="1" w:styleId="WW8Num12z4">
    <w:name w:val="WW8Num12z4"/>
    <w:rsid w:val="00220434"/>
  </w:style>
  <w:style w:type="character" w:customStyle="1" w:styleId="WW8Num12z5">
    <w:name w:val="WW8Num12z5"/>
    <w:rsid w:val="00220434"/>
  </w:style>
  <w:style w:type="character" w:customStyle="1" w:styleId="WW8Num12z6">
    <w:name w:val="WW8Num12z6"/>
    <w:rsid w:val="00220434"/>
  </w:style>
  <w:style w:type="character" w:customStyle="1" w:styleId="WW8Num12z7">
    <w:name w:val="WW8Num12z7"/>
    <w:rsid w:val="00220434"/>
  </w:style>
  <w:style w:type="character" w:customStyle="1" w:styleId="WW8Num12z8">
    <w:name w:val="WW8Num12z8"/>
    <w:rsid w:val="00220434"/>
  </w:style>
  <w:style w:type="character" w:customStyle="1" w:styleId="20">
    <w:name w:val="Προεπιλεγμένη γραμματοσειρά2"/>
    <w:rsid w:val="00220434"/>
  </w:style>
  <w:style w:type="character" w:customStyle="1" w:styleId="10">
    <w:name w:val="Προεπιλεγμένη γραμματοσειρά1"/>
    <w:rsid w:val="00220434"/>
  </w:style>
  <w:style w:type="character" w:customStyle="1" w:styleId="5">
    <w:name w:val="Προεπιλεγμένη γραμματοσειρά5"/>
    <w:rsid w:val="00220434"/>
  </w:style>
  <w:style w:type="character" w:styleId="-">
    <w:name w:val="Hyperlink"/>
    <w:rsid w:val="00220434"/>
    <w:rPr>
      <w:color w:val="0000FF"/>
      <w:u w:val="single"/>
    </w:rPr>
  </w:style>
  <w:style w:type="character" w:customStyle="1" w:styleId="Char">
    <w:name w:val="Κεφαλίδα Char"/>
    <w:rsid w:val="00220434"/>
    <w:rPr>
      <w:rFonts w:ascii="Calibri" w:eastAsia="Times New Roman" w:hAnsi="Calibri" w:cs="Times New Roman"/>
    </w:rPr>
  </w:style>
  <w:style w:type="character" w:customStyle="1" w:styleId="Char1">
    <w:name w:val="Κεφαλίδα Char1"/>
    <w:rsid w:val="00220434"/>
    <w:rPr>
      <w:rFonts w:ascii="Calibri" w:eastAsia="Calibri" w:hAnsi="Calibri" w:cs="Times New Roman"/>
    </w:rPr>
  </w:style>
  <w:style w:type="character" w:customStyle="1" w:styleId="Char0">
    <w:name w:val="Κείμενο πλαισίου Char"/>
    <w:rsid w:val="00220434"/>
    <w:rPr>
      <w:rFonts w:ascii="Tahoma" w:eastAsia="Times New Roman" w:hAnsi="Tahoma" w:cs="Tahoma"/>
      <w:sz w:val="16"/>
      <w:szCs w:val="16"/>
    </w:rPr>
  </w:style>
  <w:style w:type="character" w:customStyle="1" w:styleId="1Char">
    <w:name w:val="Επικεφαλίδα 1 Char"/>
    <w:rsid w:val="00220434"/>
    <w:rPr>
      <w:rFonts w:ascii="Candara" w:eastAsia="Times New Roman" w:hAnsi="Candara" w:cs="Candara"/>
      <w:b/>
      <w:bCs/>
      <w:sz w:val="26"/>
      <w:szCs w:val="22"/>
    </w:rPr>
  </w:style>
  <w:style w:type="character" w:customStyle="1" w:styleId="Char2">
    <w:name w:val="Υποσέλιδο Char"/>
    <w:rsid w:val="00220434"/>
    <w:rPr>
      <w:rFonts w:eastAsia="Times New Roman"/>
      <w:sz w:val="22"/>
      <w:szCs w:val="22"/>
    </w:rPr>
  </w:style>
  <w:style w:type="character" w:customStyle="1" w:styleId="2Char">
    <w:name w:val="Επικεφαλίδα 2 Char"/>
    <w:rsid w:val="00220434"/>
    <w:rPr>
      <w:rFonts w:ascii="Candara" w:hAnsi="Candara" w:cs="Candara"/>
      <w:b/>
      <w:bCs/>
      <w:color w:val="000000"/>
      <w:sz w:val="24"/>
      <w:szCs w:val="26"/>
    </w:rPr>
  </w:style>
  <w:style w:type="character" w:customStyle="1" w:styleId="3Char">
    <w:name w:val="Επικεφαλίδα 3 Char"/>
    <w:rsid w:val="00220434"/>
    <w:rPr>
      <w:rFonts w:ascii="Candara" w:hAnsi="Candara" w:cs="Candara"/>
      <w:b/>
      <w:bCs/>
      <w:i/>
      <w:sz w:val="22"/>
      <w:szCs w:val="22"/>
    </w:rPr>
  </w:style>
  <w:style w:type="character" w:customStyle="1" w:styleId="ListLabel1">
    <w:name w:val="ListLabel 1"/>
    <w:rsid w:val="00220434"/>
    <w:rPr>
      <w:rFonts w:cs="Courier New"/>
    </w:rPr>
  </w:style>
  <w:style w:type="character" w:customStyle="1" w:styleId="a4">
    <w:name w:val="Χαρακτήρες αρίθμησης"/>
    <w:rsid w:val="00220434"/>
  </w:style>
  <w:style w:type="character" w:customStyle="1" w:styleId="a5">
    <w:name w:val="Χαρακτήρες υποσημείωσης"/>
    <w:rsid w:val="00220434"/>
  </w:style>
  <w:style w:type="character" w:styleId="a6">
    <w:name w:val="footnote reference"/>
    <w:rsid w:val="00220434"/>
    <w:rPr>
      <w:vertAlign w:val="superscript"/>
    </w:rPr>
  </w:style>
  <w:style w:type="character" w:customStyle="1" w:styleId="a7">
    <w:name w:val="Κουκκίδες"/>
    <w:rsid w:val="00220434"/>
    <w:rPr>
      <w:rFonts w:ascii="OpenSymbol" w:eastAsia="OpenSymbol" w:hAnsi="OpenSymbol" w:cs="OpenSymbol"/>
    </w:rPr>
  </w:style>
  <w:style w:type="character" w:customStyle="1" w:styleId="WW8Num20z0">
    <w:name w:val="WW8Num20z0"/>
    <w:rsid w:val="00220434"/>
    <w:rPr>
      <w:rFonts w:ascii="Times New Roman" w:hAnsi="Times New Roman" w:cs="Times New Roman"/>
      <w:sz w:val="22"/>
      <w:szCs w:val="24"/>
    </w:rPr>
  </w:style>
  <w:style w:type="character" w:customStyle="1" w:styleId="WW8Num20z1">
    <w:name w:val="WW8Num20z1"/>
    <w:rsid w:val="00220434"/>
  </w:style>
  <w:style w:type="character" w:customStyle="1" w:styleId="WW8Num20z2">
    <w:name w:val="WW8Num20z2"/>
    <w:rsid w:val="00220434"/>
  </w:style>
  <w:style w:type="character" w:customStyle="1" w:styleId="WW8Num20z3">
    <w:name w:val="WW8Num20z3"/>
    <w:rsid w:val="00220434"/>
  </w:style>
  <w:style w:type="character" w:customStyle="1" w:styleId="WW8Num20z4">
    <w:name w:val="WW8Num20z4"/>
    <w:rsid w:val="00220434"/>
  </w:style>
  <w:style w:type="character" w:customStyle="1" w:styleId="WW8Num20z5">
    <w:name w:val="WW8Num20z5"/>
    <w:rsid w:val="00220434"/>
  </w:style>
  <w:style w:type="character" w:customStyle="1" w:styleId="WW8Num20z6">
    <w:name w:val="WW8Num20z6"/>
    <w:rsid w:val="00220434"/>
  </w:style>
  <w:style w:type="character" w:customStyle="1" w:styleId="WW8Num20z7">
    <w:name w:val="WW8Num20z7"/>
    <w:rsid w:val="00220434"/>
  </w:style>
  <w:style w:type="character" w:customStyle="1" w:styleId="WW8Num20z8">
    <w:name w:val="WW8Num20z8"/>
    <w:rsid w:val="00220434"/>
  </w:style>
  <w:style w:type="character" w:customStyle="1" w:styleId="WW8Num21z0">
    <w:name w:val="WW8Num21z0"/>
    <w:rsid w:val="00220434"/>
    <w:rPr>
      <w:rFonts w:ascii="Times New Roman" w:hAnsi="Times New Roman" w:cs="Times New Roman"/>
    </w:rPr>
  </w:style>
  <w:style w:type="character" w:customStyle="1" w:styleId="WW8Num21z1">
    <w:name w:val="WW8Num21z1"/>
    <w:rsid w:val="00220434"/>
  </w:style>
  <w:style w:type="character" w:customStyle="1" w:styleId="WW8Num21z2">
    <w:name w:val="WW8Num21z2"/>
    <w:rsid w:val="00220434"/>
  </w:style>
  <w:style w:type="character" w:customStyle="1" w:styleId="WW8Num21z3">
    <w:name w:val="WW8Num21z3"/>
    <w:rsid w:val="00220434"/>
  </w:style>
  <w:style w:type="character" w:customStyle="1" w:styleId="WW8Num21z4">
    <w:name w:val="WW8Num21z4"/>
    <w:rsid w:val="00220434"/>
  </w:style>
  <w:style w:type="character" w:customStyle="1" w:styleId="WW8Num21z5">
    <w:name w:val="WW8Num21z5"/>
    <w:rsid w:val="00220434"/>
  </w:style>
  <w:style w:type="character" w:customStyle="1" w:styleId="WW8Num21z6">
    <w:name w:val="WW8Num21z6"/>
    <w:rsid w:val="00220434"/>
  </w:style>
  <w:style w:type="character" w:customStyle="1" w:styleId="WW8Num21z7">
    <w:name w:val="WW8Num21z7"/>
    <w:rsid w:val="00220434"/>
  </w:style>
  <w:style w:type="character" w:customStyle="1" w:styleId="WW8Num21z8">
    <w:name w:val="WW8Num21z8"/>
    <w:rsid w:val="00220434"/>
  </w:style>
  <w:style w:type="character" w:customStyle="1" w:styleId="WW8Num23z0">
    <w:name w:val="WW8Num23z0"/>
    <w:rsid w:val="00220434"/>
  </w:style>
  <w:style w:type="character" w:customStyle="1" w:styleId="WW8Num23z1">
    <w:name w:val="WW8Num23z1"/>
    <w:rsid w:val="00220434"/>
  </w:style>
  <w:style w:type="character" w:customStyle="1" w:styleId="WW8Num23z2">
    <w:name w:val="WW8Num23z2"/>
    <w:rsid w:val="00220434"/>
  </w:style>
  <w:style w:type="character" w:customStyle="1" w:styleId="WW8Num23z3">
    <w:name w:val="WW8Num23z3"/>
    <w:rsid w:val="00220434"/>
  </w:style>
  <w:style w:type="character" w:customStyle="1" w:styleId="WW8Num23z4">
    <w:name w:val="WW8Num23z4"/>
    <w:rsid w:val="00220434"/>
  </w:style>
  <w:style w:type="character" w:customStyle="1" w:styleId="WW8Num23z5">
    <w:name w:val="WW8Num23z5"/>
    <w:rsid w:val="00220434"/>
  </w:style>
  <w:style w:type="character" w:customStyle="1" w:styleId="WW8Num23z6">
    <w:name w:val="WW8Num23z6"/>
    <w:rsid w:val="00220434"/>
  </w:style>
  <w:style w:type="character" w:customStyle="1" w:styleId="WW8Num23z7">
    <w:name w:val="WW8Num23z7"/>
    <w:rsid w:val="00220434"/>
  </w:style>
  <w:style w:type="character" w:customStyle="1" w:styleId="WW8Num23z8">
    <w:name w:val="WW8Num23z8"/>
    <w:rsid w:val="00220434"/>
  </w:style>
  <w:style w:type="character" w:customStyle="1" w:styleId="a8">
    <w:name w:val="Σύμβολο υποσημείωσης"/>
    <w:rsid w:val="00220434"/>
    <w:rPr>
      <w:vertAlign w:val="superscript"/>
    </w:rPr>
  </w:style>
  <w:style w:type="character" w:customStyle="1" w:styleId="DeltaViewInsertion">
    <w:name w:val="DeltaView Insertion"/>
    <w:rsid w:val="00220434"/>
    <w:rPr>
      <w:b/>
      <w:i/>
      <w:spacing w:val="0"/>
      <w:lang w:val="el-GR"/>
    </w:rPr>
  </w:style>
  <w:style w:type="character" w:customStyle="1" w:styleId="NormalBoldChar">
    <w:name w:val="NormalBold Char"/>
    <w:rsid w:val="00220434"/>
    <w:rPr>
      <w:rFonts w:ascii="Times New Roman" w:eastAsia="Times New Roman" w:hAnsi="Times New Roman" w:cs="Times New Roman"/>
      <w:b/>
      <w:sz w:val="24"/>
      <w:lang w:val="el-GR"/>
    </w:rPr>
  </w:style>
  <w:style w:type="character" w:customStyle="1" w:styleId="a9">
    <w:name w:val="Χαρακτήρες σημείωσης τέλους"/>
    <w:rsid w:val="00220434"/>
    <w:rPr>
      <w:vertAlign w:val="superscript"/>
    </w:rPr>
  </w:style>
  <w:style w:type="character" w:customStyle="1" w:styleId="WW-">
    <w:name w:val="WW-Χαρακτήρες σημείωσης τέλους"/>
    <w:rsid w:val="00220434"/>
  </w:style>
  <w:style w:type="character" w:styleId="aa">
    <w:name w:val="endnote reference"/>
    <w:rsid w:val="00220434"/>
    <w:rPr>
      <w:vertAlign w:val="superscript"/>
    </w:rPr>
  </w:style>
  <w:style w:type="paragraph" w:customStyle="1" w:styleId="ab">
    <w:name w:val="Επικεφαλίδα"/>
    <w:basedOn w:val="a"/>
    <w:next w:val="a0"/>
    <w:rsid w:val="00220434"/>
    <w:pPr>
      <w:keepNext/>
      <w:spacing w:before="240" w:after="120"/>
    </w:pPr>
    <w:rPr>
      <w:rFonts w:ascii="Arial" w:eastAsia="Microsoft YaHei" w:hAnsi="Arial" w:cs="Mangal"/>
      <w:sz w:val="28"/>
      <w:szCs w:val="28"/>
    </w:rPr>
  </w:style>
  <w:style w:type="paragraph" w:styleId="a0">
    <w:name w:val="Body Text"/>
    <w:basedOn w:val="a"/>
    <w:rsid w:val="00220434"/>
    <w:pPr>
      <w:spacing w:after="120"/>
    </w:pPr>
  </w:style>
  <w:style w:type="paragraph" w:styleId="ac">
    <w:name w:val="List"/>
    <w:basedOn w:val="a0"/>
    <w:rsid w:val="00220434"/>
    <w:rPr>
      <w:rFonts w:cs="Mangal"/>
    </w:rPr>
  </w:style>
  <w:style w:type="paragraph" w:styleId="ad">
    <w:name w:val="caption"/>
    <w:basedOn w:val="a"/>
    <w:qFormat/>
    <w:rsid w:val="00220434"/>
    <w:pPr>
      <w:suppressLineNumbers/>
      <w:spacing w:before="120" w:after="120"/>
    </w:pPr>
    <w:rPr>
      <w:rFonts w:cs="Mangal"/>
      <w:i/>
      <w:iCs/>
      <w:sz w:val="24"/>
      <w:szCs w:val="24"/>
    </w:rPr>
  </w:style>
  <w:style w:type="paragraph" w:customStyle="1" w:styleId="ae">
    <w:name w:val="Ευρετήριο"/>
    <w:basedOn w:val="a"/>
    <w:rsid w:val="00220434"/>
    <w:pPr>
      <w:suppressLineNumbers/>
    </w:pPr>
    <w:rPr>
      <w:rFonts w:cs="Mangal"/>
    </w:rPr>
  </w:style>
  <w:style w:type="paragraph" w:customStyle="1" w:styleId="40">
    <w:name w:val="Λεζάντα4"/>
    <w:basedOn w:val="a"/>
    <w:rsid w:val="00220434"/>
    <w:pPr>
      <w:suppressLineNumbers/>
      <w:spacing w:before="120" w:after="120"/>
    </w:pPr>
    <w:rPr>
      <w:rFonts w:cs="Mangal"/>
      <w:i/>
      <w:iCs/>
      <w:sz w:val="24"/>
      <w:szCs w:val="24"/>
    </w:rPr>
  </w:style>
  <w:style w:type="paragraph" w:customStyle="1" w:styleId="31">
    <w:name w:val="Λεζάντα3"/>
    <w:basedOn w:val="a"/>
    <w:rsid w:val="00220434"/>
    <w:pPr>
      <w:suppressLineNumbers/>
      <w:spacing w:before="120" w:after="120"/>
    </w:pPr>
    <w:rPr>
      <w:rFonts w:cs="Mangal"/>
      <w:i/>
      <w:iCs/>
      <w:sz w:val="24"/>
      <w:szCs w:val="24"/>
    </w:rPr>
  </w:style>
  <w:style w:type="paragraph" w:customStyle="1" w:styleId="21">
    <w:name w:val="Λεζάντα2"/>
    <w:basedOn w:val="a"/>
    <w:rsid w:val="00220434"/>
    <w:pPr>
      <w:suppressLineNumbers/>
      <w:spacing w:before="120" w:after="120"/>
    </w:pPr>
    <w:rPr>
      <w:rFonts w:cs="Mangal"/>
      <w:i/>
      <w:iCs/>
      <w:sz w:val="24"/>
      <w:szCs w:val="24"/>
    </w:rPr>
  </w:style>
  <w:style w:type="paragraph" w:customStyle="1" w:styleId="11">
    <w:name w:val="Λεζάντα1"/>
    <w:basedOn w:val="a"/>
    <w:rsid w:val="00220434"/>
    <w:pPr>
      <w:suppressLineNumbers/>
      <w:spacing w:before="120" w:after="120"/>
    </w:pPr>
    <w:rPr>
      <w:rFonts w:cs="Mangal"/>
      <w:i/>
      <w:iCs/>
      <w:sz w:val="24"/>
      <w:szCs w:val="24"/>
    </w:rPr>
  </w:style>
  <w:style w:type="paragraph" w:styleId="af">
    <w:name w:val="header"/>
    <w:basedOn w:val="a"/>
    <w:rsid w:val="00220434"/>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220434"/>
    <w:pPr>
      <w:spacing w:after="0" w:line="100" w:lineRule="atLeast"/>
      <w:ind w:left="-568" w:right="-355" w:firstLine="284"/>
    </w:pPr>
    <w:rPr>
      <w:rFonts w:ascii="Arial" w:hAnsi="Arial" w:cs="Arial"/>
      <w:b/>
      <w:sz w:val="24"/>
      <w:szCs w:val="20"/>
    </w:rPr>
  </w:style>
  <w:style w:type="paragraph" w:customStyle="1" w:styleId="13">
    <w:name w:val="Χωρίς διάστιχο1"/>
    <w:rsid w:val="00220434"/>
    <w:pPr>
      <w:suppressAutoHyphens/>
    </w:pPr>
    <w:rPr>
      <w:rFonts w:ascii="Calibri" w:eastAsia="Arial" w:hAnsi="Calibri" w:cs="Calibri"/>
      <w:kern w:val="1"/>
      <w:sz w:val="22"/>
      <w:szCs w:val="22"/>
      <w:lang w:eastAsia="zh-CN"/>
    </w:rPr>
  </w:style>
  <w:style w:type="paragraph" w:customStyle="1" w:styleId="GRHelvA">
    <w:name w:val="GR Helv Aπλό"/>
    <w:basedOn w:val="a"/>
    <w:rsid w:val="00220434"/>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220434"/>
    <w:pPr>
      <w:spacing w:after="0" w:line="100" w:lineRule="atLeast"/>
    </w:pPr>
    <w:rPr>
      <w:rFonts w:ascii="Tahoma" w:hAnsi="Tahoma" w:cs="Tahoma"/>
      <w:sz w:val="16"/>
      <w:szCs w:val="16"/>
    </w:rPr>
  </w:style>
  <w:style w:type="paragraph" w:customStyle="1" w:styleId="15">
    <w:name w:val="Παράγραφος λίστας1"/>
    <w:basedOn w:val="a"/>
    <w:rsid w:val="00220434"/>
    <w:pPr>
      <w:spacing w:after="0"/>
      <w:ind w:left="720" w:firstLine="0"/>
      <w:jc w:val="left"/>
    </w:pPr>
    <w:rPr>
      <w:rFonts w:eastAsia="Calibri"/>
    </w:rPr>
  </w:style>
  <w:style w:type="paragraph" w:styleId="af0">
    <w:name w:val="footer"/>
    <w:basedOn w:val="a"/>
    <w:rsid w:val="00220434"/>
    <w:pPr>
      <w:suppressLineNumbers/>
      <w:tabs>
        <w:tab w:val="center" w:pos="4153"/>
        <w:tab w:val="right" w:pos="8306"/>
      </w:tabs>
      <w:spacing w:after="0" w:line="100" w:lineRule="atLeast"/>
    </w:pPr>
    <w:rPr>
      <w:sz w:val="16"/>
    </w:rPr>
  </w:style>
  <w:style w:type="paragraph" w:customStyle="1" w:styleId="Web1">
    <w:name w:val="Κανονικό (Web)1"/>
    <w:basedOn w:val="a"/>
    <w:rsid w:val="00220434"/>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220434"/>
    <w:pPr>
      <w:suppressLineNumbers/>
    </w:pPr>
  </w:style>
  <w:style w:type="paragraph" w:customStyle="1" w:styleId="af2">
    <w:name w:val="Επικεφαλίδα πίνακα"/>
    <w:basedOn w:val="af1"/>
    <w:rsid w:val="00220434"/>
    <w:pPr>
      <w:jc w:val="center"/>
    </w:pPr>
    <w:rPr>
      <w:b/>
      <w:bCs/>
    </w:rPr>
  </w:style>
  <w:style w:type="paragraph" w:styleId="af3">
    <w:name w:val="footnote text"/>
    <w:basedOn w:val="a"/>
    <w:rsid w:val="00220434"/>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220434"/>
    <w:pPr>
      <w:widowControl w:val="0"/>
      <w:suppressAutoHyphens/>
    </w:pPr>
    <w:rPr>
      <w:rFonts w:eastAsia="SimSun" w:cs="Mangal"/>
      <w:sz w:val="24"/>
      <w:szCs w:val="24"/>
      <w:lang w:eastAsia="zh-CN" w:bidi="hi-IN"/>
    </w:rPr>
  </w:style>
  <w:style w:type="paragraph" w:customStyle="1" w:styleId="af4">
    <w:name w:val="Παραθέσεις"/>
    <w:basedOn w:val="a"/>
    <w:rsid w:val="00220434"/>
  </w:style>
  <w:style w:type="paragraph" w:styleId="af5">
    <w:name w:val="Title"/>
    <w:basedOn w:val="ab"/>
    <w:next w:val="a0"/>
    <w:qFormat/>
    <w:rsid w:val="00220434"/>
  </w:style>
  <w:style w:type="paragraph" w:styleId="af6">
    <w:name w:val="Subtitle"/>
    <w:basedOn w:val="ab"/>
    <w:next w:val="a0"/>
    <w:qFormat/>
    <w:rsid w:val="00220434"/>
  </w:style>
  <w:style w:type="paragraph" w:customStyle="1" w:styleId="af7">
    <w:name w:val="Προμορφοποιημένο κείμενο"/>
    <w:basedOn w:val="a"/>
    <w:rsid w:val="00220434"/>
  </w:style>
  <w:style w:type="paragraph" w:customStyle="1" w:styleId="af8">
    <w:name w:val="Οριζόντια γραμμή"/>
    <w:basedOn w:val="a"/>
    <w:next w:val="a0"/>
    <w:rsid w:val="00220434"/>
  </w:style>
  <w:style w:type="paragraph" w:customStyle="1" w:styleId="Pagedecouverture">
    <w:name w:val="Page de couverture"/>
    <w:basedOn w:val="a"/>
    <w:next w:val="a"/>
    <w:rsid w:val="00220434"/>
    <w:pPr>
      <w:spacing w:after="0"/>
    </w:pPr>
  </w:style>
  <w:style w:type="paragraph" w:customStyle="1" w:styleId="PartTitle">
    <w:name w:val="PartTitle"/>
    <w:basedOn w:val="a"/>
    <w:next w:val="ChapterTitle"/>
    <w:rsid w:val="00220434"/>
    <w:pPr>
      <w:keepNext/>
      <w:pageBreakBefore/>
      <w:spacing w:before="120" w:after="360"/>
      <w:jc w:val="center"/>
    </w:pPr>
    <w:rPr>
      <w:b/>
      <w:sz w:val="36"/>
    </w:rPr>
  </w:style>
  <w:style w:type="paragraph" w:customStyle="1" w:styleId="ChapterTitle">
    <w:name w:val="ChapterTitle"/>
    <w:basedOn w:val="a"/>
    <w:next w:val="a"/>
    <w:rsid w:val="00220434"/>
    <w:pPr>
      <w:keepNext/>
      <w:spacing w:before="120" w:after="360"/>
      <w:ind w:firstLine="0"/>
      <w:jc w:val="center"/>
    </w:pPr>
    <w:rPr>
      <w:b/>
    </w:rPr>
  </w:style>
  <w:style w:type="paragraph" w:customStyle="1" w:styleId="Titrearticle">
    <w:name w:val="Titre article"/>
    <w:basedOn w:val="a"/>
    <w:next w:val="a"/>
    <w:rsid w:val="00220434"/>
    <w:pPr>
      <w:keepNext/>
      <w:spacing w:before="360" w:after="120"/>
      <w:jc w:val="center"/>
    </w:pPr>
    <w:rPr>
      <w:i/>
    </w:rPr>
  </w:style>
  <w:style w:type="paragraph" w:customStyle="1" w:styleId="Point0">
    <w:name w:val="Point 0"/>
    <w:basedOn w:val="a"/>
    <w:rsid w:val="00220434"/>
    <w:pPr>
      <w:ind w:left="850" w:hanging="850"/>
    </w:pPr>
  </w:style>
  <w:style w:type="paragraph" w:customStyle="1" w:styleId="Tiret0">
    <w:name w:val="Tiret 0"/>
    <w:basedOn w:val="Point0"/>
    <w:rsid w:val="00220434"/>
    <w:pPr>
      <w:tabs>
        <w:tab w:val="num" w:pos="850"/>
      </w:tabs>
    </w:pPr>
  </w:style>
  <w:style w:type="paragraph" w:customStyle="1" w:styleId="Point1">
    <w:name w:val="Point 1"/>
    <w:basedOn w:val="a"/>
    <w:rsid w:val="00220434"/>
    <w:pPr>
      <w:ind w:left="1417" w:hanging="567"/>
    </w:pPr>
  </w:style>
  <w:style w:type="paragraph" w:customStyle="1" w:styleId="Tiret1">
    <w:name w:val="Tiret 1"/>
    <w:basedOn w:val="Point1"/>
    <w:rsid w:val="00220434"/>
    <w:pPr>
      <w:tabs>
        <w:tab w:val="num" w:pos="1417"/>
      </w:tabs>
    </w:pPr>
  </w:style>
  <w:style w:type="paragraph" w:customStyle="1" w:styleId="SectionTitle">
    <w:name w:val="SectionTitle"/>
    <w:basedOn w:val="a"/>
    <w:next w:val="1"/>
    <w:rsid w:val="00220434"/>
    <w:pPr>
      <w:keepNext/>
      <w:spacing w:before="120" w:after="360"/>
      <w:jc w:val="center"/>
    </w:pPr>
    <w:rPr>
      <w:b/>
      <w:smallCaps/>
      <w:sz w:val="28"/>
    </w:rPr>
  </w:style>
  <w:style w:type="paragraph" w:customStyle="1" w:styleId="Text1">
    <w:name w:val="Text 1"/>
    <w:basedOn w:val="a"/>
    <w:rsid w:val="00220434"/>
    <w:pPr>
      <w:ind w:left="850" w:firstLine="0"/>
    </w:pPr>
  </w:style>
  <w:style w:type="paragraph" w:customStyle="1" w:styleId="NumPar1">
    <w:name w:val="NumPar 1"/>
    <w:basedOn w:val="a"/>
    <w:next w:val="Text1"/>
    <w:rsid w:val="00220434"/>
    <w:pPr>
      <w:tabs>
        <w:tab w:val="num" w:pos="850"/>
      </w:tabs>
      <w:ind w:left="850" w:hanging="850"/>
    </w:pPr>
  </w:style>
  <w:style w:type="paragraph" w:customStyle="1" w:styleId="NormalLeft">
    <w:name w:val="Normal Left"/>
    <w:basedOn w:val="a"/>
    <w:rsid w:val="00220434"/>
    <w:pPr>
      <w:jc w:val="left"/>
    </w:pPr>
  </w:style>
  <w:style w:type="paragraph" w:styleId="af9">
    <w:name w:val="endnote text"/>
    <w:basedOn w:val="a"/>
    <w:link w:val="Char3"/>
    <w:uiPriority w:val="99"/>
    <w:unhideWhenUsed/>
    <w:rsid w:val="00E00AB5"/>
    <w:rPr>
      <w:rFonts w:cs="Times New Roman"/>
      <w:sz w:val="20"/>
      <w:szCs w:val="20"/>
      <w:lang/>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685CB-D3E8-4828-A5AA-2920C90DA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13</Pages>
  <Words>2018</Words>
  <Characters>10899</Characters>
  <Application>Microsoft Office Word</Application>
  <DocSecurity>0</DocSecurity>
  <Lines>90</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u</cp:lastModifiedBy>
  <cp:revision>12</cp:revision>
  <cp:lastPrinted>2017-10-05T05:05:00Z</cp:lastPrinted>
  <dcterms:created xsi:type="dcterms:W3CDTF">2017-10-04T11:48:00Z</dcterms:created>
  <dcterms:modified xsi:type="dcterms:W3CDTF">2017-10-11T10:04:00Z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